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23E8" w:rsidRDefault="002623E8" w:rsidP="002623E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ПРИЛОЖЕНИЕ  13</w:t>
      </w:r>
    </w:p>
    <w:p w:rsidR="002623E8" w:rsidRDefault="002623E8" w:rsidP="002623E8">
      <w:pPr>
        <w:spacing w:after="0" w:line="240" w:lineRule="auto"/>
        <w:ind w:left="5103"/>
        <w:rPr>
          <w:rFonts w:ascii="Times New Roman" w:hAnsi="Times New Roman" w:cs="Times New Roman"/>
          <w:sz w:val="28"/>
          <w:szCs w:val="28"/>
        </w:rPr>
      </w:pPr>
      <w:r>
        <w:rPr>
          <w:rFonts w:ascii="Times New Roman" w:hAnsi="Times New Roman" w:cs="Times New Roman"/>
          <w:sz w:val="28"/>
          <w:szCs w:val="28"/>
        </w:rPr>
        <w:t>к решению Совета муниципального</w:t>
      </w:r>
    </w:p>
    <w:p w:rsidR="002623E8" w:rsidRDefault="002623E8" w:rsidP="002623E8">
      <w:pPr>
        <w:spacing w:after="0" w:line="240" w:lineRule="auto"/>
        <w:ind w:left="3828"/>
        <w:rPr>
          <w:rFonts w:ascii="Times New Roman" w:hAnsi="Times New Roman" w:cs="Times New Roman"/>
          <w:sz w:val="28"/>
          <w:szCs w:val="28"/>
        </w:rPr>
      </w:pPr>
      <w:r>
        <w:rPr>
          <w:rFonts w:ascii="Times New Roman" w:hAnsi="Times New Roman" w:cs="Times New Roman"/>
          <w:sz w:val="28"/>
          <w:szCs w:val="28"/>
        </w:rPr>
        <w:t xml:space="preserve">                  образования Динской район </w:t>
      </w:r>
    </w:p>
    <w:p w:rsidR="002623E8" w:rsidRDefault="002623E8" w:rsidP="002623E8">
      <w:pPr>
        <w:spacing w:after="0" w:line="240" w:lineRule="auto"/>
        <w:ind w:left="3828"/>
        <w:rPr>
          <w:rFonts w:ascii="Times New Roman" w:hAnsi="Times New Roman" w:cs="Times New Roman"/>
          <w:sz w:val="28"/>
          <w:szCs w:val="28"/>
        </w:rPr>
      </w:pPr>
      <w:r>
        <w:rPr>
          <w:rFonts w:ascii="Times New Roman" w:hAnsi="Times New Roman" w:cs="Times New Roman"/>
          <w:sz w:val="28"/>
          <w:szCs w:val="28"/>
        </w:rPr>
        <w:t xml:space="preserve">                  "О бюджете </w:t>
      </w:r>
      <w:proofErr w:type="gramStart"/>
      <w:r>
        <w:rPr>
          <w:rFonts w:ascii="Times New Roman" w:hAnsi="Times New Roman" w:cs="Times New Roman"/>
          <w:sz w:val="28"/>
          <w:szCs w:val="28"/>
        </w:rPr>
        <w:t>муниципального</w:t>
      </w:r>
      <w:proofErr w:type="gramEnd"/>
      <w:r>
        <w:rPr>
          <w:rFonts w:ascii="Times New Roman" w:hAnsi="Times New Roman" w:cs="Times New Roman"/>
          <w:sz w:val="28"/>
          <w:szCs w:val="28"/>
        </w:rPr>
        <w:t xml:space="preserve"> </w:t>
      </w:r>
    </w:p>
    <w:p w:rsidR="002623E8" w:rsidRDefault="002623E8" w:rsidP="002623E8">
      <w:pPr>
        <w:spacing w:after="0" w:line="240" w:lineRule="auto"/>
        <w:ind w:left="3828"/>
        <w:rPr>
          <w:rFonts w:ascii="Times New Roman" w:hAnsi="Times New Roman" w:cs="Times New Roman"/>
          <w:sz w:val="28"/>
          <w:szCs w:val="28"/>
        </w:rPr>
      </w:pPr>
      <w:r>
        <w:rPr>
          <w:rFonts w:ascii="Times New Roman" w:hAnsi="Times New Roman" w:cs="Times New Roman"/>
          <w:sz w:val="28"/>
          <w:szCs w:val="28"/>
        </w:rPr>
        <w:t xml:space="preserve">                  образования Динской район </w:t>
      </w:r>
      <w:proofErr w:type="gramStart"/>
      <w:r>
        <w:rPr>
          <w:rFonts w:ascii="Times New Roman" w:hAnsi="Times New Roman" w:cs="Times New Roman"/>
          <w:sz w:val="28"/>
          <w:szCs w:val="28"/>
        </w:rPr>
        <w:t>на</w:t>
      </w:r>
      <w:proofErr w:type="gramEnd"/>
      <w:r>
        <w:rPr>
          <w:rFonts w:ascii="Times New Roman" w:hAnsi="Times New Roman" w:cs="Times New Roman"/>
          <w:sz w:val="28"/>
          <w:szCs w:val="28"/>
        </w:rPr>
        <w:t xml:space="preserve"> </w:t>
      </w:r>
    </w:p>
    <w:p w:rsidR="002623E8" w:rsidRDefault="002623E8" w:rsidP="002623E8">
      <w:pPr>
        <w:spacing w:after="0" w:line="240" w:lineRule="auto"/>
        <w:ind w:left="3828"/>
        <w:rPr>
          <w:rFonts w:ascii="Times New Roman" w:hAnsi="Times New Roman" w:cs="Times New Roman"/>
          <w:sz w:val="28"/>
          <w:szCs w:val="28"/>
        </w:rPr>
      </w:pPr>
      <w:r>
        <w:rPr>
          <w:rFonts w:ascii="Times New Roman" w:hAnsi="Times New Roman" w:cs="Times New Roman"/>
          <w:sz w:val="28"/>
          <w:szCs w:val="28"/>
        </w:rPr>
        <w:t xml:space="preserve">                  2023 год и на плановый период </w:t>
      </w:r>
    </w:p>
    <w:p w:rsidR="002623E8" w:rsidRDefault="002623E8" w:rsidP="002623E8">
      <w:pPr>
        <w:spacing w:after="0" w:line="240" w:lineRule="auto"/>
        <w:ind w:left="3828"/>
        <w:rPr>
          <w:rFonts w:ascii="Times New Roman" w:hAnsi="Times New Roman" w:cs="Times New Roman"/>
          <w:sz w:val="28"/>
          <w:szCs w:val="28"/>
        </w:rPr>
      </w:pPr>
      <w:r>
        <w:rPr>
          <w:rFonts w:ascii="Times New Roman" w:hAnsi="Times New Roman" w:cs="Times New Roman"/>
          <w:sz w:val="28"/>
          <w:szCs w:val="28"/>
        </w:rPr>
        <w:t xml:space="preserve">                  2024 и 2025 годов</w:t>
      </w:r>
      <w:r>
        <w:rPr>
          <w:rFonts w:ascii="Times New Roman" w:hAnsi="Times New Roman" w:cs="Times New Roman"/>
          <w:color w:val="002060"/>
          <w:sz w:val="28"/>
          <w:szCs w:val="28"/>
        </w:rPr>
        <w:t>"</w:t>
      </w:r>
    </w:p>
    <w:p w:rsidR="002623E8" w:rsidRDefault="002623E8" w:rsidP="002623E8"/>
    <w:p w:rsidR="002623E8" w:rsidRDefault="002623E8" w:rsidP="002623E8">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Распределение бюджетных ассигнований по целевым статьям</w:t>
      </w:r>
    </w:p>
    <w:p w:rsidR="002623E8" w:rsidRDefault="002623E8" w:rsidP="002623E8">
      <w:pPr>
        <w:spacing w:after="0" w:line="240" w:lineRule="auto"/>
        <w:jc w:val="center"/>
        <w:rPr>
          <w:rFonts w:ascii="Times New Roman" w:hAnsi="Times New Roman" w:cs="Times New Roman"/>
          <w:b/>
          <w:bCs/>
          <w:sz w:val="28"/>
          <w:szCs w:val="28"/>
        </w:rPr>
      </w:pPr>
      <w:proofErr w:type="gramStart"/>
      <w:r>
        <w:rPr>
          <w:rFonts w:ascii="Times New Roman" w:hAnsi="Times New Roman" w:cs="Times New Roman"/>
          <w:b/>
          <w:bCs/>
          <w:sz w:val="28"/>
          <w:szCs w:val="28"/>
        </w:rPr>
        <w:t>(муниципальным программам муниципального образования</w:t>
      </w:r>
      <w:proofErr w:type="gramEnd"/>
    </w:p>
    <w:p w:rsidR="002623E8" w:rsidRDefault="002623E8" w:rsidP="002623E8">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Динской район и непрограммным направлениям деятельности),</w:t>
      </w:r>
    </w:p>
    <w:p w:rsidR="002623E8" w:rsidRDefault="002623E8" w:rsidP="002623E8">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группам </w:t>
      </w:r>
      <w:proofErr w:type="gramStart"/>
      <w:r>
        <w:rPr>
          <w:rFonts w:ascii="Times New Roman" w:hAnsi="Times New Roman" w:cs="Times New Roman"/>
          <w:b/>
          <w:bCs/>
          <w:sz w:val="28"/>
          <w:szCs w:val="28"/>
        </w:rPr>
        <w:t>видов расходов классификации расходов бюджетов</w:t>
      </w:r>
      <w:proofErr w:type="gramEnd"/>
    </w:p>
    <w:p w:rsidR="002623E8" w:rsidRDefault="002623E8" w:rsidP="002623E8">
      <w:pPr>
        <w:jc w:val="center"/>
        <w:rPr>
          <w:rFonts w:ascii="Times New Roman" w:hAnsi="Times New Roman" w:cs="Times New Roman"/>
          <w:sz w:val="28"/>
          <w:szCs w:val="28"/>
        </w:rPr>
      </w:pPr>
      <w:r>
        <w:rPr>
          <w:rFonts w:ascii="Times New Roman" w:hAnsi="Times New Roman" w:cs="Times New Roman"/>
          <w:b/>
          <w:bCs/>
          <w:sz w:val="28"/>
          <w:szCs w:val="28"/>
        </w:rPr>
        <w:t>на 2024 и 2025 год</w:t>
      </w:r>
      <w:r>
        <w:rPr>
          <w:rFonts w:ascii="Times New Roman" w:hAnsi="Times New Roman" w:cs="Times New Roman"/>
          <w:sz w:val="28"/>
          <w:szCs w:val="28"/>
        </w:rPr>
        <w:t xml:space="preserve"> </w:t>
      </w:r>
    </w:p>
    <w:p w:rsidR="00D053CE" w:rsidRDefault="002623E8" w:rsidP="002623E8">
      <w:pPr>
        <w:jc w:val="center"/>
      </w:pPr>
      <w:r>
        <w:rPr>
          <w:rFonts w:ascii="Times New Roman" w:hAnsi="Times New Roman" w:cs="Times New Roman"/>
          <w:sz w:val="28"/>
          <w:szCs w:val="28"/>
        </w:rPr>
        <w:t xml:space="preserve">                                                                                                        (тыс. рублей)</w:t>
      </w:r>
    </w:p>
    <w:tbl>
      <w:tblPr>
        <w:tblW w:w="11330" w:type="dxa"/>
        <w:tblInd w:w="-1310" w:type="dxa"/>
        <w:tblLook w:val="04A0" w:firstRow="1" w:lastRow="0" w:firstColumn="1" w:lastColumn="0" w:noHBand="0" w:noVBand="1"/>
      </w:tblPr>
      <w:tblGrid>
        <w:gridCol w:w="636"/>
        <w:gridCol w:w="4900"/>
        <w:gridCol w:w="1878"/>
        <w:gridCol w:w="636"/>
        <w:gridCol w:w="1640"/>
        <w:gridCol w:w="1640"/>
      </w:tblGrid>
      <w:tr w:rsidR="007621D1" w:rsidRPr="007621D1" w:rsidTr="007621D1">
        <w:trPr>
          <w:trHeight w:val="1290"/>
        </w:trPr>
        <w:tc>
          <w:tcPr>
            <w:tcW w:w="636" w:type="dxa"/>
            <w:tcBorders>
              <w:top w:val="single" w:sz="4" w:space="0" w:color="auto"/>
              <w:left w:val="single" w:sz="4" w:space="0" w:color="auto"/>
              <w:bottom w:val="single" w:sz="4" w:space="0" w:color="auto"/>
              <w:right w:val="nil"/>
            </w:tcBorders>
            <w:shd w:val="clear" w:color="000000" w:fill="FFFFFF"/>
            <w:vAlign w:val="center"/>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xml:space="preserve">№ </w:t>
            </w:r>
            <w:proofErr w:type="gramStart"/>
            <w:r w:rsidRPr="007621D1">
              <w:rPr>
                <w:rFonts w:ascii="Times New Roman" w:eastAsia="Times New Roman" w:hAnsi="Times New Roman" w:cs="Times New Roman"/>
                <w:sz w:val="28"/>
                <w:szCs w:val="28"/>
                <w:lang w:eastAsia="ru-RU"/>
              </w:rPr>
              <w:t>п</w:t>
            </w:r>
            <w:proofErr w:type="gramEnd"/>
            <w:r w:rsidRPr="007621D1">
              <w:rPr>
                <w:rFonts w:ascii="Times New Roman" w:eastAsia="Times New Roman" w:hAnsi="Times New Roman" w:cs="Times New Roman"/>
                <w:sz w:val="28"/>
                <w:szCs w:val="28"/>
                <w:lang w:eastAsia="ru-RU"/>
              </w:rPr>
              <w:t>/п</w:t>
            </w:r>
          </w:p>
        </w:tc>
        <w:tc>
          <w:tcPr>
            <w:tcW w:w="49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Наименование</w:t>
            </w:r>
          </w:p>
        </w:tc>
        <w:tc>
          <w:tcPr>
            <w:tcW w:w="1878" w:type="dxa"/>
            <w:tcBorders>
              <w:top w:val="single" w:sz="4" w:space="0" w:color="auto"/>
              <w:left w:val="nil"/>
              <w:bottom w:val="single" w:sz="4" w:space="0" w:color="auto"/>
              <w:right w:val="single" w:sz="4" w:space="0" w:color="auto"/>
            </w:tcBorders>
            <w:shd w:val="clear" w:color="000000" w:fill="FFFFFF"/>
            <w:noWrap/>
            <w:vAlign w:val="center"/>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ЦСР</w:t>
            </w:r>
          </w:p>
        </w:tc>
        <w:tc>
          <w:tcPr>
            <w:tcW w:w="636" w:type="dxa"/>
            <w:tcBorders>
              <w:top w:val="single" w:sz="4" w:space="0" w:color="auto"/>
              <w:left w:val="nil"/>
              <w:bottom w:val="single" w:sz="4" w:space="0" w:color="auto"/>
              <w:right w:val="single" w:sz="4" w:space="0" w:color="auto"/>
            </w:tcBorders>
            <w:shd w:val="clear" w:color="000000" w:fill="FFFFFF"/>
            <w:noWrap/>
            <w:vAlign w:val="center"/>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ВР</w:t>
            </w:r>
          </w:p>
        </w:tc>
        <w:tc>
          <w:tcPr>
            <w:tcW w:w="1640" w:type="dxa"/>
            <w:tcBorders>
              <w:top w:val="single" w:sz="4" w:space="0" w:color="auto"/>
              <w:left w:val="nil"/>
              <w:bottom w:val="single" w:sz="4" w:space="0" w:color="auto"/>
              <w:right w:val="single" w:sz="4" w:space="0" w:color="auto"/>
            </w:tcBorders>
            <w:shd w:val="clear" w:color="000000" w:fill="FFFFFF"/>
            <w:vAlign w:val="center"/>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xml:space="preserve">   2024 год</w:t>
            </w:r>
          </w:p>
        </w:tc>
        <w:tc>
          <w:tcPr>
            <w:tcW w:w="1640" w:type="dxa"/>
            <w:tcBorders>
              <w:top w:val="single" w:sz="4" w:space="0" w:color="auto"/>
              <w:left w:val="nil"/>
              <w:bottom w:val="single" w:sz="4" w:space="0" w:color="auto"/>
              <w:right w:val="single" w:sz="4" w:space="0" w:color="auto"/>
            </w:tcBorders>
            <w:shd w:val="clear" w:color="000000" w:fill="FFFFFF"/>
            <w:vAlign w:val="center"/>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xml:space="preserve">   2025год</w:t>
            </w:r>
          </w:p>
        </w:tc>
      </w:tr>
      <w:tr w:rsidR="007621D1" w:rsidRPr="007621D1" w:rsidTr="007621D1">
        <w:trPr>
          <w:trHeight w:val="260"/>
        </w:trPr>
        <w:tc>
          <w:tcPr>
            <w:tcW w:w="6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1</w:t>
            </w:r>
          </w:p>
        </w:tc>
        <w:tc>
          <w:tcPr>
            <w:tcW w:w="4900" w:type="dxa"/>
            <w:tcBorders>
              <w:top w:val="single" w:sz="4" w:space="0" w:color="auto"/>
              <w:left w:val="nil"/>
              <w:bottom w:val="single" w:sz="4" w:space="0" w:color="auto"/>
              <w:right w:val="single" w:sz="4" w:space="0" w:color="auto"/>
            </w:tcBorders>
            <w:shd w:val="clear" w:color="000000" w:fill="FFFFFF"/>
            <w:vAlign w:val="center"/>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2</w:t>
            </w:r>
          </w:p>
        </w:tc>
        <w:tc>
          <w:tcPr>
            <w:tcW w:w="1878" w:type="dxa"/>
            <w:tcBorders>
              <w:top w:val="single" w:sz="4" w:space="0" w:color="auto"/>
              <w:left w:val="nil"/>
              <w:bottom w:val="single" w:sz="4" w:space="0" w:color="auto"/>
              <w:right w:val="single" w:sz="4" w:space="0" w:color="auto"/>
            </w:tcBorders>
            <w:shd w:val="clear" w:color="000000" w:fill="FFFFFF"/>
            <w:vAlign w:val="center"/>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3</w:t>
            </w:r>
          </w:p>
        </w:tc>
        <w:tc>
          <w:tcPr>
            <w:tcW w:w="636" w:type="dxa"/>
            <w:tcBorders>
              <w:top w:val="single" w:sz="4" w:space="0" w:color="auto"/>
              <w:left w:val="nil"/>
              <w:bottom w:val="single" w:sz="4" w:space="0" w:color="auto"/>
              <w:right w:val="single" w:sz="4" w:space="0" w:color="auto"/>
            </w:tcBorders>
            <w:shd w:val="clear" w:color="000000" w:fill="FFFFFF"/>
            <w:vAlign w:val="center"/>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4</w:t>
            </w:r>
          </w:p>
        </w:tc>
        <w:tc>
          <w:tcPr>
            <w:tcW w:w="1640" w:type="dxa"/>
            <w:tcBorders>
              <w:top w:val="single" w:sz="4" w:space="0" w:color="auto"/>
              <w:left w:val="nil"/>
              <w:bottom w:val="single" w:sz="4" w:space="0" w:color="auto"/>
              <w:right w:val="single" w:sz="4" w:space="0" w:color="auto"/>
            </w:tcBorders>
            <w:shd w:val="clear" w:color="000000" w:fill="FFFFFF"/>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5</w:t>
            </w:r>
          </w:p>
        </w:tc>
        <w:tc>
          <w:tcPr>
            <w:tcW w:w="1640" w:type="dxa"/>
            <w:tcBorders>
              <w:top w:val="single" w:sz="4" w:space="0" w:color="auto"/>
              <w:left w:val="nil"/>
              <w:bottom w:val="single" w:sz="4" w:space="0" w:color="auto"/>
              <w:right w:val="single" w:sz="4" w:space="0" w:color="auto"/>
            </w:tcBorders>
            <w:shd w:val="clear" w:color="000000" w:fill="FFFFFF"/>
            <w:vAlign w:val="bottom"/>
            <w:hideMark/>
          </w:tcPr>
          <w:p w:rsidR="007621D1" w:rsidRPr="007621D1" w:rsidRDefault="007759BF" w:rsidP="007621D1">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6</w:t>
            </w:r>
            <w:bookmarkStart w:id="0" w:name="_GoBack"/>
            <w:bookmarkEnd w:id="0"/>
          </w:p>
        </w:tc>
      </w:tr>
      <w:tr w:rsidR="007621D1" w:rsidRPr="007621D1" w:rsidTr="007621D1">
        <w:trPr>
          <w:trHeight w:val="315"/>
        </w:trPr>
        <w:tc>
          <w:tcPr>
            <w:tcW w:w="636" w:type="dxa"/>
            <w:tcBorders>
              <w:top w:val="single" w:sz="4" w:space="0" w:color="auto"/>
            </w:tcBorders>
            <w:shd w:val="clear" w:color="000000" w:fill="FFFFFF"/>
            <w:vAlign w:val="center"/>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single" w:sz="4" w:space="0" w:color="auto"/>
            </w:tcBorders>
            <w:shd w:val="clear" w:color="000000" w:fill="FFFFFF"/>
            <w:vAlign w:val="center"/>
            <w:hideMark/>
          </w:tcPr>
          <w:p w:rsidR="007621D1" w:rsidRPr="007621D1" w:rsidRDefault="007621D1" w:rsidP="007621D1">
            <w:pPr>
              <w:spacing w:after="0" w:line="240" w:lineRule="auto"/>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ВСЕГО</w:t>
            </w:r>
          </w:p>
        </w:tc>
        <w:tc>
          <w:tcPr>
            <w:tcW w:w="1878" w:type="dxa"/>
            <w:tcBorders>
              <w:top w:val="single" w:sz="4" w:space="0" w:color="auto"/>
            </w:tcBorders>
            <w:shd w:val="clear" w:color="000000" w:fill="FFFFFF"/>
            <w:vAlign w:val="center"/>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636" w:type="dxa"/>
            <w:tcBorders>
              <w:top w:val="single" w:sz="4" w:space="0" w:color="auto"/>
            </w:tcBorders>
            <w:shd w:val="clear" w:color="000000" w:fill="FFFFFF"/>
            <w:vAlign w:val="center"/>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 </w:t>
            </w:r>
          </w:p>
        </w:tc>
        <w:tc>
          <w:tcPr>
            <w:tcW w:w="1640" w:type="dxa"/>
            <w:tcBorders>
              <w:top w:val="single" w:sz="4" w:space="0" w:color="auto"/>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6317753,2</w:t>
            </w:r>
          </w:p>
        </w:tc>
        <w:tc>
          <w:tcPr>
            <w:tcW w:w="1640" w:type="dxa"/>
            <w:tcBorders>
              <w:top w:val="single" w:sz="4" w:space="0" w:color="auto"/>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3951559,2</w:t>
            </w:r>
          </w:p>
        </w:tc>
      </w:tr>
      <w:tr w:rsidR="007621D1" w:rsidRPr="007621D1" w:rsidTr="007621D1">
        <w:trPr>
          <w:trHeight w:val="480"/>
        </w:trPr>
        <w:tc>
          <w:tcPr>
            <w:tcW w:w="636" w:type="dxa"/>
            <w:tcBorders>
              <w:top w:val="nil"/>
              <w:left w:val="nil"/>
            </w:tcBorders>
            <w:shd w:val="clear" w:color="000000" w:fill="FFFFFF"/>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1.</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Муниципальная программа муниципального образования Динской район "Развитие образования"</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02 0 00 00000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2877012,6</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2818199,3</w:t>
            </w:r>
          </w:p>
        </w:tc>
      </w:tr>
      <w:tr w:rsidR="007621D1" w:rsidRPr="007621D1" w:rsidTr="007621D1">
        <w:trPr>
          <w:trHeight w:val="283"/>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xml:space="preserve">Развитие дошкольного образования </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02 1 00 00000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939613,8</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898357,7</w:t>
            </w:r>
          </w:p>
        </w:tc>
      </w:tr>
      <w:tr w:rsidR="007621D1" w:rsidRPr="007621D1" w:rsidTr="007621D1">
        <w:trPr>
          <w:trHeight w:val="48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02 1 00 00590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306008,1</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262282,1</w:t>
            </w:r>
          </w:p>
        </w:tc>
      </w:tr>
      <w:tr w:rsidR="007621D1" w:rsidRPr="007621D1" w:rsidTr="007621D1">
        <w:trPr>
          <w:trHeight w:val="48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02 1 00 00590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306008,1</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262282,1</w:t>
            </w:r>
          </w:p>
        </w:tc>
      </w:tr>
      <w:tr w:rsidR="007621D1" w:rsidRPr="007621D1" w:rsidTr="007621D1">
        <w:trPr>
          <w:trHeight w:val="45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Компенсация расходов на оплату жилых помещений, отопления и освещения работникам,  муниципальных учреждений, проживающим и работающим в сельской местности</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02 1 00 11390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433,4</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433,4</w:t>
            </w:r>
          </w:p>
        </w:tc>
      </w:tr>
      <w:tr w:rsidR="007621D1" w:rsidRPr="007621D1" w:rsidTr="007621D1">
        <w:trPr>
          <w:trHeight w:val="45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02 1 00 11390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433,4</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433,4</w:t>
            </w:r>
          </w:p>
        </w:tc>
      </w:tr>
      <w:tr w:rsidR="007621D1" w:rsidRPr="007621D1" w:rsidTr="007621D1">
        <w:trPr>
          <w:trHeight w:val="45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lastRenderedPageBreak/>
              <w:t> </w:t>
            </w:r>
          </w:p>
        </w:tc>
        <w:tc>
          <w:tcPr>
            <w:tcW w:w="4900" w:type="dxa"/>
            <w:tcBorders>
              <w:top w:val="nil"/>
            </w:tcBorders>
            <w:shd w:val="clear" w:color="000000" w:fill="FFFFFF"/>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Осуществление отдельных государственных полномочий по обеспечению выплаты компенсации части родительской платы за присмотр и уход за детьми, посещающими образовательные организации, реализующие  общеобразовательную программу дошкольного образования</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02 1 00 60710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14518,5</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14518,5</w:t>
            </w:r>
          </w:p>
        </w:tc>
      </w:tr>
      <w:tr w:rsidR="007621D1" w:rsidRPr="007621D1" w:rsidTr="007621D1">
        <w:trPr>
          <w:trHeight w:val="31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Социальное обеспечение и иные выплаты населению</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02 1 00 60710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300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14518,5</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14518,5</w:t>
            </w:r>
          </w:p>
        </w:tc>
      </w:tr>
      <w:tr w:rsidR="007621D1" w:rsidRPr="007621D1" w:rsidTr="007621D1">
        <w:trPr>
          <w:trHeight w:val="66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Краснодарского края</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02 1 00 60820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9014,4</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9375,0</w:t>
            </w:r>
          </w:p>
        </w:tc>
      </w:tr>
      <w:tr w:rsidR="007621D1" w:rsidRPr="007621D1" w:rsidTr="007621D1">
        <w:trPr>
          <w:trHeight w:val="54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02 1 00 60820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9014,4</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9375,0</w:t>
            </w:r>
          </w:p>
        </w:tc>
      </w:tr>
      <w:tr w:rsidR="007621D1" w:rsidRPr="007621D1" w:rsidTr="007621D1">
        <w:trPr>
          <w:trHeight w:val="45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xml:space="preserve"> 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w:t>
            </w:r>
            <w:proofErr w:type="gramStart"/>
            <w:r w:rsidRPr="007621D1">
              <w:rPr>
                <w:rFonts w:ascii="Times New Roman" w:eastAsia="Times New Roman" w:hAnsi="Times New Roman" w:cs="Times New Roman"/>
                <w:sz w:val="28"/>
                <w:szCs w:val="28"/>
                <w:lang w:eastAsia="ru-RU"/>
              </w:rPr>
              <w:t>в</w:t>
            </w:r>
            <w:proofErr w:type="gramEnd"/>
            <w:r w:rsidRPr="007621D1">
              <w:rPr>
                <w:rFonts w:ascii="Times New Roman" w:eastAsia="Times New Roman" w:hAnsi="Times New Roman" w:cs="Times New Roman"/>
                <w:sz w:val="28"/>
                <w:szCs w:val="28"/>
                <w:lang w:eastAsia="ru-RU"/>
              </w:rPr>
              <w:t xml:space="preserve"> муниципальных дошкольных и общеобразовательных организация</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02 1 00 60860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601565,4</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603674,7</w:t>
            </w:r>
          </w:p>
        </w:tc>
      </w:tr>
      <w:tr w:rsidR="007621D1" w:rsidRPr="007621D1" w:rsidTr="007621D1">
        <w:trPr>
          <w:trHeight w:val="45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02 1 00 60860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601565,4</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603674,7</w:t>
            </w:r>
          </w:p>
        </w:tc>
      </w:tr>
      <w:tr w:rsidR="007621D1" w:rsidRPr="007621D1" w:rsidTr="007621D1">
        <w:trPr>
          <w:trHeight w:val="45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xml:space="preserve"> Осуществление государственных полномочий по финансовому обеспечению получения образования в частных дошкольных и общеобразовательных организациях</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02 1 00 62460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8074,0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8074,0</w:t>
            </w:r>
          </w:p>
        </w:tc>
      </w:tr>
      <w:tr w:rsidR="007621D1" w:rsidRPr="007621D1" w:rsidTr="007621D1">
        <w:trPr>
          <w:trHeight w:val="45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lastRenderedPageBreak/>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02 1 00 62460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8074,0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8074,0</w:t>
            </w:r>
          </w:p>
        </w:tc>
      </w:tr>
      <w:tr w:rsidR="007621D1" w:rsidRPr="007621D1" w:rsidTr="007621D1">
        <w:trPr>
          <w:trHeight w:val="33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Развитие системы общего образования</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02 2 00 00000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1649140,0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1639395,0</w:t>
            </w:r>
          </w:p>
        </w:tc>
      </w:tr>
      <w:tr w:rsidR="007621D1" w:rsidRPr="007621D1" w:rsidTr="007621D1">
        <w:trPr>
          <w:trHeight w:val="42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02 2 00 00590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189116,7</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142104,7</w:t>
            </w:r>
          </w:p>
        </w:tc>
      </w:tr>
      <w:tr w:rsidR="007621D1" w:rsidRPr="007621D1" w:rsidTr="007621D1">
        <w:trPr>
          <w:trHeight w:val="42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02 2 00 00590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189116,7</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142104,7</w:t>
            </w:r>
          </w:p>
        </w:tc>
      </w:tr>
      <w:tr w:rsidR="007621D1" w:rsidRPr="007621D1" w:rsidTr="007621D1">
        <w:trPr>
          <w:trHeight w:val="45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Совершенствование системы организации школьного питания</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02 2 00 09130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43733,1</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83633,2</w:t>
            </w:r>
          </w:p>
        </w:tc>
      </w:tr>
      <w:tr w:rsidR="007621D1" w:rsidRPr="007621D1" w:rsidTr="007621D1">
        <w:trPr>
          <w:trHeight w:val="45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02 2 00 09130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43733,1</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83633,2</w:t>
            </w:r>
          </w:p>
        </w:tc>
      </w:tr>
      <w:tr w:rsidR="007621D1" w:rsidRPr="007621D1" w:rsidTr="007621D1">
        <w:trPr>
          <w:trHeight w:val="30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Реализация мероприятий подпрограммы</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02 2 00 09990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311,0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311,0</w:t>
            </w:r>
          </w:p>
        </w:tc>
      </w:tr>
      <w:tr w:rsidR="007621D1" w:rsidRPr="007621D1" w:rsidTr="007621D1">
        <w:trPr>
          <w:trHeight w:val="45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02 2 00 09990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311,0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311,0</w:t>
            </w:r>
          </w:p>
        </w:tc>
      </w:tr>
      <w:tr w:rsidR="007621D1" w:rsidRPr="007621D1" w:rsidTr="007621D1">
        <w:trPr>
          <w:trHeight w:val="42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Компенсация расходов на оплату жилых помещений, отопления и освещения работникам, муниципальных учреждений, проживающим и работающим в сельской местности</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02 2 00 11390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8179,6</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17179,6</w:t>
            </w:r>
          </w:p>
        </w:tc>
      </w:tr>
      <w:tr w:rsidR="007621D1" w:rsidRPr="007621D1" w:rsidTr="007621D1">
        <w:trPr>
          <w:trHeight w:val="42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02 2 00 11390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8179,6</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17179,6</w:t>
            </w:r>
          </w:p>
        </w:tc>
      </w:tr>
      <w:tr w:rsidR="007621D1" w:rsidRPr="007621D1" w:rsidTr="007621D1">
        <w:trPr>
          <w:trHeight w:val="42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proofErr w:type="gramStart"/>
            <w:r w:rsidRPr="007621D1">
              <w:rPr>
                <w:rFonts w:ascii="Times New Roman" w:eastAsia="Times New Roman" w:hAnsi="Times New Roman" w:cs="Times New Roman"/>
                <w:sz w:val="28"/>
                <w:szCs w:val="28"/>
                <w:lang w:eastAsia="ru-RU"/>
              </w:rPr>
              <w:t>Реализация мероприятий по ежемесячному денежному вознаграждению за классное руководство педагогическим работникам государственных и муниципальных общеобразовательных организаций (субвенции на осуществление  отдельных государственных полномочий Краснодарского края по  обеспечению выплат ежемесячного денежного вознаграждения за классное руководство педагогическим работникам муниципальных общеобразовательных организаций</w:t>
            </w:r>
            <w:proofErr w:type="gramEnd"/>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02 2 00 53032</w:t>
            </w:r>
          </w:p>
        </w:tc>
        <w:tc>
          <w:tcPr>
            <w:tcW w:w="636" w:type="dxa"/>
            <w:tcBorders>
              <w:top w:val="nil"/>
            </w:tcBorders>
            <w:shd w:val="clear" w:color="000000" w:fill="FFFFFF"/>
            <w:noWrap/>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62860,6</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62860,6</w:t>
            </w:r>
          </w:p>
        </w:tc>
      </w:tr>
      <w:tr w:rsidR="007621D1" w:rsidRPr="007621D1" w:rsidTr="007621D1">
        <w:trPr>
          <w:trHeight w:val="42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02 2 00 53032</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62860,6</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62860,6</w:t>
            </w:r>
          </w:p>
        </w:tc>
      </w:tr>
      <w:tr w:rsidR="007621D1" w:rsidRPr="007621D1" w:rsidTr="007621D1">
        <w:trPr>
          <w:trHeight w:val="42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w:t>
            </w:r>
            <w:r w:rsidRPr="007621D1">
              <w:rPr>
                <w:rFonts w:ascii="Times New Roman" w:eastAsia="Times New Roman" w:hAnsi="Times New Roman" w:cs="Times New Roman"/>
                <w:sz w:val="28"/>
                <w:szCs w:val="28"/>
                <w:lang w:eastAsia="ru-RU"/>
              </w:rPr>
              <w:br/>
              <w:t>отопления и освещения педагогическим работникам муниципальных образовательных организаций, расположенных на территории Краснодарского края, проживающим и работающим в сельской местности, рабочих поселках (поселках городского типа) Краснодарского края</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02 2 00 60820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15017,7</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15618,4</w:t>
            </w:r>
          </w:p>
        </w:tc>
      </w:tr>
      <w:tr w:rsidR="007621D1" w:rsidRPr="007621D1" w:rsidTr="007621D1">
        <w:trPr>
          <w:trHeight w:val="42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02 2 00 60820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15017,7</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15618,4</w:t>
            </w:r>
          </w:p>
        </w:tc>
      </w:tr>
      <w:tr w:rsidR="007621D1" w:rsidRPr="007621D1" w:rsidTr="007621D1">
        <w:trPr>
          <w:trHeight w:val="42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xml:space="preserve"> 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w:t>
            </w:r>
            <w:proofErr w:type="gramStart"/>
            <w:r w:rsidRPr="007621D1">
              <w:rPr>
                <w:rFonts w:ascii="Times New Roman" w:eastAsia="Times New Roman" w:hAnsi="Times New Roman" w:cs="Times New Roman"/>
                <w:sz w:val="28"/>
                <w:szCs w:val="28"/>
                <w:lang w:eastAsia="ru-RU"/>
              </w:rPr>
              <w:t>в</w:t>
            </w:r>
            <w:proofErr w:type="gramEnd"/>
            <w:r w:rsidRPr="007621D1">
              <w:rPr>
                <w:rFonts w:ascii="Times New Roman" w:eastAsia="Times New Roman" w:hAnsi="Times New Roman" w:cs="Times New Roman"/>
                <w:sz w:val="28"/>
                <w:szCs w:val="28"/>
                <w:lang w:eastAsia="ru-RU"/>
              </w:rPr>
              <w:t xml:space="preserve"> муниципальных дошкольных и общеобразовательных организация</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02 2 00 60860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1064496,2</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1064645,8</w:t>
            </w:r>
          </w:p>
        </w:tc>
      </w:tr>
      <w:tr w:rsidR="007621D1" w:rsidRPr="007621D1" w:rsidTr="007621D1">
        <w:trPr>
          <w:trHeight w:val="42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02 2 00 60860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1064496,2</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1064645,8</w:t>
            </w:r>
          </w:p>
        </w:tc>
      </w:tr>
      <w:tr w:rsidR="007621D1" w:rsidRPr="007621D1" w:rsidTr="007621D1">
        <w:trPr>
          <w:trHeight w:val="49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02 2 00 62370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1705,9</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1754,5</w:t>
            </w:r>
          </w:p>
        </w:tc>
      </w:tr>
      <w:tr w:rsidR="007621D1" w:rsidRPr="007621D1" w:rsidTr="007621D1">
        <w:trPr>
          <w:trHeight w:val="37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02 2 00 62370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1705,9</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1754,5</w:t>
            </w:r>
          </w:p>
        </w:tc>
      </w:tr>
      <w:tr w:rsidR="007621D1" w:rsidRPr="007621D1" w:rsidTr="007621D1">
        <w:trPr>
          <w:trHeight w:val="46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xml:space="preserve"> Осуществление государственных полномочий по финансовому обеспечению получения образования в частных дошкольных и общеобразовательных организациях</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02 2 00 62460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10581,5</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10581,5</w:t>
            </w:r>
          </w:p>
        </w:tc>
      </w:tr>
      <w:tr w:rsidR="007621D1" w:rsidRPr="007621D1" w:rsidTr="007621D1">
        <w:trPr>
          <w:trHeight w:val="46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02 2 00 62460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10581,5</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10581,5</w:t>
            </w:r>
          </w:p>
        </w:tc>
      </w:tr>
      <w:tr w:rsidR="007621D1" w:rsidRPr="007621D1" w:rsidTr="007621D1">
        <w:trPr>
          <w:trHeight w:val="46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xml:space="preserve"> </w:t>
            </w:r>
            <w:proofErr w:type="gramStart"/>
            <w:r w:rsidRPr="007621D1">
              <w:rPr>
                <w:rFonts w:ascii="Times New Roman" w:eastAsia="Times New Roman" w:hAnsi="Times New Roman" w:cs="Times New Roman"/>
                <w:sz w:val="28"/>
                <w:szCs w:val="28"/>
                <w:lang w:eastAsia="ru-RU"/>
              </w:rPr>
              <w:t>Осуществление отдельных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итоговой аттестации,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roofErr w:type="gramEnd"/>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02 2 00 62500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5137,9</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5189,8</w:t>
            </w:r>
          </w:p>
        </w:tc>
      </w:tr>
      <w:tr w:rsidR="007621D1" w:rsidRPr="007621D1" w:rsidTr="007621D1">
        <w:trPr>
          <w:trHeight w:val="46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02 2 00 62500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5137,9</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5189,8</w:t>
            </w:r>
          </w:p>
        </w:tc>
      </w:tr>
      <w:tr w:rsidR="007621D1" w:rsidRPr="007621D1" w:rsidTr="007621D1">
        <w:trPr>
          <w:trHeight w:val="28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Осуществление отдельных государственных полномочий по обеспечению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02 2 00 63540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2466,6</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2565,3</w:t>
            </w:r>
          </w:p>
        </w:tc>
      </w:tr>
      <w:tr w:rsidR="007621D1" w:rsidRPr="007621D1" w:rsidTr="007621D1">
        <w:trPr>
          <w:trHeight w:val="28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02 2 00 63540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2466,6</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2565,3</w:t>
            </w:r>
          </w:p>
        </w:tc>
      </w:tr>
      <w:tr w:rsidR="007621D1" w:rsidRPr="007621D1" w:rsidTr="007621D1">
        <w:trPr>
          <w:trHeight w:val="570"/>
        </w:trPr>
        <w:tc>
          <w:tcPr>
            <w:tcW w:w="636" w:type="dxa"/>
            <w:tcBorders>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Реализация мероприятий  по  предоставлению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(капитальный ремонт зданий и сооружений, благоустройство территорий, прилегающих к зданиям и сооружениям муниципальных образовательных организаций)</w:t>
            </w:r>
          </w:p>
        </w:tc>
        <w:tc>
          <w:tcPr>
            <w:tcW w:w="1878" w:type="dxa"/>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02 2 00 S3410</w:t>
            </w:r>
          </w:p>
        </w:tc>
        <w:tc>
          <w:tcPr>
            <w:tcW w:w="636" w:type="dxa"/>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22100,0</w:t>
            </w:r>
          </w:p>
        </w:tc>
        <w:tc>
          <w:tcPr>
            <w:tcW w:w="1640" w:type="dxa"/>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0,0</w:t>
            </w:r>
          </w:p>
        </w:tc>
      </w:tr>
      <w:tr w:rsidR="007621D1" w:rsidRPr="007621D1" w:rsidTr="007621D1">
        <w:trPr>
          <w:trHeight w:val="57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02 2 00 S3410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22100,0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0,0</w:t>
            </w:r>
          </w:p>
        </w:tc>
      </w:tr>
      <w:tr w:rsidR="007621D1" w:rsidRPr="007621D1" w:rsidTr="007621D1">
        <w:trPr>
          <w:trHeight w:val="600"/>
        </w:trPr>
        <w:tc>
          <w:tcPr>
            <w:tcW w:w="636" w:type="dxa"/>
            <w:tcBorders>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proofErr w:type="gramStart"/>
            <w:r w:rsidRPr="007621D1">
              <w:rPr>
                <w:rFonts w:ascii="Times New Roman" w:eastAsia="Times New Roman" w:hAnsi="Times New Roman" w:cs="Times New Roman"/>
                <w:sz w:val="28"/>
                <w:szCs w:val="28"/>
                <w:lang w:eastAsia="ru-RU"/>
              </w:rPr>
              <w:t>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w:t>
            </w:r>
            <w:proofErr w:type="gramEnd"/>
          </w:p>
        </w:tc>
        <w:tc>
          <w:tcPr>
            <w:tcW w:w="1878" w:type="dxa"/>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02 2 00 S3550</w:t>
            </w:r>
          </w:p>
        </w:tc>
        <w:tc>
          <w:tcPr>
            <w:tcW w:w="636" w:type="dxa"/>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41726,6</w:t>
            </w:r>
          </w:p>
        </w:tc>
        <w:tc>
          <w:tcPr>
            <w:tcW w:w="1640" w:type="dxa"/>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43779,4</w:t>
            </w:r>
          </w:p>
        </w:tc>
      </w:tr>
      <w:tr w:rsidR="007621D1" w:rsidRPr="007621D1" w:rsidTr="007621D1">
        <w:trPr>
          <w:trHeight w:val="42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02 2 00 S3550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41726,6</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43779,4</w:t>
            </w:r>
          </w:p>
        </w:tc>
      </w:tr>
      <w:tr w:rsidR="007621D1" w:rsidRPr="007621D1" w:rsidTr="007621D1">
        <w:trPr>
          <w:trHeight w:val="43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Реализация мероприятий по организации бесплатного горячего питания обучающихся  по образовательным программам начального общего образования в  муниципальных образовательных организациях</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02 2 00 L3040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173874,2</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183015,6</w:t>
            </w:r>
          </w:p>
        </w:tc>
      </w:tr>
      <w:tr w:rsidR="007621D1" w:rsidRPr="007621D1" w:rsidTr="007621D1">
        <w:trPr>
          <w:trHeight w:val="43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02 2 00 L3040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173874,2</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183015,6</w:t>
            </w:r>
          </w:p>
        </w:tc>
      </w:tr>
      <w:tr w:rsidR="007621D1" w:rsidRPr="007621D1" w:rsidTr="007621D1">
        <w:trPr>
          <w:trHeight w:val="56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Федеральный проект "Патриотическое воспитание граждан Российской Федерации"</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02 2ЕВ 00000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7832,4</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6155,6</w:t>
            </w:r>
          </w:p>
        </w:tc>
      </w:tr>
      <w:tr w:rsidR="007621D1" w:rsidRPr="007621D1" w:rsidTr="007621D1">
        <w:trPr>
          <w:trHeight w:val="86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02 2 ЕВ51790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6155,6</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6155,6</w:t>
            </w:r>
          </w:p>
        </w:tc>
      </w:tr>
      <w:tr w:rsidR="007621D1" w:rsidRPr="007621D1" w:rsidTr="007621D1">
        <w:trPr>
          <w:trHeight w:val="40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02 2 ЕВ51790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6155,6</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6155,6</w:t>
            </w:r>
          </w:p>
        </w:tc>
      </w:tr>
      <w:tr w:rsidR="007621D1" w:rsidRPr="007621D1" w:rsidTr="007621D1">
        <w:trPr>
          <w:trHeight w:val="64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Обеспечение оснащения государственных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02 2 ЕВ57860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1676,8</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0,0</w:t>
            </w:r>
          </w:p>
        </w:tc>
      </w:tr>
      <w:tr w:rsidR="007621D1" w:rsidRPr="007621D1" w:rsidTr="007621D1">
        <w:trPr>
          <w:trHeight w:val="40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02 2 ЕВ57860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1676,8</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0,0</w:t>
            </w:r>
          </w:p>
        </w:tc>
      </w:tr>
      <w:tr w:rsidR="007621D1" w:rsidRPr="007621D1" w:rsidTr="007621D1">
        <w:trPr>
          <w:trHeight w:val="40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Развитие системы дополнительного образования</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02 3 00 00000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190200,9</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190297,7</w:t>
            </w:r>
          </w:p>
        </w:tc>
      </w:tr>
      <w:tr w:rsidR="007621D1" w:rsidRPr="007621D1" w:rsidTr="007621D1">
        <w:trPr>
          <w:trHeight w:val="40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02 3 00 00590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154442,6</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153942,0</w:t>
            </w:r>
          </w:p>
        </w:tc>
      </w:tr>
      <w:tr w:rsidR="007621D1" w:rsidRPr="007621D1" w:rsidTr="007621D1">
        <w:trPr>
          <w:trHeight w:val="40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02 3 00 00590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154442,6</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153942,0</w:t>
            </w:r>
          </w:p>
        </w:tc>
      </w:tr>
      <w:tr w:rsidR="007621D1" w:rsidRPr="007621D1" w:rsidTr="007621D1">
        <w:trPr>
          <w:trHeight w:val="40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Мероприятия по обеспечению проведения углубленного медицинского обследования</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02 3 00 10220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641,4</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1141,4</w:t>
            </w:r>
          </w:p>
        </w:tc>
      </w:tr>
      <w:tr w:rsidR="007621D1" w:rsidRPr="007621D1" w:rsidTr="007621D1">
        <w:trPr>
          <w:trHeight w:val="40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02 3 00 10220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641,4</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1141,4</w:t>
            </w:r>
          </w:p>
        </w:tc>
      </w:tr>
      <w:tr w:rsidR="007621D1" w:rsidRPr="007621D1" w:rsidTr="007621D1">
        <w:trPr>
          <w:trHeight w:val="40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Мероприятия по обеспечению безопасности  учреждений муниципального образования</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02 3 00 10271</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8160,0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8160,0</w:t>
            </w:r>
          </w:p>
        </w:tc>
      </w:tr>
      <w:tr w:rsidR="007621D1" w:rsidRPr="007621D1" w:rsidTr="007621D1">
        <w:trPr>
          <w:trHeight w:val="40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02 3 00 10271</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8160,0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8160,0</w:t>
            </w:r>
          </w:p>
        </w:tc>
      </w:tr>
      <w:tr w:rsidR="007621D1" w:rsidRPr="007621D1" w:rsidTr="007621D1">
        <w:trPr>
          <w:trHeight w:val="40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Компенсация расходов на оплату жилых помещений, отопления и освещения работникам государственных и муниципальных учреждений, проживающим и работающим в сельской местности</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02 3 00 11390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420,0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420,0</w:t>
            </w:r>
          </w:p>
        </w:tc>
      </w:tr>
      <w:tr w:rsidR="007621D1" w:rsidRPr="007621D1" w:rsidTr="007621D1">
        <w:trPr>
          <w:trHeight w:val="40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02 3 00 11390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420,0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420,0</w:t>
            </w:r>
          </w:p>
        </w:tc>
      </w:tr>
      <w:tr w:rsidR="007621D1" w:rsidRPr="007621D1" w:rsidTr="007621D1">
        <w:trPr>
          <w:trHeight w:val="46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Краснодарского края</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02 3 00 60820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2436,6</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2534,0</w:t>
            </w:r>
          </w:p>
        </w:tc>
      </w:tr>
      <w:tr w:rsidR="007621D1" w:rsidRPr="007621D1" w:rsidTr="007621D1">
        <w:trPr>
          <w:trHeight w:val="46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02 3 00 60820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2436,6</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2534,0</w:t>
            </w:r>
          </w:p>
        </w:tc>
      </w:tr>
      <w:tr w:rsidR="007621D1" w:rsidRPr="007621D1" w:rsidTr="007621D1">
        <w:trPr>
          <w:trHeight w:val="46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xml:space="preserve">Обеспечение </w:t>
            </w:r>
            <w:proofErr w:type="gramStart"/>
            <w:r w:rsidRPr="007621D1">
              <w:rPr>
                <w:rFonts w:ascii="Times New Roman" w:eastAsia="Times New Roman" w:hAnsi="Times New Roman" w:cs="Times New Roman"/>
                <w:sz w:val="28"/>
                <w:szCs w:val="28"/>
                <w:lang w:eastAsia="ru-RU"/>
              </w:rPr>
              <w:t>функционирования системы персонифицированного финансирования дополнительного образования детей</w:t>
            </w:r>
            <w:proofErr w:type="gramEnd"/>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02 3 01 00000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24100,3</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24100,3</w:t>
            </w:r>
          </w:p>
        </w:tc>
      </w:tr>
      <w:tr w:rsidR="007621D1" w:rsidRPr="007621D1" w:rsidTr="007621D1">
        <w:trPr>
          <w:trHeight w:val="46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xml:space="preserve">Расходы на обеспечение </w:t>
            </w:r>
            <w:proofErr w:type="gramStart"/>
            <w:r w:rsidRPr="007621D1">
              <w:rPr>
                <w:rFonts w:ascii="Times New Roman" w:eastAsia="Times New Roman" w:hAnsi="Times New Roman" w:cs="Times New Roman"/>
                <w:sz w:val="28"/>
                <w:szCs w:val="28"/>
                <w:lang w:eastAsia="ru-RU"/>
              </w:rPr>
              <w:t>функционирования  системы персонифицированного финансирования дополнительного образования детей</w:t>
            </w:r>
            <w:proofErr w:type="gramEnd"/>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02 3 01 02590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24100,3</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24100,3</w:t>
            </w:r>
          </w:p>
        </w:tc>
      </w:tr>
      <w:tr w:rsidR="007621D1" w:rsidRPr="007621D1" w:rsidTr="007621D1">
        <w:trPr>
          <w:trHeight w:val="54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02 3 01 02590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24080,3</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24080,3</w:t>
            </w:r>
          </w:p>
        </w:tc>
      </w:tr>
      <w:tr w:rsidR="007621D1" w:rsidRPr="007621D1" w:rsidTr="007621D1">
        <w:trPr>
          <w:trHeight w:val="38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Иные бюджетные ассигнования</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02 3 01 02590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800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20,0</w:t>
            </w:r>
          </w:p>
        </w:tc>
      </w:tr>
      <w:tr w:rsidR="007621D1" w:rsidRPr="007621D1" w:rsidTr="007621D1">
        <w:trPr>
          <w:trHeight w:val="29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Отдельные мероприятия муниципальной программы</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02 4 00 00000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98057,9</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90148,9</w:t>
            </w:r>
          </w:p>
        </w:tc>
      </w:tr>
      <w:tr w:rsidR="007621D1" w:rsidRPr="007621D1" w:rsidTr="007621D1">
        <w:trPr>
          <w:trHeight w:val="465"/>
        </w:trPr>
        <w:tc>
          <w:tcPr>
            <w:tcW w:w="636" w:type="dxa"/>
            <w:tcBorders>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xml:space="preserve">  Развитие организационно-методической и консультативной  помощи  учреждений образования</w:t>
            </w:r>
          </w:p>
        </w:tc>
        <w:tc>
          <w:tcPr>
            <w:tcW w:w="1878" w:type="dxa"/>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02 4 01 00000</w:t>
            </w:r>
          </w:p>
        </w:tc>
        <w:tc>
          <w:tcPr>
            <w:tcW w:w="636" w:type="dxa"/>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 </w:t>
            </w:r>
          </w:p>
        </w:tc>
        <w:tc>
          <w:tcPr>
            <w:tcW w:w="1640" w:type="dxa"/>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15826,2</w:t>
            </w:r>
          </w:p>
        </w:tc>
        <w:tc>
          <w:tcPr>
            <w:tcW w:w="1640" w:type="dxa"/>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13861,9</w:t>
            </w:r>
          </w:p>
        </w:tc>
      </w:tr>
      <w:tr w:rsidR="007621D1" w:rsidRPr="007621D1" w:rsidTr="007621D1">
        <w:trPr>
          <w:trHeight w:val="240"/>
        </w:trPr>
        <w:tc>
          <w:tcPr>
            <w:tcW w:w="636" w:type="dxa"/>
            <w:tcBorders>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xml:space="preserve">Расходы на обеспечение деятельности  (оказание услуг) муниципальных учреждений </w:t>
            </w:r>
          </w:p>
        </w:tc>
        <w:tc>
          <w:tcPr>
            <w:tcW w:w="1878" w:type="dxa"/>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02 4 01 00590</w:t>
            </w:r>
          </w:p>
        </w:tc>
        <w:tc>
          <w:tcPr>
            <w:tcW w:w="636" w:type="dxa"/>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15826,2</w:t>
            </w:r>
          </w:p>
        </w:tc>
        <w:tc>
          <w:tcPr>
            <w:tcW w:w="1640" w:type="dxa"/>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13861,9</w:t>
            </w:r>
          </w:p>
        </w:tc>
      </w:tr>
      <w:tr w:rsidR="007621D1" w:rsidRPr="007621D1" w:rsidTr="007621D1">
        <w:trPr>
          <w:trHeight w:val="46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02 4 01 00590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13767,1</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13767,1</w:t>
            </w:r>
          </w:p>
        </w:tc>
      </w:tr>
      <w:tr w:rsidR="007621D1" w:rsidRPr="007621D1" w:rsidTr="007621D1">
        <w:trPr>
          <w:trHeight w:val="46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02 4 01 00590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2055,4</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91,1</w:t>
            </w:r>
          </w:p>
        </w:tc>
      </w:tr>
      <w:tr w:rsidR="007621D1" w:rsidRPr="007621D1" w:rsidTr="007621D1">
        <w:trPr>
          <w:trHeight w:val="29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Иные бюджетные ассигнования</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02 4 01 00590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800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3,7</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3,7</w:t>
            </w:r>
          </w:p>
        </w:tc>
      </w:tr>
      <w:tr w:rsidR="007621D1" w:rsidRPr="007621D1" w:rsidTr="007621D1">
        <w:trPr>
          <w:trHeight w:val="553"/>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Расходы на обеспечение деятельности   управления образования администрации муниципального образования Динской район</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02 4 02 00000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11893,1</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11893,1</w:t>
            </w:r>
          </w:p>
        </w:tc>
      </w:tr>
      <w:tr w:rsidR="007621D1" w:rsidRPr="007621D1" w:rsidTr="007621D1">
        <w:trPr>
          <w:trHeight w:val="585"/>
        </w:trPr>
        <w:tc>
          <w:tcPr>
            <w:tcW w:w="636" w:type="dxa"/>
            <w:tcBorders>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Расходы на обеспечение функций органов местного самоуправления</w:t>
            </w:r>
          </w:p>
        </w:tc>
        <w:tc>
          <w:tcPr>
            <w:tcW w:w="1878" w:type="dxa"/>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02 4 02 00190</w:t>
            </w:r>
          </w:p>
        </w:tc>
        <w:tc>
          <w:tcPr>
            <w:tcW w:w="636" w:type="dxa"/>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11758,7</w:t>
            </w:r>
          </w:p>
        </w:tc>
        <w:tc>
          <w:tcPr>
            <w:tcW w:w="1640" w:type="dxa"/>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11758,7</w:t>
            </w:r>
          </w:p>
        </w:tc>
      </w:tr>
      <w:tr w:rsidR="007621D1" w:rsidRPr="007621D1" w:rsidTr="007621D1">
        <w:trPr>
          <w:trHeight w:val="46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02 4 02 00190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11215,2</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11215,2</w:t>
            </w:r>
          </w:p>
        </w:tc>
      </w:tr>
      <w:tr w:rsidR="007621D1" w:rsidRPr="007621D1" w:rsidTr="007621D1">
        <w:trPr>
          <w:trHeight w:val="46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02 4 02 00190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543,5</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543,5</w:t>
            </w:r>
          </w:p>
        </w:tc>
      </w:tr>
      <w:tr w:rsidR="007621D1" w:rsidRPr="007621D1" w:rsidTr="007621D1">
        <w:trPr>
          <w:trHeight w:val="253"/>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xml:space="preserve">Мероприятия по проведению независимой </w:t>
            </w:r>
            <w:proofErr w:type="gramStart"/>
            <w:r w:rsidRPr="007621D1">
              <w:rPr>
                <w:rFonts w:ascii="Times New Roman" w:eastAsia="Times New Roman" w:hAnsi="Times New Roman" w:cs="Times New Roman"/>
                <w:sz w:val="28"/>
                <w:szCs w:val="28"/>
                <w:lang w:eastAsia="ru-RU"/>
              </w:rPr>
              <w:t>оценки качества условий оказания услуг</w:t>
            </w:r>
            <w:proofErr w:type="gramEnd"/>
            <w:r w:rsidRPr="007621D1">
              <w:rPr>
                <w:rFonts w:ascii="Times New Roman" w:eastAsia="Times New Roman" w:hAnsi="Times New Roman" w:cs="Times New Roman"/>
                <w:sz w:val="28"/>
                <w:szCs w:val="28"/>
                <w:lang w:eastAsia="ru-RU"/>
              </w:rPr>
              <w:t xml:space="preserve"> в социальной сфере </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02 4 02 10100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134,4</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134,4</w:t>
            </w:r>
          </w:p>
        </w:tc>
      </w:tr>
      <w:tr w:rsidR="007621D1" w:rsidRPr="007621D1" w:rsidTr="007621D1">
        <w:trPr>
          <w:trHeight w:val="253"/>
        </w:trPr>
        <w:tc>
          <w:tcPr>
            <w:tcW w:w="636" w:type="dxa"/>
            <w:tcBorders>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1878" w:type="dxa"/>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02 4 02 10100</w:t>
            </w:r>
          </w:p>
        </w:tc>
        <w:tc>
          <w:tcPr>
            <w:tcW w:w="636" w:type="dxa"/>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200</w:t>
            </w:r>
          </w:p>
        </w:tc>
        <w:tc>
          <w:tcPr>
            <w:tcW w:w="1640" w:type="dxa"/>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134,4</w:t>
            </w:r>
          </w:p>
        </w:tc>
        <w:tc>
          <w:tcPr>
            <w:tcW w:w="1640" w:type="dxa"/>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134,4</w:t>
            </w:r>
          </w:p>
        </w:tc>
      </w:tr>
      <w:tr w:rsidR="007621D1" w:rsidRPr="007621D1" w:rsidTr="007621D1">
        <w:trPr>
          <w:trHeight w:val="46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Обеспечение деятельности централизованной бухгалтерии</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02 4 03 00000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70338,6</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64393,9</w:t>
            </w:r>
          </w:p>
        </w:tc>
      </w:tr>
      <w:tr w:rsidR="007621D1" w:rsidRPr="007621D1" w:rsidTr="007621D1">
        <w:trPr>
          <w:trHeight w:val="465"/>
        </w:trPr>
        <w:tc>
          <w:tcPr>
            <w:tcW w:w="636" w:type="dxa"/>
            <w:tcBorders>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xml:space="preserve">Расходы на обеспечение деятельности  (оказание услуг) муниципальных учреждений </w:t>
            </w:r>
          </w:p>
        </w:tc>
        <w:tc>
          <w:tcPr>
            <w:tcW w:w="1878" w:type="dxa"/>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02 4 03 00590</w:t>
            </w:r>
          </w:p>
        </w:tc>
        <w:tc>
          <w:tcPr>
            <w:tcW w:w="636" w:type="dxa"/>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44313,8</w:t>
            </w:r>
          </w:p>
        </w:tc>
        <w:tc>
          <w:tcPr>
            <w:tcW w:w="1640" w:type="dxa"/>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38316,3</w:t>
            </w:r>
          </w:p>
        </w:tc>
      </w:tr>
      <w:tr w:rsidR="007621D1" w:rsidRPr="007621D1" w:rsidTr="007621D1">
        <w:trPr>
          <w:trHeight w:val="46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02 4 03 00590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38279,6</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38279,6</w:t>
            </w:r>
          </w:p>
        </w:tc>
      </w:tr>
      <w:tr w:rsidR="007621D1" w:rsidRPr="007621D1" w:rsidTr="007621D1">
        <w:trPr>
          <w:trHeight w:val="30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02 4 03 00590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6030,7</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33,2</w:t>
            </w:r>
          </w:p>
        </w:tc>
      </w:tr>
      <w:tr w:rsidR="007621D1" w:rsidRPr="007621D1" w:rsidTr="007621D1">
        <w:trPr>
          <w:trHeight w:val="30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Иные бюджетные ассигнования</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02 4 03 00590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800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3,5</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3,5</w:t>
            </w:r>
          </w:p>
        </w:tc>
      </w:tr>
      <w:tr w:rsidR="007621D1" w:rsidRPr="007621D1" w:rsidTr="007621D1">
        <w:trPr>
          <w:trHeight w:val="42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Осуществление отдельных государственных полномочий по обеспечению выплаты компенсации части родительской платы за присмотр и уход за детьми, посещающими образовательные организации, реализующие  общеобразовательную программу дошкольного образования</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02 4 03 60710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217,7</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217,7</w:t>
            </w:r>
          </w:p>
        </w:tc>
      </w:tr>
      <w:tr w:rsidR="007621D1" w:rsidRPr="007621D1" w:rsidTr="007621D1">
        <w:trPr>
          <w:trHeight w:val="42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02 4 03 60710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217,7</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217,7</w:t>
            </w:r>
          </w:p>
        </w:tc>
      </w:tr>
      <w:tr w:rsidR="007621D1" w:rsidRPr="007621D1" w:rsidTr="007621D1">
        <w:trPr>
          <w:trHeight w:val="42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w:t>
            </w:r>
            <w:r w:rsidRPr="007621D1">
              <w:rPr>
                <w:rFonts w:ascii="Times New Roman" w:eastAsia="Times New Roman" w:hAnsi="Times New Roman" w:cs="Times New Roman"/>
                <w:sz w:val="28"/>
                <w:szCs w:val="28"/>
                <w:lang w:eastAsia="ru-RU"/>
              </w:rPr>
              <w:br/>
              <w:t>отопления и освещения педагогическим работникам муниципальных образовательных организаций, расположенных на территории Краснодарского края, проживающим и работающим в сельской местности, рабочих поселках (поселках городского типа) Краснодарского края</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02 4 03 60820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396,9</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412,8</w:t>
            </w:r>
          </w:p>
        </w:tc>
      </w:tr>
      <w:tr w:rsidR="007621D1" w:rsidRPr="007621D1" w:rsidTr="007621D1">
        <w:trPr>
          <w:trHeight w:val="42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02 4 03 60820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396,9</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412,8</w:t>
            </w:r>
          </w:p>
        </w:tc>
      </w:tr>
      <w:tr w:rsidR="007621D1" w:rsidRPr="007621D1" w:rsidTr="007621D1">
        <w:trPr>
          <w:trHeight w:val="54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xml:space="preserve"> 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w:t>
            </w:r>
            <w:proofErr w:type="gramStart"/>
            <w:r w:rsidRPr="007621D1">
              <w:rPr>
                <w:rFonts w:ascii="Times New Roman" w:eastAsia="Times New Roman" w:hAnsi="Times New Roman" w:cs="Times New Roman"/>
                <w:sz w:val="28"/>
                <w:szCs w:val="28"/>
                <w:lang w:eastAsia="ru-RU"/>
              </w:rPr>
              <w:t>в</w:t>
            </w:r>
            <w:proofErr w:type="gramEnd"/>
            <w:r w:rsidRPr="007621D1">
              <w:rPr>
                <w:rFonts w:ascii="Times New Roman" w:eastAsia="Times New Roman" w:hAnsi="Times New Roman" w:cs="Times New Roman"/>
                <w:sz w:val="28"/>
                <w:szCs w:val="28"/>
                <w:lang w:eastAsia="ru-RU"/>
              </w:rPr>
              <w:t xml:space="preserve"> муниципальных дошкольных и общеобразовательных организация</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02 4 03 60860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24990,9</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25024,8</w:t>
            </w:r>
          </w:p>
        </w:tc>
      </w:tr>
      <w:tr w:rsidR="007621D1" w:rsidRPr="007621D1" w:rsidTr="007621D1">
        <w:trPr>
          <w:trHeight w:val="42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02 4 03 60860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24990,9</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25024,8</w:t>
            </w:r>
          </w:p>
        </w:tc>
      </w:tr>
      <w:tr w:rsidR="007621D1" w:rsidRPr="007621D1" w:rsidTr="007621D1">
        <w:trPr>
          <w:trHeight w:val="42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02 4 03 62370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25,5</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26,3</w:t>
            </w:r>
          </w:p>
        </w:tc>
      </w:tr>
      <w:tr w:rsidR="007621D1" w:rsidRPr="007621D1" w:rsidTr="007621D1">
        <w:trPr>
          <w:trHeight w:val="42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02 4 03 62370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25,5</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26,3</w:t>
            </w:r>
          </w:p>
        </w:tc>
      </w:tr>
      <w:tr w:rsidR="007621D1" w:rsidRPr="007621D1" w:rsidTr="007621D1">
        <w:trPr>
          <w:trHeight w:val="553"/>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xml:space="preserve"> Осуществление государственных полномочий по финансовому обеспечению получения образования в частных дошкольных и общеобразовательных организациях</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02 4 03 62460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279,8</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279,8</w:t>
            </w:r>
          </w:p>
        </w:tc>
      </w:tr>
      <w:tr w:rsidR="007621D1" w:rsidRPr="007621D1" w:rsidTr="007621D1">
        <w:trPr>
          <w:trHeight w:val="42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02 4 03 62460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279,8</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279,8</w:t>
            </w:r>
          </w:p>
        </w:tc>
      </w:tr>
      <w:tr w:rsidR="007621D1" w:rsidRPr="007621D1" w:rsidTr="007621D1">
        <w:trPr>
          <w:trHeight w:val="42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xml:space="preserve"> </w:t>
            </w:r>
            <w:proofErr w:type="gramStart"/>
            <w:r w:rsidRPr="007621D1">
              <w:rPr>
                <w:rFonts w:ascii="Times New Roman" w:eastAsia="Times New Roman" w:hAnsi="Times New Roman" w:cs="Times New Roman"/>
                <w:sz w:val="28"/>
                <w:szCs w:val="28"/>
                <w:lang w:eastAsia="ru-RU"/>
              </w:rPr>
              <w:t>Осуществление отдельных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итоговой аттестации,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roofErr w:type="gramEnd"/>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02 4 03 62500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77,0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77,8</w:t>
            </w:r>
          </w:p>
        </w:tc>
      </w:tr>
      <w:tr w:rsidR="007621D1" w:rsidRPr="007621D1" w:rsidTr="007621D1">
        <w:trPr>
          <w:trHeight w:val="42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02 4 03 62500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77,0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77,8</w:t>
            </w:r>
          </w:p>
        </w:tc>
      </w:tr>
      <w:tr w:rsidR="007621D1" w:rsidRPr="007621D1" w:rsidTr="007621D1">
        <w:trPr>
          <w:trHeight w:val="42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Осуществление отдельных государственных полномочий по обеспечению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02 4 03 63540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37,0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38,4</w:t>
            </w:r>
          </w:p>
        </w:tc>
      </w:tr>
      <w:tr w:rsidR="007621D1" w:rsidRPr="007621D1" w:rsidTr="007621D1">
        <w:trPr>
          <w:trHeight w:val="42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02 4 03 63540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37,0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38,4</w:t>
            </w:r>
          </w:p>
        </w:tc>
      </w:tr>
      <w:tr w:rsidR="007621D1" w:rsidRPr="007621D1" w:rsidTr="007621D1">
        <w:trPr>
          <w:trHeight w:val="46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2.</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Муниципальная программа муниципального образования Динской район "Дети Кубани"</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03 0 00 00000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149037,9</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154623,8</w:t>
            </w:r>
          </w:p>
        </w:tc>
      </w:tr>
      <w:tr w:rsidR="007621D1" w:rsidRPr="007621D1" w:rsidTr="007621D1">
        <w:trPr>
          <w:trHeight w:val="42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Охрана семьи и детства</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03 1 00 00000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80154,0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82012,6</w:t>
            </w:r>
          </w:p>
        </w:tc>
      </w:tr>
      <w:tr w:rsidR="007621D1" w:rsidRPr="007621D1" w:rsidTr="007621D1">
        <w:trPr>
          <w:trHeight w:val="100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Осуществление отдельных государственных полномочий по выплате ежемесячных денежных средств на содержание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03 1 00 69100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46081,6</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47925,7</w:t>
            </w:r>
          </w:p>
        </w:tc>
      </w:tr>
      <w:tr w:rsidR="007621D1" w:rsidRPr="007621D1" w:rsidTr="007621D1">
        <w:trPr>
          <w:trHeight w:val="553"/>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03 1 00 69100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691,2</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718,9</w:t>
            </w:r>
          </w:p>
        </w:tc>
      </w:tr>
      <w:tr w:rsidR="007621D1" w:rsidRPr="007621D1" w:rsidTr="007621D1">
        <w:trPr>
          <w:trHeight w:val="313"/>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Социальное обеспечение и иные выплаты населению</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03 1 00 69100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300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45390,4</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47206,8</w:t>
            </w:r>
          </w:p>
        </w:tc>
      </w:tr>
      <w:tr w:rsidR="007621D1" w:rsidRPr="007621D1" w:rsidTr="007621D1">
        <w:trPr>
          <w:trHeight w:val="45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Осуществление отдельных государственных полномочий по выплате ежемесячных денежных средств на содержание детей, нуждающихся в особой заботе государства, переданных на патронатное воспитание</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03 1 00 69110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361,1</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375,6</w:t>
            </w:r>
          </w:p>
        </w:tc>
      </w:tr>
      <w:tr w:rsidR="007621D1" w:rsidRPr="007621D1" w:rsidTr="007621D1">
        <w:trPr>
          <w:trHeight w:val="45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03 1 00 69110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5,4</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5,7</w:t>
            </w:r>
          </w:p>
        </w:tc>
      </w:tr>
      <w:tr w:rsidR="007621D1" w:rsidRPr="007621D1" w:rsidTr="007621D1">
        <w:trPr>
          <w:trHeight w:val="30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Социальное обеспечение и иные выплаты населению</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03 1 00 69110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300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355,7</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369,9</w:t>
            </w:r>
          </w:p>
        </w:tc>
      </w:tr>
      <w:tr w:rsidR="007621D1" w:rsidRPr="007621D1" w:rsidTr="007621D1">
        <w:trPr>
          <w:trHeight w:val="84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Осуществление отдельных государственных полномочий по выплате ежемесячного вознаграждения, причитающегося приемным родителям за оказание услуг по воспитанию приемных детей</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03 1 00 69130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33336,3</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33336,3</w:t>
            </w:r>
          </w:p>
        </w:tc>
      </w:tr>
      <w:tr w:rsidR="007621D1" w:rsidRPr="007621D1" w:rsidTr="007621D1">
        <w:trPr>
          <w:trHeight w:val="30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03 1 00 69130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500,0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500,0</w:t>
            </w:r>
          </w:p>
        </w:tc>
      </w:tr>
      <w:tr w:rsidR="007621D1" w:rsidRPr="007621D1" w:rsidTr="007621D1">
        <w:trPr>
          <w:trHeight w:val="30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Социальное обеспечение и иные выплаты населению</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03 1 00 69130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300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32836,3</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32836,3</w:t>
            </w:r>
          </w:p>
        </w:tc>
      </w:tr>
      <w:tr w:rsidR="007621D1" w:rsidRPr="007621D1" w:rsidTr="007621D1">
        <w:trPr>
          <w:trHeight w:val="108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xml:space="preserve">Осуществление отдельных государственных полномочий по выплате ежемесячного вознаграждения, причитающегося патронатным воспитателям за оказание услуг по осуще6ствлению патронатного воспитания и </w:t>
            </w:r>
            <w:proofErr w:type="spellStart"/>
            <w:r w:rsidRPr="007621D1">
              <w:rPr>
                <w:rFonts w:ascii="Times New Roman" w:eastAsia="Times New Roman" w:hAnsi="Times New Roman" w:cs="Times New Roman"/>
                <w:sz w:val="28"/>
                <w:szCs w:val="28"/>
                <w:lang w:eastAsia="ru-RU"/>
              </w:rPr>
              <w:t>постинтернатного</w:t>
            </w:r>
            <w:proofErr w:type="spellEnd"/>
            <w:r w:rsidRPr="007621D1">
              <w:rPr>
                <w:rFonts w:ascii="Times New Roman" w:eastAsia="Times New Roman" w:hAnsi="Times New Roman" w:cs="Times New Roman"/>
                <w:sz w:val="28"/>
                <w:szCs w:val="28"/>
                <w:lang w:eastAsia="ru-RU"/>
              </w:rPr>
              <w:t xml:space="preserve"> сопровождения</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03 1 00 69140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375,0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375,0</w:t>
            </w:r>
          </w:p>
        </w:tc>
      </w:tr>
      <w:tr w:rsidR="007621D1" w:rsidRPr="007621D1" w:rsidTr="007621D1">
        <w:trPr>
          <w:trHeight w:val="45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03 1 00 69140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5,6</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5,6</w:t>
            </w:r>
          </w:p>
        </w:tc>
      </w:tr>
      <w:tr w:rsidR="007621D1" w:rsidRPr="007621D1" w:rsidTr="007621D1">
        <w:trPr>
          <w:trHeight w:val="28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Социальное обеспечение и иные выплаты населению</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03 1 00 69140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300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369,4</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369,4</w:t>
            </w:r>
          </w:p>
        </w:tc>
      </w:tr>
      <w:tr w:rsidR="007621D1" w:rsidRPr="007621D1" w:rsidTr="007621D1">
        <w:trPr>
          <w:trHeight w:val="28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Отдельные мероприятия муниципальной программы</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03 2 00 00000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68883,9</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72611,2</w:t>
            </w:r>
          </w:p>
        </w:tc>
      </w:tr>
      <w:tr w:rsidR="007621D1" w:rsidRPr="007621D1" w:rsidTr="007621D1">
        <w:trPr>
          <w:trHeight w:val="28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Профилактика безнадзорности и правонарушений несовершеннолетних</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03 2 01 00000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50,6</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50,6</w:t>
            </w:r>
          </w:p>
        </w:tc>
      </w:tr>
      <w:tr w:rsidR="007621D1" w:rsidRPr="007621D1" w:rsidTr="007621D1">
        <w:trPr>
          <w:trHeight w:val="495"/>
        </w:trPr>
        <w:tc>
          <w:tcPr>
            <w:tcW w:w="636" w:type="dxa"/>
            <w:tcBorders>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Мероприятия по профилактике безнадзорности и правонарушений несовершеннолетних</w:t>
            </w:r>
          </w:p>
        </w:tc>
        <w:tc>
          <w:tcPr>
            <w:tcW w:w="1878" w:type="dxa"/>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03 2 01 10290</w:t>
            </w:r>
          </w:p>
        </w:tc>
        <w:tc>
          <w:tcPr>
            <w:tcW w:w="636" w:type="dxa"/>
            <w:shd w:val="clear" w:color="000000" w:fill="FFFFFF"/>
            <w:noWrap/>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50,6</w:t>
            </w:r>
          </w:p>
        </w:tc>
        <w:tc>
          <w:tcPr>
            <w:tcW w:w="1640" w:type="dxa"/>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50,6</w:t>
            </w:r>
          </w:p>
        </w:tc>
      </w:tr>
      <w:tr w:rsidR="007621D1" w:rsidRPr="007621D1" w:rsidTr="007621D1">
        <w:trPr>
          <w:trHeight w:val="285"/>
        </w:trPr>
        <w:tc>
          <w:tcPr>
            <w:tcW w:w="636" w:type="dxa"/>
            <w:tcBorders>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1878" w:type="dxa"/>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03 2 01 10290</w:t>
            </w:r>
          </w:p>
        </w:tc>
        <w:tc>
          <w:tcPr>
            <w:tcW w:w="636" w:type="dxa"/>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600</w:t>
            </w:r>
          </w:p>
        </w:tc>
        <w:tc>
          <w:tcPr>
            <w:tcW w:w="1640" w:type="dxa"/>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50,6</w:t>
            </w:r>
          </w:p>
        </w:tc>
        <w:tc>
          <w:tcPr>
            <w:tcW w:w="1640" w:type="dxa"/>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50,6</w:t>
            </w:r>
          </w:p>
        </w:tc>
      </w:tr>
      <w:tr w:rsidR="007621D1" w:rsidRPr="007621D1" w:rsidTr="007621D1">
        <w:trPr>
          <w:trHeight w:val="28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Организация отдыха и оздоровления  детей</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03 2 02 00000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13743,8</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14058,2</w:t>
            </w:r>
          </w:p>
        </w:tc>
      </w:tr>
      <w:tr w:rsidR="007621D1" w:rsidRPr="007621D1" w:rsidTr="007621D1">
        <w:trPr>
          <w:trHeight w:val="51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xml:space="preserve">Мероприятия по организации отдыха, оздоровления детей </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03 2 02 10400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5903,2</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5903,2</w:t>
            </w:r>
          </w:p>
        </w:tc>
      </w:tr>
      <w:tr w:rsidR="007621D1" w:rsidRPr="007621D1" w:rsidTr="007621D1">
        <w:trPr>
          <w:trHeight w:val="51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03 2 02 10400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1134,0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1134,0</w:t>
            </w:r>
          </w:p>
        </w:tc>
      </w:tr>
      <w:tr w:rsidR="007621D1" w:rsidRPr="007621D1" w:rsidTr="007621D1">
        <w:trPr>
          <w:trHeight w:val="50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03 2 02 10400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4769,2</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4769,2</w:t>
            </w:r>
          </w:p>
        </w:tc>
      </w:tr>
      <w:tr w:rsidR="007621D1" w:rsidRPr="007621D1" w:rsidTr="007621D1">
        <w:trPr>
          <w:trHeight w:val="50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Осуществление государственных полномочий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03 2 02 63110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7840,6</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8155,0</w:t>
            </w:r>
          </w:p>
        </w:tc>
      </w:tr>
      <w:tr w:rsidR="007621D1" w:rsidRPr="007621D1" w:rsidTr="007621D1">
        <w:trPr>
          <w:trHeight w:val="50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03 2 02 63110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115,8</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120,5</w:t>
            </w:r>
          </w:p>
        </w:tc>
      </w:tr>
      <w:tr w:rsidR="007621D1" w:rsidRPr="007621D1" w:rsidTr="007621D1">
        <w:trPr>
          <w:trHeight w:val="50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03 2 02 63110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7724,8</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8034,5</w:t>
            </w:r>
          </w:p>
        </w:tc>
      </w:tr>
      <w:tr w:rsidR="007621D1" w:rsidRPr="007621D1" w:rsidTr="007621D1">
        <w:trPr>
          <w:trHeight w:val="253"/>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xml:space="preserve">Мероприятия "Одаренные дети" </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03 2 03 00000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187,1</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187,1</w:t>
            </w:r>
          </w:p>
        </w:tc>
      </w:tr>
      <w:tr w:rsidR="007621D1" w:rsidRPr="007621D1" w:rsidTr="007621D1">
        <w:trPr>
          <w:trHeight w:val="32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Реализация мероприятий подпрограммы</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03 2 03 09990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187,1</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187,1</w:t>
            </w:r>
          </w:p>
        </w:tc>
      </w:tr>
      <w:tr w:rsidR="007621D1" w:rsidRPr="007621D1" w:rsidTr="007621D1">
        <w:trPr>
          <w:trHeight w:val="46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03 2 03 09990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141,9</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141,9</w:t>
            </w:r>
          </w:p>
        </w:tc>
      </w:tr>
      <w:tr w:rsidR="007621D1" w:rsidRPr="007621D1" w:rsidTr="007621D1">
        <w:trPr>
          <w:trHeight w:val="51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03 2 03 09990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45,2</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45,2</w:t>
            </w:r>
          </w:p>
        </w:tc>
      </w:tr>
      <w:tr w:rsidR="007621D1" w:rsidRPr="007621D1" w:rsidTr="007621D1">
        <w:trPr>
          <w:trHeight w:val="30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xml:space="preserve">Мероприятия "Семья и детство" </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03 2 04 00000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54902,4</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58315,3</w:t>
            </w:r>
          </w:p>
        </w:tc>
      </w:tr>
      <w:tr w:rsidR="007621D1" w:rsidRPr="007621D1" w:rsidTr="007621D1">
        <w:trPr>
          <w:trHeight w:val="33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Реализация мероприятий подпрограммы</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03 2 04 09990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155,5</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155,5</w:t>
            </w:r>
          </w:p>
        </w:tc>
      </w:tr>
      <w:tr w:rsidR="007621D1" w:rsidRPr="007621D1" w:rsidTr="007621D1">
        <w:trPr>
          <w:trHeight w:val="38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03 2 04 09990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155,5</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155,5</w:t>
            </w:r>
          </w:p>
        </w:tc>
      </w:tr>
      <w:tr w:rsidR="007621D1" w:rsidRPr="007621D1" w:rsidTr="007621D1">
        <w:trPr>
          <w:trHeight w:val="51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и обратно</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03 2 04 69120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74,6</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74,6</w:t>
            </w:r>
          </w:p>
        </w:tc>
      </w:tr>
      <w:tr w:rsidR="007621D1" w:rsidRPr="007621D1" w:rsidTr="007621D1">
        <w:trPr>
          <w:trHeight w:val="51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03 2 04 69120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74,6</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74,6</w:t>
            </w:r>
          </w:p>
        </w:tc>
      </w:tr>
      <w:tr w:rsidR="007621D1" w:rsidRPr="007621D1" w:rsidTr="007621D1">
        <w:trPr>
          <w:trHeight w:val="51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proofErr w:type="gramStart"/>
            <w:r w:rsidRPr="007621D1">
              <w:rPr>
                <w:rFonts w:ascii="Times New Roman" w:eastAsia="Times New Roman" w:hAnsi="Times New Roman" w:cs="Times New Roman"/>
                <w:sz w:val="28"/>
                <w:szCs w:val="28"/>
                <w:lang w:eastAsia="ru-RU"/>
              </w:rPr>
              <w:t>Осуществление отдельных государственных полномочий Краснодарского края на выплату единовременного пособия на ремонт жилых помещений, принадлежащих детям-сиротам и детям, оставшимся без попечения родителей, и лицам из их числа на праве собственности, по окончании пребывания в образовательных и иных организациях, в том числе в организациях социального обслуживания граждан, приемных семьях, семьях опекунов (попечителей), а также по окончании службы в Вооруженных Силах Российской</w:t>
            </w:r>
            <w:proofErr w:type="gramEnd"/>
            <w:r w:rsidRPr="007621D1">
              <w:rPr>
                <w:rFonts w:ascii="Times New Roman" w:eastAsia="Times New Roman" w:hAnsi="Times New Roman" w:cs="Times New Roman"/>
                <w:sz w:val="28"/>
                <w:szCs w:val="28"/>
                <w:lang w:eastAsia="ru-RU"/>
              </w:rPr>
              <w:t xml:space="preserve"> Федерации или по возвращении из учреждений, исполняющих наказание в виде лишения свободы, при их возвращении в указанные жилые помещения</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03 2 04 69150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66,0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66,0</w:t>
            </w:r>
          </w:p>
        </w:tc>
      </w:tr>
      <w:tr w:rsidR="007621D1" w:rsidRPr="007621D1" w:rsidTr="007621D1">
        <w:trPr>
          <w:trHeight w:val="51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Социальное обеспечение и иные выплаты населению</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03 2 04 69150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300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66,0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66,0</w:t>
            </w:r>
          </w:p>
        </w:tc>
      </w:tr>
      <w:tr w:rsidR="007621D1" w:rsidRPr="007621D1" w:rsidTr="007621D1">
        <w:trPr>
          <w:trHeight w:val="51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Осуществление отдельных государственных полномочий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03 2 04 С0820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37558,3</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37561,6</w:t>
            </w:r>
          </w:p>
        </w:tc>
      </w:tr>
      <w:tr w:rsidR="007621D1" w:rsidRPr="007621D1" w:rsidTr="007621D1">
        <w:trPr>
          <w:trHeight w:val="510"/>
        </w:trPr>
        <w:tc>
          <w:tcPr>
            <w:tcW w:w="636" w:type="dxa"/>
            <w:tcBorders>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Капитальные вложения в объекты государственной (муниципальной) собственности</w:t>
            </w:r>
          </w:p>
        </w:tc>
        <w:tc>
          <w:tcPr>
            <w:tcW w:w="1878" w:type="dxa"/>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03 2 04 С0820</w:t>
            </w:r>
          </w:p>
        </w:tc>
        <w:tc>
          <w:tcPr>
            <w:tcW w:w="636" w:type="dxa"/>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400</w:t>
            </w:r>
          </w:p>
        </w:tc>
        <w:tc>
          <w:tcPr>
            <w:tcW w:w="1640" w:type="dxa"/>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37558,3</w:t>
            </w:r>
          </w:p>
        </w:tc>
        <w:tc>
          <w:tcPr>
            <w:tcW w:w="1640" w:type="dxa"/>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37561,6</w:t>
            </w:r>
          </w:p>
        </w:tc>
      </w:tr>
      <w:tr w:rsidR="007621D1" w:rsidRPr="007621D1" w:rsidTr="007621D1">
        <w:trPr>
          <w:trHeight w:val="51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Осуществление отдельных государственных полномочий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03 2 04 R0820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17048,0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20457,6</w:t>
            </w:r>
          </w:p>
        </w:tc>
      </w:tr>
      <w:tr w:rsidR="007621D1" w:rsidRPr="007621D1" w:rsidTr="007621D1">
        <w:trPr>
          <w:trHeight w:val="510"/>
        </w:trPr>
        <w:tc>
          <w:tcPr>
            <w:tcW w:w="636" w:type="dxa"/>
            <w:tcBorders>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Капитальные вложения в объекты государственной (муниципальной) собственности</w:t>
            </w:r>
          </w:p>
        </w:tc>
        <w:tc>
          <w:tcPr>
            <w:tcW w:w="1878" w:type="dxa"/>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03 2 04 R0820</w:t>
            </w:r>
          </w:p>
        </w:tc>
        <w:tc>
          <w:tcPr>
            <w:tcW w:w="636" w:type="dxa"/>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400</w:t>
            </w:r>
          </w:p>
        </w:tc>
        <w:tc>
          <w:tcPr>
            <w:tcW w:w="1640" w:type="dxa"/>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17048,0</w:t>
            </w:r>
          </w:p>
        </w:tc>
        <w:tc>
          <w:tcPr>
            <w:tcW w:w="1640" w:type="dxa"/>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20457,6</w:t>
            </w:r>
          </w:p>
        </w:tc>
      </w:tr>
      <w:tr w:rsidR="007621D1" w:rsidRPr="007621D1" w:rsidTr="007621D1">
        <w:trPr>
          <w:trHeight w:val="510"/>
        </w:trPr>
        <w:tc>
          <w:tcPr>
            <w:tcW w:w="636" w:type="dxa"/>
            <w:tcBorders>
              <w:top w:val="nil"/>
              <w:left w:val="nil"/>
            </w:tcBorders>
            <w:shd w:val="clear" w:color="000000" w:fill="FFFFFF"/>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3.</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Муниципальная программа муниципального образования Динской район "Обеспечение безопасности населения"</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04 0 00 00000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38995,1</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40511,1</w:t>
            </w:r>
          </w:p>
        </w:tc>
      </w:tr>
      <w:tr w:rsidR="007621D1" w:rsidRPr="007621D1" w:rsidTr="007621D1">
        <w:trPr>
          <w:trHeight w:val="51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xml:space="preserve">Мероприятия по гражданской обороне, предупреждению и ликвидации последствий чрезвычайных ситуаций и стихийных бедствий </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04 1 00 00000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38841,6</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38841,6</w:t>
            </w:r>
          </w:p>
        </w:tc>
      </w:tr>
      <w:tr w:rsidR="007621D1" w:rsidRPr="007621D1" w:rsidTr="007621D1">
        <w:trPr>
          <w:trHeight w:val="645"/>
        </w:trPr>
        <w:tc>
          <w:tcPr>
            <w:tcW w:w="636" w:type="dxa"/>
            <w:tcBorders>
              <w:top w:val="nil"/>
              <w:left w:val="nil"/>
            </w:tcBorders>
            <w:shd w:val="clear" w:color="000000" w:fill="FFFFFF"/>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04 1 00 00590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38391,6</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38391,6</w:t>
            </w:r>
          </w:p>
        </w:tc>
      </w:tr>
      <w:tr w:rsidR="007621D1" w:rsidRPr="007621D1" w:rsidTr="007621D1">
        <w:trPr>
          <w:trHeight w:val="645"/>
        </w:trPr>
        <w:tc>
          <w:tcPr>
            <w:tcW w:w="636" w:type="dxa"/>
            <w:tcBorders>
              <w:top w:val="nil"/>
              <w:left w:val="nil"/>
            </w:tcBorders>
            <w:shd w:val="clear" w:color="000000" w:fill="FFFFFF"/>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04 1 00 00590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18774,8</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18774,8</w:t>
            </w:r>
          </w:p>
        </w:tc>
      </w:tr>
      <w:tr w:rsidR="007621D1" w:rsidRPr="007621D1" w:rsidTr="007621D1">
        <w:trPr>
          <w:trHeight w:val="645"/>
        </w:trPr>
        <w:tc>
          <w:tcPr>
            <w:tcW w:w="636" w:type="dxa"/>
            <w:tcBorders>
              <w:top w:val="nil"/>
              <w:left w:val="nil"/>
            </w:tcBorders>
            <w:shd w:val="clear" w:color="000000" w:fill="FFFFFF"/>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04 1 00 00590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1425,3</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1425,3</w:t>
            </w:r>
          </w:p>
        </w:tc>
      </w:tr>
      <w:tr w:rsidR="007621D1" w:rsidRPr="007621D1" w:rsidTr="007621D1">
        <w:trPr>
          <w:trHeight w:val="51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04 1 00 00590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18191,5</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18191,5</w:t>
            </w:r>
          </w:p>
        </w:tc>
      </w:tr>
      <w:tr w:rsidR="007621D1" w:rsidRPr="007621D1" w:rsidTr="007621D1">
        <w:trPr>
          <w:trHeight w:val="290"/>
        </w:trPr>
        <w:tc>
          <w:tcPr>
            <w:tcW w:w="636" w:type="dxa"/>
            <w:tcBorders>
              <w:top w:val="nil"/>
              <w:left w:val="nil"/>
            </w:tcBorders>
            <w:shd w:val="clear" w:color="000000" w:fill="FFFFFF"/>
            <w:noWrap/>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Мероприятия по гражданской обороне</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04 1 00 10550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200,0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200,0</w:t>
            </w:r>
          </w:p>
        </w:tc>
      </w:tr>
      <w:tr w:rsidR="007621D1" w:rsidRPr="007621D1" w:rsidTr="007621D1">
        <w:trPr>
          <w:trHeight w:val="51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04 1 00 10550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200,0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200,0</w:t>
            </w:r>
          </w:p>
        </w:tc>
      </w:tr>
      <w:tr w:rsidR="007621D1" w:rsidRPr="007621D1" w:rsidTr="007621D1">
        <w:trPr>
          <w:trHeight w:val="48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Мероприятия по предупреждению и ликвидации чрезвычайных ситуаций, стихийных бедствий, обеспечение пожарной безопасности и безопасности на водных объектах</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04 1 00 10570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250,0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250,0</w:t>
            </w:r>
          </w:p>
        </w:tc>
      </w:tr>
      <w:tr w:rsidR="007621D1" w:rsidRPr="007621D1" w:rsidTr="007621D1">
        <w:trPr>
          <w:trHeight w:val="48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04 1 00 10570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250,0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250,0</w:t>
            </w:r>
          </w:p>
        </w:tc>
      </w:tr>
      <w:tr w:rsidR="007621D1" w:rsidRPr="007621D1" w:rsidTr="007621D1">
        <w:trPr>
          <w:trHeight w:val="47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Укрепление правопорядка и профилактика правонарушений</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04 2 00 00000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113,5</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185,0</w:t>
            </w:r>
          </w:p>
        </w:tc>
      </w:tr>
      <w:tr w:rsidR="007621D1" w:rsidRPr="007621D1" w:rsidTr="007621D1">
        <w:trPr>
          <w:trHeight w:val="36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Реализация мероприятий подпрограммы</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04 2 00 09990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113,5</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185,0</w:t>
            </w:r>
          </w:p>
        </w:tc>
      </w:tr>
      <w:tr w:rsidR="007621D1" w:rsidRPr="007621D1" w:rsidTr="007621D1">
        <w:trPr>
          <w:trHeight w:val="48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04 2 00 09990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71,6</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140,0</w:t>
            </w:r>
          </w:p>
        </w:tc>
      </w:tr>
      <w:tr w:rsidR="007621D1" w:rsidRPr="007621D1" w:rsidTr="007621D1">
        <w:trPr>
          <w:trHeight w:val="48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04 2 00 09990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41,9</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45,0</w:t>
            </w:r>
          </w:p>
        </w:tc>
      </w:tr>
      <w:tr w:rsidR="007621D1" w:rsidRPr="007621D1" w:rsidTr="007621D1">
        <w:trPr>
          <w:trHeight w:val="25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Профилактика терроризма и экстремизма</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04 3 00 00000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25,0</w:t>
            </w:r>
          </w:p>
        </w:tc>
      </w:tr>
      <w:tr w:rsidR="007621D1" w:rsidRPr="007621D1" w:rsidTr="007621D1">
        <w:trPr>
          <w:trHeight w:val="343"/>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Мероприятия  по профилактике терроризма и экстремизма</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04 3 00 10110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25,0</w:t>
            </w:r>
          </w:p>
        </w:tc>
      </w:tr>
      <w:tr w:rsidR="007621D1" w:rsidRPr="007621D1" w:rsidTr="007621D1">
        <w:trPr>
          <w:trHeight w:val="45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04 3 00 10110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25,0</w:t>
            </w:r>
          </w:p>
        </w:tc>
      </w:tr>
      <w:tr w:rsidR="007621D1" w:rsidRPr="007621D1" w:rsidTr="007621D1">
        <w:trPr>
          <w:trHeight w:val="25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Повышение безопасности дорожного движения</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04 4 00 00000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1434,5</w:t>
            </w:r>
          </w:p>
        </w:tc>
      </w:tr>
      <w:tr w:rsidR="007621D1" w:rsidRPr="007621D1" w:rsidTr="007621D1">
        <w:trPr>
          <w:trHeight w:val="51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Федеральный проект "Безопасность дорожного движения"</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04 4 R3 0000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1434,5</w:t>
            </w:r>
          </w:p>
        </w:tc>
      </w:tr>
      <w:tr w:rsidR="007621D1" w:rsidRPr="007621D1" w:rsidTr="007621D1">
        <w:trPr>
          <w:trHeight w:val="51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Осуществление мероприятий по предупреждению детского дорожно-транспортного травматизма</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04 4R3 S2470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1434,5</w:t>
            </w:r>
          </w:p>
        </w:tc>
      </w:tr>
      <w:tr w:rsidR="007621D1" w:rsidRPr="007621D1" w:rsidTr="007621D1">
        <w:trPr>
          <w:trHeight w:val="493"/>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04 4R3 S2470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1434,5</w:t>
            </w:r>
          </w:p>
        </w:tc>
      </w:tr>
      <w:tr w:rsidR="007621D1" w:rsidRPr="007621D1" w:rsidTr="007621D1">
        <w:trPr>
          <w:trHeight w:val="38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Противодействие коррупции</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04 5 00 00000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25,0</w:t>
            </w:r>
          </w:p>
        </w:tc>
      </w:tr>
      <w:tr w:rsidR="007621D1" w:rsidRPr="007621D1" w:rsidTr="007621D1">
        <w:trPr>
          <w:trHeight w:val="25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Реализация мероприятий подпрограммы</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04 5 00 09990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25,0</w:t>
            </w:r>
          </w:p>
        </w:tc>
      </w:tr>
      <w:tr w:rsidR="007621D1" w:rsidRPr="007621D1" w:rsidTr="007621D1">
        <w:trPr>
          <w:trHeight w:val="51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04 5 00 09990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25,0</w:t>
            </w:r>
          </w:p>
        </w:tc>
      </w:tr>
      <w:tr w:rsidR="007621D1" w:rsidRPr="007621D1" w:rsidTr="007621D1">
        <w:trPr>
          <w:trHeight w:val="495"/>
        </w:trPr>
        <w:tc>
          <w:tcPr>
            <w:tcW w:w="636" w:type="dxa"/>
            <w:tcBorders>
              <w:top w:val="nil"/>
              <w:left w:val="nil"/>
            </w:tcBorders>
            <w:shd w:val="clear" w:color="000000" w:fill="FFFFFF"/>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4.</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Муниципальная программа муниципального образования Динской район "Развитие культуры "</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05 0 00 00000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143519,1</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133206,6</w:t>
            </w:r>
          </w:p>
        </w:tc>
      </w:tr>
      <w:tr w:rsidR="007621D1" w:rsidRPr="007621D1" w:rsidTr="007621D1">
        <w:trPr>
          <w:trHeight w:val="36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Культура Динского района</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05 1 00 00000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1500,0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1500,0</w:t>
            </w:r>
          </w:p>
        </w:tc>
      </w:tr>
      <w:tr w:rsidR="007621D1" w:rsidRPr="007621D1" w:rsidTr="007621D1">
        <w:trPr>
          <w:trHeight w:val="270"/>
        </w:trPr>
        <w:tc>
          <w:tcPr>
            <w:tcW w:w="636" w:type="dxa"/>
            <w:tcBorders>
              <w:top w:val="nil"/>
              <w:left w:val="nil"/>
            </w:tcBorders>
            <w:shd w:val="clear" w:color="000000" w:fill="FFFFFF"/>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Реализация мероприятий в области культуры</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05 1 00 10080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1500,0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1500,0</w:t>
            </w:r>
          </w:p>
        </w:tc>
      </w:tr>
      <w:tr w:rsidR="007621D1" w:rsidRPr="007621D1" w:rsidTr="007621D1">
        <w:trPr>
          <w:trHeight w:val="51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05 1 00 10080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1500,0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1500,0</w:t>
            </w:r>
          </w:p>
        </w:tc>
      </w:tr>
      <w:tr w:rsidR="007621D1" w:rsidRPr="007621D1" w:rsidTr="007621D1">
        <w:trPr>
          <w:trHeight w:val="240"/>
        </w:trPr>
        <w:tc>
          <w:tcPr>
            <w:tcW w:w="636" w:type="dxa"/>
            <w:tcBorders>
              <w:top w:val="nil"/>
              <w:left w:val="nil"/>
            </w:tcBorders>
            <w:shd w:val="clear" w:color="000000" w:fill="FFFFFF"/>
            <w:noWrap/>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Совершенствование деятельности муниципальных учреждений отрасли " Культуры" по предоставлению муниципальных услуг</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05 2 00 00000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142019,1</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131706,6</w:t>
            </w:r>
          </w:p>
        </w:tc>
      </w:tr>
      <w:tr w:rsidR="007621D1" w:rsidRPr="007621D1" w:rsidTr="007621D1">
        <w:trPr>
          <w:trHeight w:val="30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Совершенствование деятельности муниципальных учреждений отрасли " Культуры" по предоставлению дополнительного образования</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05 2 01 00000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82447,3</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82489,8</w:t>
            </w:r>
          </w:p>
        </w:tc>
      </w:tr>
      <w:tr w:rsidR="007621D1" w:rsidRPr="007621D1" w:rsidTr="007621D1">
        <w:trPr>
          <w:trHeight w:val="25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05 2 01 00590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79229,1</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79229,1</w:t>
            </w:r>
          </w:p>
        </w:tc>
      </w:tr>
      <w:tr w:rsidR="007621D1" w:rsidRPr="007621D1" w:rsidTr="007621D1">
        <w:trPr>
          <w:trHeight w:val="55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05 2 01 00590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79229,1</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79229,1</w:t>
            </w:r>
          </w:p>
        </w:tc>
      </w:tr>
      <w:tr w:rsidR="007621D1" w:rsidRPr="007621D1" w:rsidTr="007621D1">
        <w:trPr>
          <w:trHeight w:val="55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Мероприятия по обеспечению противопожарной безопасности  учреждений муниципального образования</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05 2 01 10270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28,9</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28,9</w:t>
            </w:r>
          </w:p>
        </w:tc>
      </w:tr>
      <w:tr w:rsidR="007621D1" w:rsidRPr="007621D1" w:rsidTr="007621D1">
        <w:trPr>
          <w:trHeight w:val="55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05 2 01 10270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28,9</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28,9</w:t>
            </w:r>
          </w:p>
        </w:tc>
      </w:tr>
      <w:tr w:rsidR="007621D1" w:rsidRPr="007621D1" w:rsidTr="007621D1">
        <w:trPr>
          <w:trHeight w:val="55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Мероприятия по обеспечению безопасности  учреждений муниципального образования</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05 2 01 10271</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2128,0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2128,0</w:t>
            </w:r>
          </w:p>
        </w:tc>
      </w:tr>
      <w:tr w:rsidR="007621D1" w:rsidRPr="007621D1" w:rsidTr="007621D1">
        <w:trPr>
          <w:trHeight w:val="55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05 2 01 10271</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2128,0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2128,0</w:t>
            </w:r>
          </w:p>
        </w:tc>
      </w:tr>
      <w:tr w:rsidR="007621D1" w:rsidRPr="007621D1" w:rsidTr="007621D1">
        <w:trPr>
          <w:trHeight w:val="70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расположенных на территории Краснодарского края, проживающим и работающим в сельской местности, рабочих поселках (поселках городского типа) Краснодарского края</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05 2 01 60820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1061,3</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1103,8</w:t>
            </w:r>
          </w:p>
        </w:tc>
      </w:tr>
      <w:tr w:rsidR="007621D1" w:rsidRPr="007621D1" w:rsidTr="007621D1">
        <w:trPr>
          <w:trHeight w:val="495"/>
        </w:trPr>
        <w:tc>
          <w:tcPr>
            <w:tcW w:w="636" w:type="dxa"/>
            <w:tcBorders>
              <w:top w:val="nil"/>
              <w:left w:val="nil"/>
            </w:tcBorders>
            <w:shd w:val="clear" w:color="000000" w:fill="FFFFFF"/>
            <w:noWrap/>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05 2 01 60820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1061,3</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1103,8</w:t>
            </w:r>
          </w:p>
        </w:tc>
      </w:tr>
      <w:tr w:rsidR="007621D1" w:rsidRPr="007621D1" w:rsidTr="007621D1">
        <w:trPr>
          <w:trHeight w:val="330"/>
        </w:trPr>
        <w:tc>
          <w:tcPr>
            <w:tcW w:w="636" w:type="dxa"/>
            <w:tcBorders>
              <w:top w:val="nil"/>
              <w:left w:val="nil"/>
            </w:tcBorders>
            <w:shd w:val="clear" w:color="000000" w:fill="FFFFFF"/>
            <w:noWrap/>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Сохранение и развитие кинематографии</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05 2 02 00000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7820,9</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7820,9</w:t>
            </w:r>
          </w:p>
        </w:tc>
      </w:tr>
      <w:tr w:rsidR="007621D1" w:rsidRPr="007621D1" w:rsidTr="007621D1">
        <w:trPr>
          <w:trHeight w:val="55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05 2 02 00590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6500,9</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6500,9</w:t>
            </w:r>
          </w:p>
        </w:tc>
      </w:tr>
      <w:tr w:rsidR="007621D1" w:rsidRPr="007621D1" w:rsidTr="007621D1">
        <w:trPr>
          <w:trHeight w:val="48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05 2 02 00590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6500,9</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6500,9</w:t>
            </w:r>
          </w:p>
        </w:tc>
      </w:tr>
      <w:tr w:rsidR="007621D1" w:rsidRPr="007621D1" w:rsidTr="007621D1">
        <w:trPr>
          <w:trHeight w:val="55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Мероприятия по обеспечению безопасности  учреждений муниципального образования</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05 2 02 10271</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1320,0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1320,0</w:t>
            </w:r>
          </w:p>
        </w:tc>
      </w:tr>
      <w:tr w:rsidR="007621D1" w:rsidRPr="007621D1" w:rsidTr="007621D1">
        <w:trPr>
          <w:trHeight w:val="55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05 2 02 10271</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1320,0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1320,0</w:t>
            </w:r>
          </w:p>
        </w:tc>
      </w:tr>
      <w:tr w:rsidR="007621D1" w:rsidRPr="007621D1" w:rsidTr="007621D1">
        <w:trPr>
          <w:trHeight w:val="36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Развитие музейного дела</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05 2 03 00000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4225,9</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4225,9</w:t>
            </w:r>
          </w:p>
        </w:tc>
      </w:tr>
      <w:tr w:rsidR="007621D1" w:rsidRPr="007621D1" w:rsidTr="007621D1">
        <w:trPr>
          <w:trHeight w:val="55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05 2 03 00590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4153,9</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4153,9</w:t>
            </w:r>
          </w:p>
        </w:tc>
      </w:tr>
      <w:tr w:rsidR="007621D1" w:rsidRPr="007621D1" w:rsidTr="007621D1">
        <w:trPr>
          <w:trHeight w:val="55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05 2 03 00590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4153,9</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4153,9</w:t>
            </w:r>
          </w:p>
        </w:tc>
      </w:tr>
      <w:tr w:rsidR="007621D1" w:rsidRPr="007621D1" w:rsidTr="007621D1">
        <w:trPr>
          <w:trHeight w:val="55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Мероприятия по обеспечению безопасности  учреждений муниципального образования</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05 2 03 10271</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72,0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72,0</w:t>
            </w:r>
          </w:p>
        </w:tc>
      </w:tr>
      <w:tr w:rsidR="007621D1" w:rsidRPr="007621D1" w:rsidTr="007621D1">
        <w:trPr>
          <w:trHeight w:val="55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05 2 03 10271</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72,0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72,0</w:t>
            </w:r>
          </w:p>
        </w:tc>
      </w:tr>
      <w:tr w:rsidR="007621D1" w:rsidRPr="007621D1" w:rsidTr="007621D1">
        <w:trPr>
          <w:trHeight w:val="46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Развитие библиотечного дела</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05 2 04 00000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7481,8</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7405,7</w:t>
            </w:r>
          </w:p>
        </w:tc>
      </w:tr>
      <w:tr w:rsidR="007621D1" w:rsidRPr="007621D1" w:rsidTr="007621D1">
        <w:trPr>
          <w:trHeight w:val="55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05 2 04 00590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6318,1</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6331,7</w:t>
            </w:r>
          </w:p>
        </w:tc>
      </w:tr>
      <w:tr w:rsidR="007621D1" w:rsidRPr="007621D1" w:rsidTr="007621D1">
        <w:trPr>
          <w:trHeight w:val="55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05 2 04 00590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6318,1</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6331,7</w:t>
            </w:r>
          </w:p>
        </w:tc>
      </w:tr>
      <w:tr w:rsidR="007621D1" w:rsidRPr="007621D1" w:rsidTr="007621D1">
        <w:trPr>
          <w:trHeight w:val="25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Мероприятия по обеспечению противопожарной безопасности  учреждений муниципального образования</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05 2 04 10270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30,1</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30,1</w:t>
            </w:r>
          </w:p>
        </w:tc>
      </w:tr>
      <w:tr w:rsidR="007621D1" w:rsidRPr="007621D1" w:rsidTr="007621D1">
        <w:trPr>
          <w:trHeight w:val="25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05 2 04 10270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30,1</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30,1</w:t>
            </w:r>
          </w:p>
        </w:tc>
      </w:tr>
      <w:tr w:rsidR="007621D1" w:rsidRPr="007621D1" w:rsidTr="007621D1">
        <w:trPr>
          <w:trHeight w:val="25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Мероприятия по обеспечению безопасности  учреждений муниципального образования</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05 2 04 10271</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33,0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33,0</w:t>
            </w:r>
          </w:p>
        </w:tc>
      </w:tr>
      <w:tr w:rsidR="007621D1" w:rsidRPr="007621D1" w:rsidTr="007621D1">
        <w:trPr>
          <w:trHeight w:val="25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05 2 04 10271</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33,0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33,0</w:t>
            </w:r>
          </w:p>
        </w:tc>
      </w:tr>
      <w:tr w:rsidR="007621D1" w:rsidRPr="007621D1" w:rsidTr="007621D1">
        <w:trPr>
          <w:trHeight w:val="25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Компенсация расходов на оплату жилых помещений, отопления и освещения работникам, муниципальных учреждений, проживающим и работающим в сельской местности</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05 2 04 11390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261,0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261,0</w:t>
            </w:r>
          </w:p>
        </w:tc>
      </w:tr>
      <w:tr w:rsidR="007621D1" w:rsidRPr="007621D1" w:rsidTr="007621D1">
        <w:trPr>
          <w:trHeight w:val="25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05 2 04 11390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261,0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261,0</w:t>
            </w:r>
          </w:p>
        </w:tc>
      </w:tr>
      <w:tr w:rsidR="007621D1" w:rsidRPr="007621D1" w:rsidTr="007621D1">
        <w:trPr>
          <w:trHeight w:val="58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Государственная поддержка отрасли культура, модернизация библиотек в части комплектования книжных фондов библиотек муниципальных образований Краснодарского края</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05 2 04 L5190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839,6</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749,9</w:t>
            </w:r>
          </w:p>
        </w:tc>
      </w:tr>
      <w:tr w:rsidR="007621D1" w:rsidRPr="007621D1" w:rsidTr="007621D1">
        <w:trPr>
          <w:trHeight w:val="55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05 2 04 L5190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839,6</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749,9</w:t>
            </w:r>
          </w:p>
        </w:tc>
      </w:tr>
      <w:tr w:rsidR="007621D1" w:rsidRPr="007621D1" w:rsidTr="007621D1">
        <w:trPr>
          <w:trHeight w:val="55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Развитие и организация  досуга населения</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05 2 05 00000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23063,8</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23063,8</w:t>
            </w:r>
          </w:p>
        </w:tc>
      </w:tr>
      <w:tr w:rsidR="007621D1" w:rsidRPr="007621D1" w:rsidTr="007621D1">
        <w:trPr>
          <w:trHeight w:val="55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05 2 05 00590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20319,4</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20319,4</w:t>
            </w:r>
          </w:p>
        </w:tc>
      </w:tr>
      <w:tr w:rsidR="007621D1" w:rsidRPr="007621D1" w:rsidTr="007621D1">
        <w:trPr>
          <w:trHeight w:val="55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05 2 05 00590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20319,4</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20319,4</w:t>
            </w:r>
          </w:p>
        </w:tc>
      </w:tr>
      <w:tr w:rsidR="007621D1" w:rsidRPr="007621D1" w:rsidTr="007621D1">
        <w:trPr>
          <w:trHeight w:val="55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Мероприятия по обеспечению безопасности  учреждений муниципального образования</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05 2 05 10271</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2744,4</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2744,4</w:t>
            </w:r>
          </w:p>
        </w:tc>
      </w:tr>
      <w:tr w:rsidR="007621D1" w:rsidRPr="007621D1" w:rsidTr="007621D1">
        <w:trPr>
          <w:trHeight w:val="55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05 2 05 10271</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2744,4</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2744,4</w:t>
            </w:r>
          </w:p>
        </w:tc>
      </w:tr>
      <w:tr w:rsidR="007621D1" w:rsidRPr="007621D1" w:rsidTr="007621D1">
        <w:trPr>
          <w:trHeight w:val="373"/>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xml:space="preserve">Развитие организационно-методической и консультативной  помощи </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05 2 06 00000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6700,5</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6700,5</w:t>
            </w:r>
          </w:p>
        </w:tc>
      </w:tr>
      <w:tr w:rsidR="007621D1" w:rsidRPr="007621D1" w:rsidTr="007621D1">
        <w:trPr>
          <w:trHeight w:val="55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05 2 06 00590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6615,6</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6615,6</w:t>
            </w:r>
          </w:p>
        </w:tc>
      </w:tr>
      <w:tr w:rsidR="007621D1" w:rsidRPr="007621D1" w:rsidTr="007621D1">
        <w:trPr>
          <w:trHeight w:val="55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05 2 06 00590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6615,6</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6615,6</w:t>
            </w:r>
          </w:p>
        </w:tc>
      </w:tr>
      <w:tr w:rsidR="007621D1" w:rsidRPr="007621D1" w:rsidTr="007621D1">
        <w:trPr>
          <w:trHeight w:val="55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Мероприятия по обеспечению противопожарной безопасности  учреждений муниципального образования</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05 2 06 10270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28,8</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28,8</w:t>
            </w:r>
          </w:p>
        </w:tc>
      </w:tr>
      <w:tr w:rsidR="007621D1" w:rsidRPr="007621D1" w:rsidTr="007621D1">
        <w:trPr>
          <w:trHeight w:val="55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05 2 06 10270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28,8</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28,8</w:t>
            </w:r>
          </w:p>
        </w:tc>
      </w:tr>
      <w:tr w:rsidR="007621D1" w:rsidRPr="007621D1" w:rsidTr="007621D1">
        <w:trPr>
          <w:trHeight w:val="55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Мероприятия по обеспечению безопасности  учреждений муниципального образования</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05 2 06 10271</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56,1</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56,1</w:t>
            </w:r>
          </w:p>
        </w:tc>
      </w:tr>
      <w:tr w:rsidR="007621D1" w:rsidRPr="007621D1" w:rsidTr="007621D1">
        <w:trPr>
          <w:trHeight w:val="55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05 2 06 10271</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56,1</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56,1</w:t>
            </w:r>
          </w:p>
        </w:tc>
      </w:tr>
      <w:tr w:rsidR="007621D1" w:rsidRPr="007621D1" w:rsidTr="007621D1">
        <w:trPr>
          <w:trHeight w:val="27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Федеральный проект "Культурная среда"</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05 2А1 00000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10278,9</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0,0</w:t>
            </w:r>
          </w:p>
        </w:tc>
      </w:tr>
      <w:tr w:rsidR="007621D1" w:rsidRPr="007621D1" w:rsidTr="007621D1">
        <w:trPr>
          <w:trHeight w:val="30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Государственная поддержка отрасли культуры</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05 2А1 55190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10278,9</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0,0</w:t>
            </w:r>
          </w:p>
        </w:tc>
      </w:tr>
      <w:tr w:rsidR="007621D1" w:rsidRPr="007621D1" w:rsidTr="007621D1">
        <w:trPr>
          <w:trHeight w:val="55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05 2А1 55190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10278,9</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0,0</w:t>
            </w:r>
          </w:p>
        </w:tc>
      </w:tr>
      <w:tr w:rsidR="007621D1" w:rsidRPr="007621D1" w:rsidTr="007621D1">
        <w:trPr>
          <w:trHeight w:val="690"/>
        </w:trPr>
        <w:tc>
          <w:tcPr>
            <w:tcW w:w="636" w:type="dxa"/>
            <w:tcBorders>
              <w:top w:val="nil"/>
              <w:left w:val="nil"/>
            </w:tcBorders>
            <w:shd w:val="clear" w:color="000000" w:fill="FFFFFF"/>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5.</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Муниципальная программа муниципального образования Динской район "Инвестиционное развитие"</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06 0 00 00000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1600,0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0,0</w:t>
            </w:r>
          </w:p>
        </w:tc>
      </w:tr>
      <w:tr w:rsidR="007621D1" w:rsidRPr="007621D1" w:rsidTr="007621D1">
        <w:trPr>
          <w:trHeight w:val="283"/>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xml:space="preserve">Отдельные мероприятия муниципальной программы </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06 1 00 00000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1600,0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0,0</w:t>
            </w:r>
          </w:p>
        </w:tc>
      </w:tr>
      <w:tr w:rsidR="007621D1" w:rsidRPr="007621D1" w:rsidTr="007621D1">
        <w:trPr>
          <w:trHeight w:val="2400"/>
        </w:trPr>
        <w:tc>
          <w:tcPr>
            <w:tcW w:w="636" w:type="dxa"/>
            <w:tcBorders>
              <w:top w:val="nil"/>
              <w:left w:val="nil"/>
            </w:tcBorders>
            <w:shd w:val="clear" w:color="000000" w:fill="FFFFFF"/>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xml:space="preserve">Организация, участие и проведение форумов, научно практических конференций, конкурсов, выставок и иных </w:t>
            </w:r>
            <w:proofErr w:type="spellStart"/>
            <w:r w:rsidRPr="007621D1">
              <w:rPr>
                <w:rFonts w:ascii="Times New Roman" w:eastAsia="Times New Roman" w:hAnsi="Times New Roman" w:cs="Times New Roman"/>
                <w:sz w:val="28"/>
                <w:szCs w:val="28"/>
                <w:lang w:eastAsia="ru-RU"/>
              </w:rPr>
              <w:t>выставочно</w:t>
            </w:r>
            <w:proofErr w:type="spellEnd"/>
            <w:r w:rsidRPr="007621D1">
              <w:rPr>
                <w:rFonts w:ascii="Times New Roman" w:eastAsia="Times New Roman" w:hAnsi="Times New Roman" w:cs="Times New Roman"/>
                <w:sz w:val="28"/>
                <w:szCs w:val="28"/>
                <w:lang w:eastAsia="ru-RU"/>
              </w:rPr>
              <w:t xml:space="preserve"> ярмарочных и </w:t>
            </w:r>
            <w:proofErr w:type="spellStart"/>
            <w:r w:rsidRPr="007621D1">
              <w:rPr>
                <w:rFonts w:ascii="Times New Roman" w:eastAsia="Times New Roman" w:hAnsi="Times New Roman" w:cs="Times New Roman"/>
                <w:sz w:val="28"/>
                <w:szCs w:val="28"/>
                <w:lang w:eastAsia="ru-RU"/>
              </w:rPr>
              <w:t>конгрессных</w:t>
            </w:r>
            <w:proofErr w:type="spellEnd"/>
            <w:r w:rsidRPr="007621D1">
              <w:rPr>
                <w:rFonts w:ascii="Times New Roman" w:eastAsia="Times New Roman" w:hAnsi="Times New Roman" w:cs="Times New Roman"/>
                <w:sz w:val="28"/>
                <w:szCs w:val="28"/>
                <w:lang w:eastAsia="ru-RU"/>
              </w:rPr>
              <w:t xml:space="preserve"> мероприятий, создание и распространение информационно справочных и презентационных материалов, создание, развитие и сопровождение информационных систем и информационных ресурсов в информационно телекоммуникационной сети "Интернет" в целях развития инвестиционной деятельности </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06 1 00 10790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1600,0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0,0</w:t>
            </w:r>
          </w:p>
        </w:tc>
      </w:tr>
      <w:tr w:rsidR="007621D1" w:rsidRPr="007621D1" w:rsidTr="007621D1">
        <w:trPr>
          <w:trHeight w:val="55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06 1 00 10790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1600,0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0,0</w:t>
            </w:r>
          </w:p>
        </w:tc>
      </w:tr>
      <w:tr w:rsidR="007621D1" w:rsidRPr="007621D1" w:rsidTr="007621D1">
        <w:trPr>
          <w:trHeight w:val="490"/>
        </w:trPr>
        <w:tc>
          <w:tcPr>
            <w:tcW w:w="636" w:type="dxa"/>
            <w:tcBorders>
              <w:top w:val="nil"/>
              <w:left w:val="nil"/>
            </w:tcBorders>
            <w:shd w:val="clear" w:color="000000" w:fill="FFFFFF"/>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6.</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Муниципальная программа муниципального образования Динской район "Молодежь"</w:t>
            </w:r>
          </w:p>
        </w:tc>
        <w:tc>
          <w:tcPr>
            <w:tcW w:w="1878" w:type="dxa"/>
            <w:tcBorders>
              <w:top w:val="nil"/>
            </w:tcBorders>
            <w:shd w:val="clear" w:color="000000" w:fill="FFFFFF"/>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07 0 00 00000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7125,1</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8125,1</w:t>
            </w:r>
          </w:p>
        </w:tc>
      </w:tr>
      <w:tr w:rsidR="007621D1" w:rsidRPr="007621D1" w:rsidTr="007621D1">
        <w:trPr>
          <w:trHeight w:val="29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Отдельные мероприятия муниципальной программы</w:t>
            </w:r>
          </w:p>
        </w:tc>
        <w:tc>
          <w:tcPr>
            <w:tcW w:w="1878" w:type="dxa"/>
            <w:tcBorders>
              <w:top w:val="nil"/>
            </w:tcBorders>
            <w:shd w:val="clear" w:color="000000" w:fill="FFFFFF"/>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07 1 00 00000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7125,1</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8125,1</w:t>
            </w:r>
          </w:p>
        </w:tc>
      </w:tr>
      <w:tr w:rsidR="007621D1" w:rsidRPr="007621D1" w:rsidTr="007621D1">
        <w:trPr>
          <w:trHeight w:val="780"/>
        </w:trPr>
        <w:tc>
          <w:tcPr>
            <w:tcW w:w="636" w:type="dxa"/>
            <w:tcBorders>
              <w:left w:val="nil"/>
            </w:tcBorders>
            <w:shd w:val="clear" w:color="000000" w:fill="FFFFFF"/>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 </w:t>
            </w:r>
          </w:p>
        </w:tc>
        <w:tc>
          <w:tcPr>
            <w:tcW w:w="4900" w:type="dxa"/>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Обеспечение деятельности  муниципальных учреждений по организационно-воспитательной работе с молодежью</w:t>
            </w:r>
          </w:p>
        </w:tc>
        <w:tc>
          <w:tcPr>
            <w:tcW w:w="1878" w:type="dxa"/>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07 1 00 00590</w:t>
            </w:r>
          </w:p>
        </w:tc>
        <w:tc>
          <w:tcPr>
            <w:tcW w:w="636" w:type="dxa"/>
            <w:shd w:val="clear" w:color="000000" w:fill="FFFFFF"/>
            <w:noWrap/>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5125,1</w:t>
            </w:r>
          </w:p>
        </w:tc>
        <w:tc>
          <w:tcPr>
            <w:tcW w:w="1640" w:type="dxa"/>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5125,1</w:t>
            </w:r>
          </w:p>
        </w:tc>
      </w:tr>
      <w:tr w:rsidR="007621D1" w:rsidRPr="007621D1" w:rsidTr="007621D1">
        <w:trPr>
          <w:trHeight w:val="410"/>
        </w:trPr>
        <w:tc>
          <w:tcPr>
            <w:tcW w:w="636" w:type="dxa"/>
            <w:tcBorders>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shd w:val="clear" w:color="000000" w:fill="FFFFFF"/>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78" w:type="dxa"/>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07 1 00 00590</w:t>
            </w:r>
          </w:p>
        </w:tc>
        <w:tc>
          <w:tcPr>
            <w:tcW w:w="636" w:type="dxa"/>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100</w:t>
            </w:r>
          </w:p>
        </w:tc>
        <w:tc>
          <w:tcPr>
            <w:tcW w:w="1640" w:type="dxa"/>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4924,2</w:t>
            </w:r>
          </w:p>
        </w:tc>
        <w:tc>
          <w:tcPr>
            <w:tcW w:w="1640" w:type="dxa"/>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4924,2</w:t>
            </w:r>
          </w:p>
        </w:tc>
      </w:tr>
      <w:tr w:rsidR="007621D1" w:rsidRPr="007621D1" w:rsidTr="007621D1">
        <w:trPr>
          <w:trHeight w:val="52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07 1 00 00590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200,9</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200,9</w:t>
            </w:r>
          </w:p>
        </w:tc>
      </w:tr>
      <w:tr w:rsidR="007621D1" w:rsidRPr="007621D1" w:rsidTr="007621D1">
        <w:trPr>
          <w:trHeight w:val="55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Реализация мероприятия муниципальной программы  "Молодежь"</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07 1 00 10900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2000,0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3000,0</w:t>
            </w:r>
          </w:p>
        </w:tc>
      </w:tr>
      <w:tr w:rsidR="007621D1" w:rsidRPr="007621D1" w:rsidTr="007621D1">
        <w:trPr>
          <w:trHeight w:val="24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07 1 00 10900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2000,0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3000,0</w:t>
            </w:r>
          </w:p>
        </w:tc>
      </w:tr>
      <w:tr w:rsidR="007621D1" w:rsidRPr="007621D1" w:rsidTr="007621D1">
        <w:trPr>
          <w:trHeight w:val="740"/>
        </w:trPr>
        <w:tc>
          <w:tcPr>
            <w:tcW w:w="636" w:type="dxa"/>
            <w:tcBorders>
              <w:top w:val="nil"/>
              <w:left w:val="nil"/>
            </w:tcBorders>
            <w:shd w:val="clear" w:color="000000" w:fill="FFFFFF"/>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7.</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Муниципальная программа муниципального образования Динской район "Поддержка малого и среднего предпринимательства"</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08 0 00 00000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461,0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0,0</w:t>
            </w:r>
          </w:p>
        </w:tc>
      </w:tr>
      <w:tr w:rsidR="007621D1" w:rsidRPr="007621D1" w:rsidTr="007621D1">
        <w:trPr>
          <w:trHeight w:val="343"/>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xml:space="preserve">Отдельные мероприятия муниципальной программы </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08 1 00 00000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461,0</w:t>
            </w:r>
          </w:p>
        </w:tc>
        <w:tc>
          <w:tcPr>
            <w:tcW w:w="1640" w:type="dxa"/>
            <w:tcBorders>
              <w:top w:val="nil"/>
              <w:right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0,0</w:t>
            </w:r>
          </w:p>
        </w:tc>
      </w:tr>
      <w:tr w:rsidR="007621D1" w:rsidRPr="007621D1" w:rsidTr="007621D1">
        <w:trPr>
          <w:trHeight w:val="320"/>
        </w:trPr>
        <w:tc>
          <w:tcPr>
            <w:tcW w:w="636" w:type="dxa"/>
            <w:tcBorders>
              <w:top w:val="nil"/>
              <w:left w:val="nil"/>
            </w:tcBorders>
            <w:shd w:val="clear" w:color="000000" w:fill="FFFFFF"/>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Создание условий для развития предпринимательства</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08 1 01 00000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461,0</w:t>
            </w:r>
          </w:p>
        </w:tc>
        <w:tc>
          <w:tcPr>
            <w:tcW w:w="1640" w:type="dxa"/>
            <w:tcBorders>
              <w:top w:val="nil"/>
              <w:right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0,0</w:t>
            </w:r>
          </w:p>
        </w:tc>
      </w:tr>
      <w:tr w:rsidR="007621D1" w:rsidRPr="007621D1" w:rsidTr="007621D1">
        <w:trPr>
          <w:trHeight w:val="630"/>
        </w:trPr>
        <w:tc>
          <w:tcPr>
            <w:tcW w:w="636" w:type="dxa"/>
            <w:tcBorders>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shd w:val="clear" w:color="000000" w:fill="FFFFFF"/>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Мероприятия по поддержке субъектов малого и среднего предпринимательства</w:t>
            </w:r>
          </w:p>
        </w:tc>
        <w:tc>
          <w:tcPr>
            <w:tcW w:w="1878" w:type="dxa"/>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08 1 01 11450</w:t>
            </w:r>
          </w:p>
        </w:tc>
        <w:tc>
          <w:tcPr>
            <w:tcW w:w="636" w:type="dxa"/>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461,0</w:t>
            </w:r>
          </w:p>
        </w:tc>
        <w:tc>
          <w:tcPr>
            <w:tcW w:w="1640" w:type="dxa"/>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0,0</w:t>
            </w:r>
          </w:p>
        </w:tc>
      </w:tr>
      <w:tr w:rsidR="007621D1" w:rsidRPr="007621D1" w:rsidTr="007621D1">
        <w:trPr>
          <w:trHeight w:val="60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08 1 01 11450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461,0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0,0</w:t>
            </w:r>
          </w:p>
        </w:tc>
      </w:tr>
      <w:tr w:rsidR="007621D1" w:rsidRPr="007621D1" w:rsidTr="007621D1">
        <w:trPr>
          <w:trHeight w:val="480"/>
        </w:trPr>
        <w:tc>
          <w:tcPr>
            <w:tcW w:w="636" w:type="dxa"/>
            <w:tcBorders>
              <w:top w:val="nil"/>
              <w:left w:val="nil"/>
            </w:tcBorders>
            <w:shd w:val="clear" w:color="000000" w:fill="FFFFFF"/>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8.</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Муниципальная программа муниципального образования Динской район "Развитие сельского хозяйства"</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09 0 00 00000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17776,5</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17115,9</w:t>
            </w:r>
          </w:p>
        </w:tc>
      </w:tr>
      <w:tr w:rsidR="007621D1" w:rsidRPr="007621D1" w:rsidTr="007621D1">
        <w:trPr>
          <w:trHeight w:val="39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xml:space="preserve">Отдельные мероприятия муниципальной программы </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09 1 00 00000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17776,5</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17115,9</w:t>
            </w:r>
          </w:p>
        </w:tc>
      </w:tr>
      <w:tr w:rsidR="007621D1" w:rsidRPr="007621D1" w:rsidTr="007621D1">
        <w:trPr>
          <w:trHeight w:val="390"/>
        </w:trPr>
        <w:tc>
          <w:tcPr>
            <w:tcW w:w="636" w:type="dxa"/>
            <w:tcBorders>
              <w:top w:val="nil"/>
              <w:left w:val="nil"/>
            </w:tcBorders>
            <w:shd w:val="clear" w:color="000000" w:fill="FFFFFF"/>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Организация и проведение районных конкурсов профессионального мастерства среди работников агропромышленного комплекса с премированием победителей,   организация и проведение совещаний, организация проведения смотров-конкурсов</w:t>
            </w:r>
            <w:proofErr w:type="gramStart"/>
            <w:r w:rsidRPr="007621D1">
              <w:rPr>
                <w:rFonts w:ascii="Times New Roman" w:eastAsia="Times New Roman" w:hAnsi="Times New Roman" w:cs="Times New Roman"/>
                <w:sz w:val="28"/>
                <w:szCs w:val="28"/>
                <w:lang w:eastAsia="ru-RU"/>
              </w:rPr>
              <w:t xml:space="preserve"> ,</w:t>
            </w:r>
            <w:proofErr w:type="gramEnd"/>
            <w:r w:rsidRPr="007621D1">
              <w:rPr>
                <w:rFonts w:ascii="Times New Roman" w:eastAsia="Times New Roman" w:hAnsi="Times New Roman" w:cs="Times New Roman"/>
                <w:sz w:val="28"/>
                <w:szCs w:val="28"/>
                <w:lang w:eastAsia="ru-RU"/>
              </w:rPr>
              <w:t xml:space="preserve"> в том числе с выплатой вознаграждения победителям</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09 1 00 11500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96,4</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95,6</w:t>
            </w:r>
          </w:p>
        </w:tc>
      </w:tr>
      <w:tr w:rsidR="007621D1" w:rsidRPr="007621D1" w:rsidTr="007621D1">
        <w:trPr>
          <w:trHeight w:val="39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09 1 00 11500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96,4</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95,6</w:t>
            </w:r>
          </w:p>
        </w:tc>
      </w:tr>
      <w:tr w:rsidR="007621D1" w:rsidRPr="007621D1" w:rsidTr="007621D1">
        <w:trPr>
          <w:trHeight w:val="24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Осуществление отдельных государственных полномочий Краснодарского края по поддержке сельскохозяйственного производства</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09 1 00 60910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10422,8</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10422,8</w:t>
            </w:r>
          </w:p>
        </w:tc>
      </w:tr>
      <w:tr w:rsidR="007621D1" w:rsidRPr="007621D1" w:rsidTr="007621D1">
        <w:trPr>
          <w:trHeight w:val="24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Иные бюджетные ассигнования</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09 1 00 60910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800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10422,8</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10422,8</w:t>
            </w:r>
          </w:p>
        </w:tc>
      </w:tr>
      <w:tr w:rsidR="007621D1" w:rsidRPr="007621D1" w:rsidTr="007621D1">
        <w:trPr>
          <w:trHeight w:val="182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Осуществление государственных полномочий Краснодарского края Краснодарского края  в области обращения с животными, предусмотренных законодательством в области обращения с животными,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09 1 00 61650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7257,3</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6597,5</w:t>
            </w:r>
          </w:p>
        </w:tc>
      </w:tr>
      <w:tr w:rsidR="007621D1" w:rsidRPr="007621D1" w:rsidTr="007621D1">
        <w:trPr>
          <w:trHeight w:val="22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09 1 00 61650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7257,3</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6597,5</w:t>
            </w:r>
          </w:p>
        </w:tc>
      </w:tr>
      <w:tr w:rsidR="007621D1" w:rsidRPr="007621D1" w:rsidTr="007621D1">
        <w:trPr>
          <w:trHeight w:val="480"/>
        </w:trPr>
        <w:tc>
          <w:tcPr>
            <w:tcW w:w="636" w:type="dxa"/>
            <w:tcBorders>
              <w:top w:val="nil"/>
              <w:left w:val="nil"/>
            </w:tcBorders>
            <w:shd w:val="clear" w:color="000000" w:fill="FFFFFF"/>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9.</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Муниципальная программа муниципального образования Динской район "Инфраструктурное развитие "</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10 0 00 00000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2541381,0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40407,6</w:t>
            </w:r>
          </w:p>
        </w:tc>
      </w:tr>
      <w:tr w:rsidR="007621D1" w:rsidRPr="007621D1" w:rsidTr="007621D1">
        <w:trPr>
          <w:trHeight w:val="403"/>
        </w:trPr>
        <w:tc>
          <w:tcPr>
            <w:tcW w:w="636" w:type="dxa"/>
            <w:tcBorders>
              <w:top w:val="nil"/>
              <w:left w:val="nil"/>
            </w:tcBorders>
            <w:shd w:val="clear" w:color="000000" w:fill="FFFFFF"/>
            <w:noWrap/>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xml:space="preserve">Отдельные мероприятия муниципальной программы </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10 2 00 00000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2541381,0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40407,6</w:t>
            </w:r>
          </w:p>
        </w:tc>
      </w:tr>
      <w:tr w:rsidR="007621D1" w:rsidRPr="007621D1" w:rsidTr="007621D1">
        <w:trPr>
          <w:trHeight w:val="500"/>
        </w:trPr>
        <w:tc>
          <w:tcPr>
            <w:tcW w:w="636" w:type="dxa"/>
            <w:tcBorders>
              <w:top w:val="nil"/>
              <w:left w:val="nil"/>
            </w:tcBorders>
            <w:shd w:val="clear" w:color="000000" w:fill="FFFFFF"/>
            <w:noWrap/>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xml:space="preserve">Обеспечение деятельности  муниципального учреждения   в сфере строительства </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10 2 01 0000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26657,6</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26657,6</w:t>
            </w:r>
          </w:p>
        </w:tc>
      </w:tr>
      <w:tr w:rsidR="007621D1" w:rsidRPr="007621D1" w:rsidTr="007621D1">
        <w:trPr>
          <w:trHeight w:val="523"/>
        </w:trPr>
        <w:tc>
          <w:tcPr>
            <w:tcW w:w="636" w:type="dxa"/>
            <w:tcBorders>
              <w:top w:val="nil"/>
              <w:left w:val="nil"/>
            </w:tcBorders>
            <w:shd w:val="clear" w:color="000000" w:fill="FFFFFF"/>
            <w:noWrap/>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10 2 01 00590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26657,6</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26657,6</w:t>
            </w:r>
          </w:p>
        </w:tc>
      </w:tr>
      <w:tr w:rsidR="007621D1" w:rsidRPr="007621D1" w:rsidTr="007621D1">
        <w:trPr>
          <w:trHeight w:val="540"/>
        </w:trPr>
        <w:tc>
          <w:tcPr>
            <w:tcW w:w="636" w:type="dxa"/>
            <w:tcBorders>
              <w:top w:val="nil"/>
              <w:left w:val="nil"/>
            </w:tcBorders>
            <w:shd w:val="clear" w:color="000000" w:fill="FFFFFF"/>
            <w:noWrap/>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10 2 01 00590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22186,3</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22186,3</w:t>
            </w:r>
          </w:p>
        </w:tc>
      </w:tr>
      <w:tr w:rsidR="007621D1" w:rsidRPr="007621D1" w:rsidTr="007621D1">
        <w:trPr>
          <w:trHeight w:val="500"/>
        </w:trPr>
        <w:tc>
          <w:tcPr>
            <w:tcW w:w="636" w:type="dxa"/>
            <w:tcBorders>
              <w:top w:val="nil"/>
              <w:left w:val="nil"/>
            </w:tcBorders>
            <w:shd w:val="clear" w:color="000000" w:fill="FFFFFF"/>
            <w:noWrap/>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10 2 01 00590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4393,8</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4393,8</w:t>
            </w:r>
          </w:p>
        </w:tc>
      </w:tr>
      <w:tr w:rsidR="007621D1" w:rsidRPr="007621D1" w:rsidTr="007621D1">
        <w:trPr>
          <w:trHeight w:val="403"/>
        </w:trPr>
        <w:tc>
          <w:tcPr>
            <w:tcW w:w="636" w:type="dxa"/>
            <w:tcBorders>
              <w:top w:val="nil"/>
              <w:left w:val="nil"/>
            </w:tcBorders>
            <w:shd w:val="clear" w:color="000000" w:fill="FFFFFF"/>
            <w:noWrap/>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Иные бюджетные ассигнования</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10 2 01 00590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800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77,5</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77,5</w:t>
            </w:r>
          </w:p>
        </w:tc>
      </w:tr>
      <w:tr w:rsidR="007621D1" w:rsidRPr="007621D1" w:rsidTr="007621D1">
        <w:trPr>
          <w:trHeight w:val="27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Другие мероприятия</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10 2 02 00000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227641,5</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750,0</w:t>
            </w:r>
          </w:p>
        </w:tc>
      </w:tr>
      <w:tr w:rsidR="007621D1" w:rsidRPr="007621D1" w:rsidTr="007621D1">
        <w:trPr>
          <w:trHeight w:val="270"/>
        </w:trPr>
        <w:tc>
          <w:tcPr>
            <w:tcW w:w="636" w:type="dxa"/>
            <w:tcBorders>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Прочие мероприятия по осуществлению лабораторных исследований результатов строительства</w:t>
            </w:r>
          </w:p>
        </w:tc>
        <w:tc>
          <w:tcPr>
            <w:tcW w:w="1878" w:type="dxa"/>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10 2 02 10991</w:t>
            </w:r>
          </w:p>
        </w:tc>
        <w:tc>
          <w:tcPr>
            <w:tcW w:w="636" w:type="dxa"/>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750,0</w:t>
            </w:r>
          </w:p>
        </w:tc>
        <w:tc>
          <w:tcPr>
            <w:tcW w:w="1640" w:type="dxa"/>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750,0</w:t>
            </w:r>
          </w:p>
        </w:tc>
      </w:tr>
      <w:tr w:rsidR="007621D1" w:rsidRPr="007621D1" w:rsidTr="007621D1">
        <w:trPr>
          <w:trHeight w:val="27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10 2 02 10991</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750,0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750,0</w:t>
            </w:r>
          </w:p>
        </w:tc>
      </w:tr>
      <w:tr w:rsidR="007621D1" w:rsidRPr="007621D1" w:rsidTr="007621D1">
        <w:trPr>
          <w:trHeight w:val="27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Строительство объектов социального и производственного комплексов, в том числе объектов общегражданского назначения, жилья, инфраструктуры</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10 2 02 11580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66891,5</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0,0</w:t>
            </w:r>
          </w:p>
        </w:tc>
      </w:tr>
      <w:tr w:rsidR="007621D1" w:rsidRPr="007621D1" w:rsidTr="007621D1">
        <w:trPr>
          <w:trHeight w:val="56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Капитальные вложения в объекты государственной (муниципальной) собственности</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10 2 02 11580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400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66891,5</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0,0</w:t>
            </w:r>
          </w:p>
        </w:tc>
      </w:tr>
      <w:tr w:rsidR="007621D1" w:rsidRPr="007621D1" w:rsidTr="007621D1">
        <w:trPr>
          <w:trHeight w:val="54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Реализация мероприятий по развитию общественной инфраструктуры муниципального значения</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10 2 02 S0470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160000,0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0,0</w:t>
            </w:r>
          </w:p>
        </w:tc>
      </w:tr>
      <w:tr w:rsidR="007621D1" w:rsidRPr="007621D1" w:rsidTr="007621D1">
        <w:trPr>
          <w:trHeight w:val="57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Капитальные вложения в объекты государственной (муниципальной) собственности</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10 2 02 S0470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400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130130,8</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0,0</w:t>
            </w:r>
          </w:p>
        </w:tc>
      </w:tr>
      <w:tr w:rsidR="007621D1" w:rsidRPr="007621D1" w:rsidTr="007621D1">
        <w:trPr>
          <w:trHeight w:val="57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10 2 02 S0470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29869,2</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0,0</w:t>
            </w:r>
          </w:p>
        </w:tc>
      </w:tr>
      <w:tr w:rsidR="007621D1" w:rsidRPr="007621D1" w:rsidTr="007621D1">
        <w:trPr>
          <w:trHeight w:val="433"/>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Федеральный проект  "Современная школа"</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10 2 Е</w:t>
            </w:r>
            <w:proofErr w:type="gramStart"/>
            <w:r w:rsidRPr="007621D1">
              <w:rPr>
                <w:rFonts w:ascii="Times New Roman" w:eastAsia="Times New Roman" w:hAnsi="Times New Roman" w:cs="Times New Roman"/>
                <w:sz w:val="28"/>
                <w:szCs w:val="28"/>
                <w:lang w:eastAsia="ru-RU"/>
              </w:rPr>
              <w:t>1</w:t>
            </w:r>
            <w:proofErr w:type="gramEnd"/>
            <w:r w:rsidRPr="007621D1">
              <w:rPr>
                <w:rFonts w:ascii="Times New Roman" w:eastAsia="Times New Roman" w:hAnsi="Times New Roman" w:cs="Times New Roman"/>
                <w:sz w:val="28"/>
                <w:szCs w:val="28"/>
                <w:lang w:eastAsia="ru-RU"/>
              </w:rPr>
              <w:t xml:space="preserve"> 00000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2286331,9</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0,0</w:t>
            </w:r>
          </w:p>
        </w:tc>
      </w:tr>
      <w:tr w:rsidR="007621D1" w:rsidRPr="007621D1" w:rsidTr="007621D1">
        <w:trPr>
          <w:trHeight w:val="284"/>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Создание  дополнительных мест в общеобразовательных организациях в связи с ростом числа обучающихся, вызванным демографическим фактором</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10 2 Е</w:t>
            </w:r>
            <w:proofErr w:type="gramStart"/>
            <w:r w:rsidRPr="007621D1">
              <w:rPr>
                <w:rFonts w:ascii="Times New Roman" w:eastAsia="Times New Roman" w:hAnsi="Times New Roman" w:cs="Times New Roman"/>
                <w:sz w:val="28"/>
                <w:szCs w:val="28"/>
                <w:lang w:eastAsia="ru-RU"/>
              </w:rPr>
              <w:t>1</w:t>
            </w:r>
            <w:proofErr w:type="gramEnd"/>
            <w:r w:rsidRPr="007621D1">
              <w:rPr>
                <w:rFonts w:ascii="Times New Roman" w:eastAsia="Times New Roman" w:hAnsi="Times New Roman" w:cs="Times New Roman"/>
                <w:sz w:val="28"/>
                <w:szCs w:val="28"/>
                <w:lang w:eastAsia="ru-RU"/>
              </w:rPr>
              <w:t xml:space="preserve"> 53050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940161,1</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0,0</w:t>
            </w:r>
          </w:p>
        </w:tc>
      </w:tr>
      <w:tr w:rsidR="007621D1" w:rsidRPr="007621D1" w:rsidTr="007621D1">
        <w:trPr>
          <w:trHeight w:val="43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Капитальные вложения в объекты государственной (муниципальной) собственности</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10 2 Е</w:t>
            </w:r>
            <w:proofErr w:type="gramStart"/>
            <w:r w:rsidRPr="007621D1">
              <w:rPr>
                <w:rFonts w:ascii="Times New Roman" w:eastAsia="Times New Roman" w:hAnsi="Times New Roman" w:cs="Times New Roman"/>
                <w:sz w:val="28"/>
                <w:szCs w:val="28"/>
                <w:lang w:eastAsia="ru-RU"/>
              </w:rPr>
              <w:t>1</w:t>
            </w:r>
            <w:proofErr w:type="gramEnd"/>
            <w:r w:rsidRPr="007621D1">
              <w:rPr>
                <w:rFonts w:ascii="Times New Roman" w:eastAsia="Times New Roman" w:hAnsi="Times New Roman" w:cs="Times New Roman"/>
                <w:sz w:val="28"/>
                <w:szCs w:val="28"/>
                <w:lang w:eastAsia="ru-RU"/>
              </w:rPr>
              <w:t xml:space="preserve"> 53050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400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940161,1</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0,0</w:t>
            </w:r>
          </w:p>
        </w:tc>
      </w:tr>
      <w:tr w:rsidR="007621D1" w:rsidRPr="007621D1" w:rsidTr="007621D1">
        <w:trPr>
          <w:trHeight w:val="43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Создание  дополнительных мест в общеобразовательных организациях в связи с ростом числа обучающихся, вызванным демографическим фактором</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10 2 Е</w:t>
            </w:r>
            <w:proofErr w:type="gramStart"/>
            <w:r w:rsidRPr="007621D1">
              <w:rPr>
                <w:rFonts w:ascii="Times New Roman" w:eastAsia="Times New Roman" w:hAnsi="Times New Roman" w:cs="Times New Roman"/>
                <w:sz w:val="28"/>
                <w:szCs w:val="28"/>
                <w:lang w:eastAsia="ru-RU"/>
              </w:rPr>
              <w:t>1</w:t>
            </w:r>
            <w:proofErr w:type="gramEnd"/>
            <w:r w:rsidRPr="007621D1">
              <w:rPr>
                <w:rFonts w:ascii="Times New Roman" w:eastAsia="Times New Roman" w:hAnsi="Times New Roman" w:cs="Times New Roman"/>
                <w:sz w:val="28"/>
                <w:szCs w:val="28"/>
                <w:lang w:eastAsia="ru-RU"/>
              </w:rPr>
              <w:t xml:space="preserve"> S3050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1346170,8</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0,0</w:t>
            </w:r>
          </w:p>
        </w:tc>
      </w:tr>
      <w:tr w:rsidR="007621D1" w:rsidRPr="007621D1" w:rsidTr="007621D1">
        <w:trPr>
          <w:trHeight w:val="43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Капитальные вложения в объекты государственной (муниципальной) собственности</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10 2 Е</w:t>
            </w:r>
            <w:proofErr w:type="gramStart"/>
            <w:r w:rsidRPr="007621D1">
              <w:rPr>
                <w:rFonts w:ascii="Times New Roman" w:eastAsia="Times New Roman" w:hAnsi="Times New Roman" w:cs="Times New Roman"/>
                <w:sz w:val="28"/>
                <w:szCs w:val="28"/>
                <w:lang w:eastAsia="ru-RU"/>
              </w:rPr>
              <w:t>1</w:t>
            </w:r>
            <w:proofErr w:type="gramEnd"/>
            <w:r w:rsidRPr="007621D1">
              <w:rPr>
                <w:rFonts w:ascii="Times New Roman" w:eastAsia="Times New Roman" w:hAnsi="Times New Roman" w:cs="Times New Roman"/>
                <w:sz w:val="28"/>
                <w:szCs w:val="28"/>
                <w:lang w:eastAsia="ru-RU"/>
              </w:rPr>
              <w:t xml:space="preserve"> S3050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400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1346170,8</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0,0</w:t>
            </w:r>
          </w:p>
        </w:tc>
      </w:tr>
      <w:tr w:rsidR="007621D1" w:rsidRPr="007621D1" w:rsidTr="007621D1">
        <w:trPr>
          <w:trHeight w:val="435"/>
        </w:trPr>
        <w:tc>
          <w:tcPr>
            <w:tcW w:w="636" w:type="dxa"/>
            <w:tcBorders>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Федеральный проект  "Модернизация первичного звена здравоохранения Российской Федерации"</w:t>
            </w:r>
          </w:p>
        </w:tc>
        <w:tc>
          <w:tcPr>
            <w:tcW w:w="1878" w:type="dxa"/>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10 2 N900000</w:t>
            </w:r>
          </w:p>
        </w:tc>
        <w:tc>
          <w:tcPr>
            <w:tcW w:w="636" w:type="dxa"/>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750,0</w:t>
            </w:r>
          </w:p>
        </w:tc>
        <w:tc>
          <w:tcPr>
            <w:tcW w:w="1640" w:type="dxa"/>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13000,0</w:t>
            </w:r>
          </w:p>
        </w:tc>
      </w:tr>
      <w:tr w:rsidR="007621D1" w:rsidRPr="007621D1" w:rsidTr="007621D1">
        <w:trPr>
          <w:trHeight w:val="43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Реализация региональных проектов модернизации первичного звена здравоохранения (субвенции на осуществление отдельных государственных полномочий по строительству зданий, включая проектно- изыскательские работы, для размещения фельдшерск</w:t>
            </w:r>
            <w:proofErr w:type="gramStart"/>
            <w:r w:rsidRPr="007621D1">
              <w:rPr>
                <w:rFonts w:ascii="Times New Roman" w:eastAsia="Times New Roman" w:hAnsi="Times New Roman" w:cs="Times New Roman"/>
                <w:sz w:val="28"/>
                <w:szCs w:val="28"/>
                <w:lang w:eastAsia="ru-RU"/>
              </w:rPr>
              <w:t>о-</w:t>
            </w:r>
            <w:proofErr w:type="gramEnd"/>
            <w:r w:rsidRPr="007621D1">
              <w:rPr>
                <w:rFonts w:ascii="Times New Roman" w:eastAsia="Times New Roman" w:hAnsi="Times New Roman" w:cs="Times New Roman"/>
                <w:sz w:val="28"/>
                <w:szCs w:val="28"/>
                <w:lang w:eastAsia="ru-RU"/>
              </w:rPr>
              <w:t xml:space="preserve"> 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w:t>
            </w:r>
            <w:proofErr w:type="spellStart"/>
            <w:r w:rsidRPr="007621D1">
              <w:rPr>
                <w:rFonts w:ascii="Times New Roman" w:eastAsia="Times New Roman" w:hAnsi="Times New Roman" w:cs="Times New Roman"/>
                <w:sz w:val="28"/>
                <w:szCs w:val="28"/>
                <w:lang w:eastAsia="ru-RU"/>
              </w:rPr>
              <w:t>государ-ственных</w:t>
            </w:r>
            <w:proofErr w:type="spellEnd"/>
            <w:r w:rsidRPr="007621D1">
              <w:rPr>
                <w:rFonts w:ascii="Times New Roman" w:eastAsia="Times New Roman" w:hAnsi="Times New Roman" w:cs="Times New Roman"/>
                <w:sz w:val="28"/>
                <w:szCs w:val="28"/>
                <w:lang w:eastAsia="ru-RU"/>
              </w:rPr>
              <w:t xml:space="preserve"> гарантий бесплатного оказания гражданам медицинской помощи в Краснодарском крае)</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10 2N9 53651</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10000,0</w:t>
            </w:r>
          </w:p>
        </w:tc>
      </w:tr>
      <w:tr w:rsidR="007621D1" w:rsidRPr="007621D1" w:rsidTr="007621D1">
        <w:trPr>
          <w:trHeight w:val="43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Капитальные вложения в объекты государственной (муниципальной) собственности</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10 2N9 53651</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400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10000,0</w:t>
            </w:r>
          </w:p>
        </w:tc>
      </w:tr>
      <w:tr w:rsidR="007621D1" w:rsidRPr="007621D1" w:rsidTr="007621D1">
        <w:trPr>
          <w:trHeight w:val="43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Реализация региональных проектов модернизации первичного звена здравоохранения (субвенции на осуществление отдельных государственных полномочий по строительству зданий, включая проектно</w:t>
            </w:r>
            <w:r>
              <w:rPr>
                <w:rFonts w:ascii="Times New Roman" w:eastAsia="Times New Roman" w:hAnsi="Times New Roman" w:cs="Times New Roman"/>
                <w:sz w:val="28"/>
                <w:szCs w:val="28"/>
                <w:lang w:eastAsia="ru-RU"/>
              </w:rPr>
              <w:t>-</w:t>
            </w:r>
            <w:r w:rsidRPr="007621D1">
              <w:rPr>
                <w:rFonts w:ascii="Times New Roman" w:eastAsia="Times New Roman" w:hAnsi="Times New Roman" w:cs="Times New Roman"/>
                <w:sz w:val="28"/>
                <w:szCs w:val="28"/>
                <w:lang w:eastAsia="ru-RU"/>
              </w:rPr>
              <w:t xml:space="preserve"> изыскательские работы, для размещения фельдшерск</w:t>
            </w:r>
            <w:proofErr w:type="gramStart"/>
            <w:r w:rsidRPr="007621D1">
              <w:rPr>
                <w:rFonts w:ascii="Times New Roman" w:eastAsia="Times New Roman" w:hAnsi="Times New Roman" w:cs="Times New Roman"/>
                <w:sz w:val="28"/>
                <w:szCs w:val="28"/>
                <w:lang w:eastAsia="ru-RU"/>
              </w:rPr>
              <w:t>о-</w:t>
            </w:r>
            <w:proofErr w:type="gramEnd"/>
            <w:r w:rsidRPr="007621D1">
              <w:rPr>
                <w:rFonts w:ascii="Times New Roman" w:eastAsia="Times New Roman" w:hAnsi="Times New Roman" w:cs="Times New Roman"/>
                <w:sz w:val="28"/>
                <w:szCs w:val="28"/>
                <w:lang w:eastAsia="ru-RU"/>
              </w:rPr>
              <w:t xml:space="preserve"> акушерских пунктов, фельдшерских пунктов, врачебных амбулаторий и офисов врача общей практики, а также строительство иных объектов </w:t>
            </w:r>
            <w:proofErr w:type="spellStart"/>
            <w:r w:rsidRPr="007621D1">
              <w:rPr>
                <w:rFonts w:ascii="Times New Roman" w:eastAsia="Times New Roman" w:hAnsi="Times New Roman" w:cs="Times New Roman"/>
                <w:sz w:val="28"/>
                <w:szCs w:val="28"/>
                <w:lang w:eastAsia="ru-RU"/>
              </w:rPr>
              <w:t>здра-воохранения</w:t>
            </w:r>
            <w:proofErr w:type="spellEnd"/>
            <w:r w:rsidRPr="007621D1">
              <w:rPr>
                <w:rFonts w:ascii="Times New Roman" w:eastAsia="Times New Roman" w:hAnsi="Times New Roman" w:cs="Times New Roman"/>
                <w:sz w:val="28"/>
                <w:szCs w:val="28"/>
                <w:lang w:eastAsia="ru-RU"/>
              </w:rPr>
              <w:t>,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10 2N9 С3651</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750,0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3000,0</w:t>
            </w:r>
          </w:p>
        </w:tc>
      </w:tr>
      <w:tr w:rsidR="007621D1" w:rsidRPr="007621D1" w:rsidTr="007621D1">
        <w:trPr>
          <w:trHeight w:val="43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Капитальные вложения в объекты государственной (муниципальной) собственности</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10 2N9 С3651</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400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750,0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3000,0</w:t>
            </w:r>
          </w:p>
        </w:tc>
      </w:tr>
      <w:tr w:rsidR="007621D1" w:rsidRPr="007621D1" w:rsidTr="007621D1">
        <w:trPr>
          <w:trHeight w:val="825"/>
        </w:trPr>
        <w:tc>
          <w:tcPr>
            <w:tcW w:w="636" w:type="dxa"/>
            <w:tcBorders>
              <w:top w:val="nil"/>
              <w:left w:val="nil"/>
            </w:tcBorders>
            <w:shd w:val="clear" w:color="000000" w:fill="FFFFFF"/>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10.</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Муниципальная программа муниципального образования Динской район "Развитие физической культуры и спорта"</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11 0 00 00000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44191,6</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44191,6</w:t>
            </w:r>
          </w:p>
        </w:tc>
      </w:tr>
      <w:tr w:rsidR="007621D1" w:rsidRPr="007621D1" w:rsidTr="007621D1">
        <w:trPr>
          <w:trHeight w:val="28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Отдельные мероприятия муниципальной программы</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11 1 00 00000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44191,6</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44191,6</w:t>
            </w:r>
          </w:p>
        </w:tc>
      </w:tr>
      <w:tr w:rsidR="007621D1" w:rsidRPr="007621D1" w:rsidTr="007621D1">
        <w:trPr>
          <w:trHeight w:val="465"/>
        </w:trPr>
        <w:tc>
          <w:tcPr>
            <w:tcW w:w="636" w:type="dxa"/>
            <w:tcBorders>
              <w:left w:val="nil"/>
            </w:tcBorders>
            <w:shd w:val="clear" w:color="000000" w:fill="FFFFFF"/>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 </w:t>
            </w:r>
          </w:p>
        </w:tc>
        <w:tc>
          <w:tcPr>
            <w:tcW w:w="4900" w:type="dxa"/>
            <w:shd w:val="clear" w:color="000000" w:fill="FFFFFF"/>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w:t>
            </w:r>
          </w:p>
        </w:tc>
        <w:tc>
          <w:tcPr>
            <w:tcW w:w="1878" w:type="dxa"/>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11 1 00 00590</w:t>
            </w:r>
          </w:p>
        </w:tc>
        <w:tc>
          <w:tcPr>
            <w:tcW w:w="636" w:type="dxa"/>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37687,8</w:t>
            </w:r>
          </w:p>
        </w:tc>
        <w:tc>
          <w:tcPr>
            <w:tcW w:w="1640" w:type="dxa"/>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37687,8</w:t>
            </w:r>
          </w:p>
        </w:tc>
      </w:tr>
      <w:tr w:rsidR="007621D1" w:rsidRPr="007621D1" w:rsidTr="007621D1">
        <w:trPr>
          <w:trHeight w:val="465"/>
        </w:trPr>
        <w:tc>
          <w:tcPr>
            <w:tcW w:w="636" w:type="dxa"/>
            <w:tcBorders>
              <w:top w:val="nil"/>
              <w:left w:val="nil"/>
            </w:tcBorders>
            <w:shd w:val="clear" w:color="000000" w:fill="FFFFFF"/>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11 1 00 00590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2231,9</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2231,9</w:t>
            </w:r>
          </w:p>
        </w:tc>
      </w:tr>
      <w:tr w:rsidR="007621D1" w:rsidRPr="007621D1" w:rsidTr="007621D1">
        <w:trPr>
          <w:trHeight w:val="465"/>
        </w:trPr>
        <w:tc>
          <w:tcPr>
            <w:tcW w:w="636" w:type="dxa"/>
            <w:tcBorders>
              <w:top w:val="nil"/>
              <w:left w:val="nil"/>
            </w:tcBorders>
            <w:shd w:val="clear" w:color="000000" w:fill="FFFFFF"/>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11 1 00 00590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35455,9</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35455,9</w:t>
            </w:r>
          </w:p>
        </w:tc>
      </w:tr>
      <w:tr w:rsidR="007621D1" w:rsidRPr="007621D1" w:rsidTr="007621D1">
        <w:trPr>
          <w:trHeight w:val="48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Мероприятия по обеспечению безопасности  учреждений муниципального образования</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11 1 00 10271</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1080,0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1080,0</w:t>
            </w:r>
          </w:p>
        </w:tc>
      </w:tr>
      <w:tr w:rsidR="007621D1" w:rsidRPr="007621D1" w:rsidTr="007621D1">
        <w:trPr>
          <w:trHeight w:val="48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11 1 00 10271</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1080,0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1080,0</w:t>
            </w:r>
          </w:p>
        </w:tc>
      </w:tr>
      <w:tr w:rsidR="007621D1" w:rsidRPr="007621D1" w:rsidTr="007621D1">
        <w:trPr>
          <w:trHeight w:val="555"/>
        </w:trPr>
        <w:tc>
          <w:tcPr>
            <w:tcW w:w="636" w:type="dxa"/>
            <w:tcBorders>
              <w:top w:val="nil"/>
              <w:left w:val="nil"/>
            </w:tcBorders>
            <w:shd w:val="clear" w:color="000000" w:fill="FFFFFF"/>
            <w:noWrap/>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xml:space="preserve">Мероприятия по развитию массовой физической культуры и спорта среди населения  </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11 1 00 10690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2798,5</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2798,5</w:t>
            </w:r>
          </w:p>
        </w:tc>
      </w:tr>
      <w:tr w:rsidR="007621D1" w:rsidRPr="007621D1" w:rsidTr="007621D1">
        <w:trPr>
          <w:trHeight w:val="37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11 1 00 10690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1298,5</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1298,5</w:t>
            </w:r>
          </w:p>
        </w:tc>
      </w:tr>
      <w:tr w:rsidR="007621D1" w:rsidRPr="007621D1" w:rsidTr="007621D1">
        <w:trPr>
          <w:trHeight w:val="54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11 1 00 10690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1500,0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1500,0</w:t>
            </w:r>
          </w:p>
        </w:tc>
      </w:tr>
      <w:tr w:rsidR="007621D1" w:rsidRPr="007621D1" w:rsidTr="007621D1">
        <w:trPr>
          <w:trHeight w:val="54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осуществляющих подготовку спортивного резерва, и муниципальных образовательных организаций  дополнительного образования детей Краснодарского края отраслей "Образование" и "Физическая культура и спорт"</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11 1 00 60740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437,5</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437,5</w:t>
            </w:r>
          </w:p>
        </w:tc>
      </w:tr>
      <w:tr w:rsidR="007621D1" w:rsidRPr="007621D1" w:rsidTr="007621D1">
        <w:trPr>
          <w:trHeight w:val="57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11 1 00 60740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437,5</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437,5</w:t>
            </w:r>
          </w:p>
        </w:tc>
      </w:tr>
      <w:tr w:rsidR="007621D1" w:rsidRPr="007621D1" w:rsidTr="007621D1">
        <w:trPr>
          <w:trHeight w:val="57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Реализация мероприятий, на оплату труда инструкторов по спорту в муниципальных образованиях Краснодарского края</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11 1 00 S2820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2187,8</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2187,8</w:t>
            </w:r>
          </w:p>
        </w:tc>
      </w:tr>
      <w:tr w:rsidR="007621D1" w:rsidRPr="007621D1" w:rsidTr="007621D1">
        <w:trPr>
          <w:trHeight w:val="57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11 1 00 S2820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2187,8</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2187,8</w:t>
            </w:r>
          </w:p>
        </w:tc>
      </w:tr>
      <w:tr w:rsidR="007621D1" w:rsidRPr="007621D1" w:rsidTr="007621D1">
        <w:trPr>
          <w:trHeight w:val="720"/>
        </w:trPr>
        <w:tc>
          <w:tcPr>
            <w:tcW w:w="636" w:type="dxa"/>
            <w:tcBorders>
              <w:top w:val="nil"/>
              <w:left w:val="nil"/>
            </w:tcBorders>
            <w:shd w:val="clear" w:color="000000" w:fill="FFFFFF"/>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11.</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Муниципальная программа муниципального образования Динской район "Развитие гражданского общества"</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12 0 00 00000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30873,9</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30873,9</w:t>
            </w:r>
          </w:p>
        </w:tc>
      </w:tr>
      <w:tr w:rsidR="007621D1" w:rsidRPr="007621D1" w:rsidTr="007621D1">
        <w:trPr>
          <w:trHeight w:val="493"/>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xml:space="preserve">Поддержка социально ориентированных некоммерческих организаций </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12 1 00 00000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7910,5</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7910,5</w:t>
            </w:r>
          </w:p>
        </w:tc>
      </w:tr>
      <w:tr w:rsidR="007621D1" w:rsidRPr="007621D1" w:rsidTr="007621D1">
        <w:trPr>
          <w:trHeight w:val="375"/>
        </w:trPr>
        <w:tc>
          <w:tcPr>
            <w:tcW w:w="636" w:type="dxa"/>
            <w:tcBorders>
              <w:top w:val="nil"/>
              <w:left w:val="nil"/>
            </w:tcBorders>
            <w:shd w:val="clear" w:color="000000" w:fill="FFFFFF"/>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xml:space="preserve">Поддержка социально ориентированной некоммерческой организации " Большая семья" </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12 1 01 00000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450,0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450,0</w:t>
            </w:r>
          </w:p>
        </w:tc>
      </w:tr>
      <w:tr w:rsidR="007621D1" w:rsidRPr="007621D1" w:rsidTr="007621D1">
        <w:trPr>
          <w:trHeight w:val="37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Мероприятия по поддержке социально ориентированных некоммерческих организаций</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12 1 01 11540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450,0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450,0</w:t>
            </w:r>
          </w:p>
        </w:tc>
      </w:tr>
      <w:tr w:rsidR="007621D1" w:rsidRPr="007621D1" w:rsidTr="007621D1">
        <w:trPr>
          <w:trHeight w:val="49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12 1 01 11540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450,0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450,0</w:t>
            </w:r>
          </w:p>
        </w:tc>
      </w:tr>
      <w:tr w:rsidR="007621D1" w:rsidRPr="007621D1" w:rsidTr="007621D1">
        <w:trPr>
          <w:trHeight w:val="73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xml:space="preserve">Поддержка социально ориентированной некоммерческой организации " Всероссийское общество инвалидов" </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12 1 02 00000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450,0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450,0</w:t>
            </w:r>
          </w:p>
        </w:tc>
      </w:tr>
      <w:tr w:rsidR="007621D1" w:rsidRPr="007621D1" w:rsidTr="007621D1">
        <w:trPr>
          <w:trHeight w:val="570"/>
        </w:trPr>
        <w:tc>
          <w:tcPr>
            <w:tcW w:w="636" w:type="dxa"/>
            <w:tcBorders>
              <w:top w:val="nil"/>
              <w:left w:val="nil"/>
            </w:tcBorders>
            <w:shd w:val="clear" w:color="000000" w:fill="FFFFFF"/>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Мероприятия по поддержке социально ориентированных некоммерческих организаций</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12 1 02 11540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450,0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450,0</w:t>
            </w:r>
          </w:p>
        </w:tc>
      </w:tr>
      <w:tr w:rsidR="007621D1" w:rsidRPr="007621D1" w:rsidTr="007621D1">
        <w:trPr>
          <w:trHeight w:val="52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12 1 02 11540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450,0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450,0</w:t>
            </w:r>
          </w:p>
        </w:tc>
      </w:tr>
      <w:tr w:rsidR="007621D1" w:rsidRPr="007621D1" w:rsidTr="007621D1">
        <w:trPr>
          <w:trHeight w:val="46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xml:space="preserve">Поддержка социально ориентированной некоммерческой организации " Российский Союз ветеранов Афганистана" </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12 1 03 00000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252,0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252,0</w:t>
            </w:r>
          </w:p>
        </w:tc>
      </w:tr>
      <w:tr w:rsidR="007621D1" w:rsidRPr="007621D1" w:rsidTr="007621D1">
        <w:trPr>
          <w:trHeight w:val="54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Мероприятия по поддержке социально ориентированных некоммерческих организаций</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12 1 03 11540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252,0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252,0</w:t>
            </w:r>
          </w:p>
        </w:tc>
      </w:tr>
      <w:tr w:rsidR="007621D1" w:rsidRPr="007621D1" w:rsidTr="007621D1">
        <w:trPr>
          <w:trHeight w:val="52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12 1 03 11540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252,0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252,0</w:t>
            </w:r>
          </w:p>
        </w:tc>
      </w:tr>
      <w:tr w:rsidR="007621D1" w:rsidRPr="007621D1" w:rsidTr="007621D1">
        <w:trPr>
          <w:trHeight w:val="51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xml:space="preserve">Поддержка социально ориентированной некоммерческой организации " Организация ветеранов войны (пенсионеров, инвалидов), труда, Вооруженных сил и правоохранительных органов" </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12 1 04 00000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727,0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727,0</w:t>
            </w:r>
          </w:p>
        </w:tc>
      </w:tr>
      <w:tr w:rsidR="007621D1" w:rsidRPr="007621D1" w:rsidTr="007621D1">
        <w:trPr>
          <w:trHeight w:val="46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Мероприятия по поддержке социально ориентированных некоммерческих организаций</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12 1 04 11540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727,0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727,0</w:t>
            </w:r>
          </w:p>
        </w:tc>
      </w:tr>
      <w:tr w:rsidR="007621D1" w:rsidRPr="007621D1" w:rsidTr="007621D1">
        <w:trPr>
          <w:trHeight w:val="46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12 1 04 11540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727,0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727,0</w:t>
            </w:r>
          </w:p>
        </w:tc>
      </w:tr>
      <w:tr w:rsidR="007621D1" w:rsidRPr="007621D1" w:rsidTr="007621D1">
        <w:trPr>
          <w:trHeight w:val="57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Поддержка социально ориентированной некоммерческой организации "</w:t>
            </w:r>
            <w:proofErr w:type="spellStart"/>
            <w:r w:rsidRPr="007621D1">
              <w:rPr>
                <w:rFonts w:ascii="Times New Roman" w:eastAsia="Times New Roman" w:hAnsi="Times New Roman" w:cs="Times New Roman"/>
                <w:sz w:val="28"/>
                <w:szCs w:val="28"/>
                <w:lang w:eastAsia="ru-RU"/>
              </w:rPr>
              <w:t>Динское</w:t>
            </w:r>
            <w:proofErr w:type="spellEnd"/>
            <w:r w:rsidRPr="007621D1">
              <w:rPr>
                <w:rFonts w:ascii="Times New Roman" w:eastAsia="Times New Roman" w:hAnsi="Times New Roman" w:cs="Times New Roman"/>
                <w:sz w:val="28"/>
                <w:szCs w:val="28"/>
                <w:lang w:eastAsia="ru-RU"/>
              </w:rPr>
              <w:t xml:space="preserve"> районное казачье общество </w:t>
            </w:r>
            <w:proofErr w:type="spellStart"/>
            <w:r w:rsidRPr="007621D1">
              <w:rPr>
                <w:rFonts w:ascii="Times New Roman" w:eastAsia="Times New Roman" w:hAnsi="Times New Roman" w:cs="Times New Roman"/>
                <w:sz w:val="28"/>
                <w:szCs w:val="28"/>
                <w:lang w:eastAsia="ru-RU"/>
              </w:rPr>
              <w:t>Екатеринодарского</w:t>
            </w:r>
            <w:proofErr w:type="spellEnd"/>
            <w:r w:rsidRPr="007621D1">
              <w:rPr>
                <w:rFonts w:ascii="Times New Roman" w:eastAsia="Times New Roman" w:hAnsi="Times New Roman" w:cs="Times New Roman"/>
                <w:sz w:val="28"/>
                <w:szCs w:val="28"/>
                <w:lang w:eastAsia="ru-RU"/>
              </w:rPr>
              <w:t xml:space="preserve"> </w:t>
            </w:r>
            <w:proofErr w:type="spellStart"/>
            <w:r w:rsidRPr="007621D1">
              <w:rPr>
                <w:rFonts w:ascii="Times New Roman" w:eastAsia="Times New Roman" w:hAnsi="Times New Roman" w:cs="Times New Roman"/>
                <w:sz w:val="28"/>
                <w:szCs w:val="28"/>
                <w:lang w:eastAsia="ru-RU"/>
              </w:rPr>
              <w:t>отдельского</w:t>
            </w:r>
            <w:proofErr w:type="spellEnd"/>
            <w:r w:rsidRPr="007621D1">
              <w:rPr>
                <w:rFonts w:ascii="Times New Roman" w:eastAsia="Times New Roman" w:hAnsi="Times New Roman" w:cs="Times New Roman"/>
                <w:sz w:val="28"/>
                <w:szCs w:val="28"/>
                <w:lang w:eastAsia="ru-RU"/>
              </w:rPr>
              <w:t xml:space="preserve"> казачьего  общества Кубанского  войскового казачьего общества" </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12 1 05 00000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5711,5</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5711,5</w:t>
            </w:r>
          </w:p>
        </w:tc>
      </w:tr>
      <w:tr w:rsidR="007621D1" w:rsidRPr="007621D1" w:rsidTr="007621D1">
        <w:trPr>
          <w:trHeight w:val="46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Мероприятия по поддержке социально ориентированных некоммерческих организаций</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12 1 05 11540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5711,5</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5711,5</w:t>
            </w:r>
          </w:p>
        </w:tc>
      </w:tr>
      <w:tr w:rsidR="007621D1" w:rsidRPr="007621D1" w:rsidTr="007621D1">
        <w:trPr>
          <w:trHeight w:val="46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12 1 05 11540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5711,5</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5711,5</w:t>
            </w:r>
          </w:p>
        </w:tc>
      </w:tr>
      <w:tr w:rsidR="007621D1" w:rsidRPr="007621D1" w:rsidTr="007621D1">
        <w:trPr>
          <w:trHeight w:val="46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xml:space="preserve">Поддержка социально ориентированной некоммерческой организации " Всероссийское общество глухих" </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12 1 06 00000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30,0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30,0</w:t>
            </w:r>
          </w:p>
        </w:tc>
      </w:tr>
      <w:tr w:rsidR="007621D1" w:rsidRPr="007621D1" w:rsidTr="007621D1">
        <w:trPr>
          <w:trHeight w:val="46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Мероприятия по поддержке социально ориентированных некоммерческих организаций</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12 1 06 11540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30,0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30,0</w:t>
            </w:r>
          </w:p>
        </w:tc>
      </w:tr>
      <w:tr w:rsidR="007621D1" w:rsidRPr="007621D1" w:rsidTr="007621D1">
        <w:trPr>
          <w:trHeight w:val="46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12 1 06 11540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30,0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30,0</w:t>
            </w:r>
          </w:p>
        </w:tc>
      </w:tr>
      <w:tr w:rsidR="007621D1" w:rsidRPr="007621D1" w:rsidTr="007621D1">
        <w:trPr>
          <w:trHeight w:val="46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xml:space="preserve">Поддержка социально ориентированной некоммерческой организации " Всероссийское общество слепых" </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12 1 07 00000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40,0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40,0</w:t>
            </w:r>
          </w:p>
        </w:tc>
      </w:tr>
      <w:tr w:rsidR="007621D1" w:rsidRPr="007621D1" w:rsidTr="007621D1">
        <w:trPr>
          <w:trHeight w:val="46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Мероприятия по поддержке социально ориентированных некоммерческих организаций</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12 1 07 11540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40,0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40,0</w:t>
            </w:r>
          </w:p>
        </w:tc>
      </w:tr>
      <w:tr w:rsidR="007621D1" w:rsidRPr="007621D1" w:rsidTr="007621D1">
        <w:trPr>
          <w:trHeight w:val="46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12 1 07 11540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40,0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40,0</w:t>
            </w:r>
          </w:p>
        </w:tc>
      </w:tr>
      <w:tr w:rsidR="007621D1" w:rsidRPr="007621D1" w:rsidTr="007621D1">
        <w:trPr>
          <w:trHeight w:val="46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xml:space="preserve">Поддержка частного общеобразовательного учреждения "Средняя общеобразовательная школа №1" ст. </w:t>
            </w:r>
            <w:proofErr w:type="spellStart"/>
            <w:r w:rsidRPr="007621D1">
              <w:rPr>
                <w:rFonts w:ascii="Times New Roman" w:eastAsia="Times New Roman" w:hAnsi="Times New Roman" w:cs="Times New Roman"/>
                <w:sz w:val="28"/>
                <w:szCs w:val="28"/>
                <w:lang w:eastAsia="ru-RU"/>
              </w:rPr>
              <w:t>Новотитаровской</w:t>
            </w:r>
            <w:proofErr w:type="spellEnd"/>
            <w:r w:rsidRPr="007621D1">
              <w:rPr>
                <w:rFonts w:ascii="Times New Roman" w:eastAsia="Times New Roman" w:hAnsi="Times New Roman" w:cs="Times New Roman"/>
                <w:sz w:val="28"/>
                <w:szCs w:val="28"/>
                <w:lang w:eastAsia="ru-RU"/>
              </w:rPr>
              <w:t xml:space="preserve"> </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12 1 08 00000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150,0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150,0</w:t>
            </w:r>
          </w:p>
        </w:tc>
      </w:tr>
      <w:tr w:rsidR="007621D1" w:rsidRPr="007621D1" w:rsidTr="007621D1">
        <w:trPr>
          <w:trHeight w:val="46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Мероприятия по поддержке социально ориентированных некоммерческих организаций</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12 1 08 11540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150,0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150,0</w:t>
            </w:r>
          </w:p>
        </w:tc>
      </w:tr>
      <w:tr w:rsidR="007621D1" w:rsidRPr="007621D1" w:rsidTr="007621D1">
        <w:trPr>
          <w:trHeight w:val="46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12 1 08 11540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150,0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150,0</w:t>
            </w:r>
          </w:p>
        </w:tc>
      </w:tr>
      <w:tr w:rsidR="007621D1" w:rsidRPr="007621D1" w:rsidTr="007621D1">
        <w:trPr>
          <w:trHeight w:val="46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xml:space="preserve">Поддержка  Краснодарской краевой детской военно-патриотической общественной организации Краеведческий отряд «Поиск» </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12 1 09 00000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100,0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100,0</w:t>
            </w:r>
          </w:p>
        </w:tc>
      </w:tr>
      <w:tr w:rsidR="007621D1" w:rsidRPr="007621D1" w:rsidTr="007621D1">
        <w:trPr>
          <w:trHeight w:val="46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Мероприятия по поддержке социально ориентированных некоммерческих организаций</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12 1 09 11540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100,0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100,0</w:t>
            </w:r>
          </w:p>
        </w:tc>
      </w:tr>
      <w:tr w:rsidR="007621D1" w:rsidRPr="007621D1" w:rsidTr="007621D1">
        <w:trPr>
          <w:trHeight w:val="57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12 1 09 11540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100,0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100,0</w:t>
            </w:r>
          </w:p>
        </w:tc>
      </w:tr>
      <w:tr w:rsidR="007621D1" w:rsidRPr="007621D1" w:rsidTr="007621D1">
        <w:trPr>
          <w:trHeight w:val="33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Отдельные мероприятия муниципальной программы</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12 2 00 00000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22963,4</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22963,4</w:t>
            </w:r>
          </w:p>
        </w:tc>
      </w:tr>
      <w:tr w:rsidR="007621D1" w:rsidRPr="007621D1" w:rsidTr="007621D1">
        <w:trPr>
          <w:trHeight w:val="46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xml:space="preserve">Гармонизации межнациональных отношений  и профилактика межэтнических конфликтов </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12 2 01 00000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284,3</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284,3</w:t>
            </w:r>
          </w:p>
        </w:tc>
      </w:tr>
      <w:tr w:rsidR="007621D1" w:rsidRPr="007621D1" w:rsidTr="007621D1">
        <w:trPr>
          <w:trHeight w:val="31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xml:space="preserve">Мероприятия по гармонизации межнациональных отношений  и профилактика межэтнических конфликтов </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12 2 01 10070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284,3</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284,3</w:t>
            </w:r>
          </w:p>
        </w:tc>
      </w:tr>
      <w:tr w:rsidR="007621D1" w:rsidRPr="007621D1" w:rsidTr="007621D1">
        <w:trPr>
          <w:trHeight w:val="465"/>
        </w:trPr>
        <w:tc>
          <w:tcPr>
            <w:tcW w:w="636" w:type="dxa"/>
            <w:tcBorders>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shd w:val="clear" w:color="000000" w:fill="FFFFFF"/>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1878" w:type="dxa"/>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12 2 01 10070</w:t>
            </w:r>
          </w:p>
        </w:tc>
        <w:tc>
          <w:tcPr>
            <w:tcW w:w="636" w:type="dxa"/>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200</w:t>
            </w:r>
          </w:p>
        </w:tc>
        <w:tc>
          <w:tcPr>
            <w:tcW w:w="1640" w:type="dxa"/>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284,3</w:t>
            </w:r>
          </w:p>
        </w:tc>
        <w:tc>
          <w:tcPr>
            <w:tcW w:w="1640" w:type="dxa"/>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284,3</w:t>
            </w:r>
          </w:p>
        </w:tc>
      </w:tr>
      <w:tr w:rsidR="007621D1" w:rsidRPr="007621D1" w:rsidTr="007621D1">
        <w:trPr>
          <w:trHeight w:val="46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Социальная поддержка  Почетных и заслуженных граждан муниципального образования</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12 2 02 00000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859,6</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859,6</w:t>
            </w:r>
          </w:p>
        </w:tc>
      </w:tr>
      <w:tr w:rsidR="007621D1" w:rsidRPr="007621D1" w:rsidTr="007621D1">
        <w:trPr>
          <w:trHeight w:val="465"/>
        </w:trPr>
        <w:tc>
          <w:tcPr>
            <w:tcW w:w="636" w:type="dxa"/>
            <w:tcBorders>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shd w:val="clear" w:color="000000" w:fill="FFFFFF"/>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xml:space="preserve">Мероприятия по социальной поддержке граждан муниципального образования Динской район </w:t>
            </w:r>
          </w:p>
        </w:tc>
        <w:tc>
          <w:tcPr>
            <w:tcW w:w="1878" w:type="dxa"/>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12 2 02 10020</w:t>
            </w:r>
          </w:p>
        </w:tc>
        <w:tc>
          <w:tcPr>
            <w:tcW w:w="636" w:type="dxa"/>
            <w:shd w:val="clear" w:color="000000" w:fill="FFFFFF"/>
            <w:noWrap/>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859,6</w:t>
            </w:r>
          </w:p>
        </w:tc>
        <w:tc>
          <w:tcPr>
            <w:tcW w:w="1640" w:type="dxa"/>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859,6</w:t>
            </w:r>
          </w:p>
        </w:tc>
      </w:tr>
      <w:tr w:rsidR="007621D1" w:rsidRPr="007621D1" w:rsidTr="007621D1">
        <w:trPr>
          <w:trHeight w:val="46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12 2 02 10020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5,6</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5,6</w:t>
            </w:r>
          </w:p>
        </w:tc>
      </w:tr>
      <w:tr w:rsidR="007621D1" w:rsidRPr="007621D1" w:rsidTr="007621D1">
        <w:trPr>
          <w:trHeight w:val="28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Социальное обеспечение и иные выплаты населению</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12 2 02 10020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300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854,0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854,0</w:t>
            </w:r>
          </w:p>
        </w:tc>
      </w:tr>
      <w:tr w:rsidR="007621D1" w:rsidRPr="007621D1" w:rsidTr="007621D1">
        <w:trPr>
          <w:trHeight w:val="46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Дополнительное материальное обеспечение, доплаты к пенсиям</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12 2 03 00000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17800,0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17800,0</w:t>
            </w:r>
          </w:p>
        </w:tc>
      </w:tr>
      <w:tr w:rsidR="007621D1" w:rsidRPr="007621D1" w:rsidTr="007621D1">
        <w:trPr>
          <w:trHeight w:val="465"/>
        </w:trPr>
        <w:tc>
          <w:tcPr>
            <w:tcW w:w="636" w:type="dxa"/>
            <w:tcBorders>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shd w:val="clear" w:color="000000" w:fill="FFFFFF"/>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xml:space="preserve">Выплата дополнительного материального обеспечения, доплат к пенсиям, пособий и компенсаций  </w:t>
            </w:r>
          </w:p>
        </w:tc>
        <w:tc>
          <w:tcPr>
            <w:tcW w:w="1878" w:type="dxa"/>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12 2 03 41210</w:t>
            </w:r>
          </w:p>
        </w:tc>
        <w:tc>
          <w:tcPr>
            <w:tcW w:w="636" w:type="dxa"/>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17800,0</w:t>
            </w:r>
          </w:p>
        </w:tc>
        <w:tc>
          <w:tcPr>
            <w:tcW w:w="1640" w:type="dxa"/>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17800,0</w:t>
            </w:r>
          </w:p>
        </w:tc>
      </w:tr>
      <w:tr w:rsidR="007621D1" w:rsidRPr="007621D1" w:rsidTr="007621D1">
        <w:trPr>
          <w:trHeight w:val="33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Социальное обеспечение и иные выплаты населению</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12 2 03 41210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300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17800,0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17800,0</w:t>
            </w:r>
          </w:p>
        </w:tc>
      </w:tr>
      <w:tr w:rsidR="007621D1" w:rsidRPr="007621D1" w:rsidTr="007621D1">
        <w:trPr>
          <w:trHeight w:val="34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Памятные даты и знаменательные события</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12 2 04 00000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3116,2</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3116,2</w:t>
            </w:r>
          </w:p>
        </w:tc>
      </w:tr>
      <w:tr w:rsidR="007621D1" w:rsidRPr="007621D1" w:rsidTr="007621D1">
        <w:trPr>
          <w:trHeight w:val="465"/>
        </w:trPr>
        <w:tc>
          <w:tcPr>
            <w:tcW w:w="636" w:type="dxa"/>
            <w:tcBorders>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shd w:val="clear" w:color="000000" w:fill="FFFFFF"/>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proofErr w:type="gramStart"/>
            <w:r w:rsidRPr="007621D1">
              <w:rPr>
                <w:rFonts w:ascii="Times New Roman" w:eastAsia="Times New Roman" w:hAnsi="Times New Roman" w:cs="Times New Roman"/>
                <w:sz w:val="28"/>
                <w:szCs w:val="28"/>
                <w:lang w:eastAsia="ru-RU"/>
              </w:rPr>
              <w:t>Мероприятия</w:t>
            </w:r>
            <w:proofErr w:type="gramEnd"/>
            <w:r w:rsidRPr="007621D1">
              <w:rPr>
                <w:rFonts w:ascii="Times New Roman" w:eastAsia="Times New Roman" w:hAnsi="Times New Roman" w:cs="Times New Roman"/>
                <w:sz w:val="28"/>
                <w:szCs w:val="28"/>
                <w:lang w:eastAsia="ru-RU"/>
              </w:rPr>
              <w:t xml:space="preserve">  посвященные памятным  датам и знаменательным событиям</w:t>
            </w:r>
          </w:p>
        </w:tc>
        <w:tc>
          <w:tcPr>
            <w:tcW w:w="1878" w:type="dxa"/>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12 2 04 10930</w:t>
            </w:r>
          </w:p>
        </w:tc>
        <w:tc>
          <w:tcPr>
            <w:tcW w:w="636" w:type="dxa"/>
            <w:shd w:val="clear" w:color="000000" w:fill="FFFFFF"/>
            <w:noWrap/>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3116,2</w:t>
            </w:r>
          </w:p>
        </w:tc>
        <w:tc>
          <w:tcPr>
            <w:tcW w:w="1640" w:type="dxa"/>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3116,2</w:t>
            </w:r>
          </w:p>
        </w:tc>
      </w:tr>
      <w:tr w:rsidR="007621D1" w:rsidRPr="007621D1" w:rsidTr="007621D1">
        <w:trPr>
          <w:trHeight w:val="37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12 2 04 10930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3116,2</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3116,2</w:t>
            </w:r>
          </w:p>
        </w:tc>
      </w:tr>
      <w:tr w:rsidR="007621D1" w:rsidRPr="007621D1" w:rsidTr="007621D1">
        <w:trPr>
          <w:trHeight w:val="46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Мероприятия по укреплению материально-технической базы муниципального архива</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12 2 05 00000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903,3</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903,3</w:t>
            </w:r>
          </w:p>
        </w:tc>
      </w:tr>
      <w:tr w:rsidR="007621D1" w:rsidRPr="007621D1" w:rsidTr="007621D1">
        <w:trPr>
          <w:trHeight w:val="46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xml:space="preserve">Формирование   архива и  архивных документов в части укрепления материально-технической базы </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12 2 05 10610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903,3</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903,3</w:t>
            </w:r>
          </w:p>
        </w:tc>
      </w:tr>
      <w:tr w:rsidR="007621D1" w:rsidRPr="007621D1" w:rsidTr="007621D1">
        <w:trPr>
          <w:trHeight w:val="46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12 2 05 10610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903,3</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903,3</w:t>
            </w:r>
          </w:p>
        </w:tc>
      </w:tr>
      <w:tr w:rsidR="007621D1" w:rsidRPr="007621D1" w:rsidTr="007621D1">
        <w:trPr>
          <w:trHeight w:val="660"/>
        </w:trPr>
        <w:tc>
          <w:tcPr>
            <w:tcW w:w="636" w:type="dxa"/>
            <w:tcBorders>
              <w:top w:val="nil"/>
              <w:left w:val="nil"/>
            </w:tcBorders>
            <w:shd w:val="clear" w:color="000000" w:fill="FFFFFF"/>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12.</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Муниципальная программа муниципального образования Динской район "Информационное пространство"</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13 0 00 00000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5503,9</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5503,9</w:t>
            </w:r>
          </w:p>
        </w:tc>
      </w:tr>
      <w:tr w:rsidR="007621D1" w:rsidRPr="007621D1" w:rsidTr="007621D1">
        <w:trPr>
          <w:trHeight w:val="33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Отдельные мероприятия муниципальной программы</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13 1 00 00000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5503,9</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5503,9</w:t>
            </w:r>
          </w:p>
        </w:tc>
      </w:tr>
      <w:tr w:rsidR="007621D1" w:rsidRPr="007621D1" w:rsidTr="007621D1">
        <w:trPr>
          <w:trHeight w:val="465"/>
        </w:trPr>
        <w:tc>
          <w:tcPr>
            <w:tcW w:w="636" w:type="dxa"/>
            <w:tcBorders>
              <w:left w:val="nil"/>
            </w:tcBorders>
            <w:shd w:val="clear" w:color="000000" w:fill="FFFFFF"/>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 </w:t>
            </w:r>
          </w:p>
        </w:tc>
        <w:tc>
          <w:tcPr>
            <w:tcW w:w="4900" w:type="dxa"/>
            <w:shd w:val="clear" w:color="000000" w:fill="FFFFFF"/>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Поддержка и развитие телерадиовещания, печатных средств массовой информации</w:t>
            </w:r>
            <w:proofErr w:type="gramStart"/>
            <w:r w:rsidRPr="007621D1">
              <w:rPr>
                <w:rFonts w:ascii="Times New Roman" w:eastAsia="Times New Roman" w:hAnsi="Times New Roman" w:cs="Times New Roman"/>
                <w:sz w:val="28"/>
                <w:szCs w:val="28"/>
                <w:lang w:eastAsia="ru-RU"/>
              </w:rPr>
              <w:t xml:space="preserve"> ,</w:t>
            </w:r>
            <w:proofErr w:type="gramEnd"/>
            <w:r w:rsidRPr="007621D1">
              <w:rPr>
                <w:rFonts w:ascii="Times New Roman" w:eastAsia="Times New Roman" w:hAnsi="Times New Roman" w:cs="Times New Roman"/>
                <w:sz w:val="28"/>
                <w:szCs w:val="28"/>
                <w:lang w:eastAsia="ru-RU"/>
              </w:rPr>
              <w:t xml:space="preserve"> обеспечение информирования граждан о деятельности органов муниципальной власти</w:t>
            </w:r>
          </w:p>
        </w:tc>
        <w:tc>
          <w:tcPr>
            <w:tcW w:w="1878" w:type="dxa"/>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13 1 00 10260</w:t>
            </w:r>
          </w:p>
        </w:tc>
        <w:tc>
          <w:tcPr>
            <w:tcW w:w="636" w:type="dxa"/>
            <w:shd w:val="clear" w:color="000000" w:fill="FFFFFF"/>
            <w:noWrap/>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5503,9</w:t>
            </w:r>
          </w:p>
        </w:tc>
        <w:tc>
          <w:tcPr>
            <w:tcW w:w="1640" w:type="dxa"/>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5503,9</w:t>
            </w:r>
          </w:p>
        </w:tc>
      </w:tr>
      <w:tr w:rsidR="007621D1" w:rsidRPr="007621D1" w:rsidTr="007621D1">
        <w:trPr>
          <w:trHeight w:val="46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13 1 00 10260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5503,9</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5503,9</w:t>
            </w:r>
          </w:p>
        </w:tc>
      </w:tr>
      <w:tr w:rsidR="007621D1" w:rsidRPr="007621D1" w:rsidTr="007621D1">
        <w:trPr>
          <w:trHeight w:val="703"/>
        </w:trPr>
        <w:tc>
          <w:tcPr>
            <w:tcW w:w="636" w:type="dxa"/>
            <w:tcBorders>
              <w:top w:val="nil"/>
              <w:left w:val="nil"/>
            </w:tcBorders>
            <w:shd w:val="clear" w:color="000000" w:fill="FFFFFF"/>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13.</w:t>
            </w:r>
          </w:p>
        </w:tc>
        <w:tc>
          <w:tcPr>
            <w:tcW w:w="4900" w:type="dxa"/>
            <w:tcBorders>
              <w:top w:val="nil"/>
            </w:tcBorders>
            <w:shd w:val="clear" w:color="000000" w:fill="FFFFFF"/>
            <w:vAlign w:val="bottom"/>
            <w:hideMark/>
          </w:tcPr>
          <w:p w:rsidR="007621D1" w:rsidRPr="007621D1" w:rsidRDefault="007621D1" w:rsidP="007621D1">
            <w:pPr>
              <w:spacing w:after="0" w:line="240" w:lineRule="auto"/>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Муниципальная программа муниципального образования Динской район «Развитие топливно-энергетического комплекса и жилищно-коммунального хозяйства»</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14 0 00 00000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14551,6</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16783,1</w:t>
            </w:r>
          </w:p>
        </w:tc>
      </w:tr>
      <w:tr w:rsidR="007621D1" w:rsidRPr="007621D1" w:rsidTr="007621D1">
        <w:trPr>
          <w:trHeight w:val="46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xml:space="preserve">Обеспечение жильем молодых семей </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14 1 00 00000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14195,8</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16427,3</w:t>
            </w:r>
          </w:p>
        </w:tc>
      </w:tr>
      <w:tr w:rsidR="007621D1" w:rsidRPr="007621D1" w:rsidTr="007621D1">
        <w:trPr>
          <w:trHeight w:val="46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Реализация мероприятий по обеспечению жильем молодых семей</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14 1 00 L4970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14195,8</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16427,3</w:t>
            </w:r>
          </w:p>
        </w:tc>
      </w:tr>
      <w:tr w:rsidR="007621D1" w:rsidRPr="007621D1" w:rsidTr="007621D1">
        <w:trPr>
          <w:trHeight w:val="46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Социальное обеспечение и иные выплаты населению</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14 1 00 L4970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300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14195,8</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16427,3</w:t>
            </w:r>
          </w:p>
        </w:tc>
      </w:tr>
      <w:tr w:rsidR="007621D1" w:rsidRPr="007621D1" w:rsidTr="007621D1">
        <w:trPr>
          <w:trHeight w:val="46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xml:space="preserve">Отдельные мероприятия муниципальной программы </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14 2 00 00000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355,8</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355,8</w:t>
            </w:r>
          </w:p>
        </w:tc>
      </w:tr>
      <w:tr w:rsidR="007621D1" w:rsidRPr="007621D1" w:rsidTr="007621D1">
        <w:trPr>
          <w:trHeight w:val="46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Мероприятия по организации сбора коммунальных  отходов</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14 2 00 10992</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355,8</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355,8</w:t>
            </w:r>
          </w:p>
        </w:tc>
      </w:tr>
      <w:tr w:rsidR="007621D1" w:rsidRPr="007621D1" w:rsidTr="007621D1">
        <w:trPr>
          <w:trHeight w:val="46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14 2 00 10992</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355,8</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355,8</w:t>
            </w:r>
          </w:p>
        </w:tc>
      </w:tr>
      <w:tr w:rsidR="007621D1" w:rsidRPr="007621D1" w:rsidTr="007621D1">
        <w:trPr>
          <w:trHeight w:val="810"/>
        </w:trPr>
        <w:tc>
          <w:tcPr>
            <w:tcW w:w="636" w:type="dxa"/>
            <w:tcBorders>
              <w:top w:val="nil"/>
              <w:left w:val="nil"/>
            </w:tcBorders>
            <w:shd w:val="clear" w:color="000000" w:fill="FFFFFF"/>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14.</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Муниципальная программа муниципального образования Динской район «Комплексное и устойчивое  развитие Динского района в сфере архитектуры и градостроительства»</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15 0 00 00000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22117,9</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20580,0</w:t>
            </w:r>
          </w:p>
        </w:tc>
      </w:tr>
      <w:tr w:rsidR="007621D1" w:rsidRPr="007621D1" w:rsidTr="007621D1">
        <w:trPr>
          <w:trHeight w:val="380"/>
        </w:trPr>
        <w:tc>
          <w:tcPr>
            <w:tcW w:w="636" w:type="dxa"/>
            <w:tcBorders>
              <w:top w:val="nil"/>
              <w:left w:val="nil"/>
            </w:tcBorders>
            <w:shd w:val="clear" w:color="000000" w:fill="FFFFFF"/>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xml:space="preserve">Отдельные мероприятия муниципальной программы </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15 1 00 00000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22117,9</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20580,0</w:t>
            </w:r>
          </w:p>
        </w:tc>
      </w:tr>
      <w:tr w:rsidR="007621D1" w:rsidRPr="007621D1" w:rsidTr="007621D1">
        <w:trPr>
          <w:trHeight w:val="570"/>
        </w:trPr>
        <w:tc>
          <w:tcPr>
            <w:tcW w:w="636" w:type="dxa"/>
            <w:tcBorders>
              <w:top w:val="nil"/>
              <w:left w:val="nil"/>
            </w:tcBorders>
            <w:shd w:val="clear" w:color="000000" w:fill="FFFFFF"/>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Обеспечение деятельности муниципального учреждения  в сфере  архитектуры  и  строительства</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15 1 01 00000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14762,3</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14762,3</w:t>
            </w:r>
          </w:p>
        </w:tc>
      </w:tr>
      <w:tr w:rsidR="007621D1" w:rsidRPr="007621D1" w:rsidTr="007621D1">
        <w:trPr>
          <w:trHeight w:val="523"/>
        </w:trPr>
        <w:tc>
          <w:tcPr>
            <w:tcW w:w="636" w:type="dxa"/>
            <w:tcBorders>
              <w:top w:val="nil"/>
              <w:left w:val="nil"/>
            </w:tcBorders>
            <w:shd w:val="clear" w:color="000000" w:fill="FFFFFF"/>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15 1 01 00590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14762,3</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14762,3</w:t>
            </w:r>
          </w:p>
        </w:tc>
      </w:tr>
      <w:tr w:rsidR="007621D1" w:rsidRPr="007621D1" w:rsidTr="007621D1">
        <w:trPr>
          <w:trHeight w:val="46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15 1 01 00590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13346,7</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13346,7</w:t>
            </w:r>
          </w:p>
        </w:tc>
      </w:tr>
      <w:tr w:rsidR="007621D1" w:rsidRPr="007621D1" w:rsidTr="007621D1">
        <w:trPr>
          <w:trHeight w:val="465"/>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15 1 01 00590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1415,6</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1415,6</w:t>
            </w:r>
          </w:p>
        </w:tc>
      </w:tr>
      <w:tr w:rsidR="007621D1" w:rsidRPr="007621D1" w:rsidTr="007621D1">
        <w:trPr>
          <w:trHeight w:val="33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Мероприятия в рамках архитектуры и градостроительства</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15 1 02 00000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7355,6</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5817,7</w:t>
            </w:r>
          </w:p>
        </w:tc>
      </w:tr>
      <w:tr w:rsidR="007621D1" w:rsidRPr="007621D1" w:rsidTr="007621D1">
        <w:trPr>
          <w:trHeight w:val="33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Мероприятия в сфере архитектуры и градостроительства</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15 1 02 11250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5753,6</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5817,7</w:t>
            </w:r>
          </w:p>
        </w:tc>
      </w:tr>
      <w:tr w:rsidR="007621D1" w:rsidRPr="007621D1" w:rsidTr="007621D1">
        <w:trPr>
          <w:trHeight w:val="33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15 1 02 11250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5753,6</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5817,7</w:t>
            </w:r>
          </w:p>
        </w:tc>
      </w:tr>
      <w:tr w:rsidR="007621D1" w:rsidRPr="007621D1" w:rsidTr="007621D1">
        <w:trPr>
          <w:trHeight w:val="330"/>
        </w:trPr>
        <w:tc>
          <w:tcPr>
            <w:tcW w:w="636" w:type="dxa"/>
            <w:tcBorders>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Реализация мероприятий на подготовку изменений в генеральные планы муниципальных образований Краснодарского края</w:t>
            </w:r>
          </w:p>
        </w:tc>
        <w:tc>
          <w:tcPr>
            <w:tcW w:w="1878" w:type="dxa"/>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15 1 02 S2560</w:t>
            </w:r>
          </w:p>
        </w:tc>
        <w:tc>
          <w:tcPr>
            <w:tcW w:w="636" w:type="dxa"/>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1602,0</w:t>
            </w:r>
          </w:p>
        </w:tc>
        <w:tc>
          <w:tcPr>
            <w:tcW w:w="1640" w:type="dxa"/>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0,0</w:t>
            </w:r>
          </w:p>
        </w:tc>
      </w:tr>
      <w:tr w:rsidR="007621D1" w:rsidRPr="007621D1" w:rsidTr="007621D1">
        <w:trPr>
          <w:trHeight w:val="330"/>
        </w:trPr>
        <w:tc>
          <w:tcPr>
            <w:tcW w:w="636" w:type="dxa"/>
            <w:tcBorders>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1878" w:type="dxa"/>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15 1 02 S2560</w:t>
            </w:r>
          </w:p>
        </w:tc>
        <w:tc>
          <w:tcPr>
            <w:tcW w:w="636" w:type="dxa"/>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200</w:t>
            </w:r>
          </w:p>
        </w:tc>
        <w:tc>
          <w:tcPr>
            <w:tcW w:w="1640" w:type="dxa"/>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1602,0</w:t>
            </w:r>
          </w:p>
        </w:tc>
        <w:tc>
          <w:tcPr>
            <w:tcW w:w="1640" w:type="dxa"/>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0,0</w:t>
            </w:r>
          </w:p>
        </w:tc>
      </w:tr>
      <w:tr w:rsidR="007621D1" w:rsidRPr="007621D1" w:rsidTr="007621D1">
        <w:trPr>
          <w:trHeight w:val="930"/>
        </w:trPr>
        <w:tc>
          <w:tcPr>
            <w:tcW w:w="636" w:type="dxa"/>
            <w:tcBorders>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15.</w:t>
            </w:r>
          </w:p>
        </w:tc>
        <w:tc>
          <w:tcPr>
            <w:tcW w:w="4900" w:type="dxa"/>
            <w:shd w:val="clear" w:color="000000" w:fill="FFFFFF"/>
            <w:hideMark/>
          </w:tcPr>
          <w:p w:rsidR="007621D1" w:rsidRPr="007621D1" w:rsidRDefault="007621D1" w:rsidP="007621D1">
            <w:pPr>
              <w:spacing w:after="0" w:line="240" w:lineRule="auto"/>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Муниципальная программа муниципального образования Динской район "Стратегическое и инвестиционное развитие" на 2025-2030 годы</w:t>
            </w:r>
          </w:p>
        </w:tc>
        <w:tc>
          <w:tcPr>
            <w:tcW w:w="1878" w:type="dxa"/>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16 0 00 00000</w:t>
            </w:r>
          </w:p>
        </w:tc>
        <w:tc>
          <w:tcPr>
            <w:tcW w:w="636" w:type="dxa"/>
            <w:shd w:val="clear" w:color="000000" w:fill="FFFFFF"/>
            <w:noWrap/>
            <w:vAlign w:val="bottom"/>
            <w:hideMark/>
          </w:tcPr>
          <w:p w:rsidR="007621D1" w:rsidRPr="007621D1" w:rsidRDefault="007621D1" w:rsidP="007621D1">
            <w:pPr>
              <w:spacing w:after="0" w:line="240" w:lineRule="auto"/>
              <w:jc w:val="right"/>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0,0</w:t>
            </w:r>
          </w:p>
        </w:tc>
        <w:tc>
          <w:tcPr>
            <w:tcW w:w="1640" w:type="dxa"/>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1600,0</w:t>
            </w:r>
          </w:p>
        </w:tc>
      </w:tr>
      <w:tr w:rsidR="007621D1" w:rsidRPr="007621D1" w:rsidTr="007621D1">
        <w:trPr>
          <w:trHeight w:val="33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xml:space="preserve">Отдельные мероприятия муниципальной программы </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16 1 00 00000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1600,0</w:t>
            </w:r>
          </w:p>
        </w:tc>
      </w:tr>
      <w:tr w:rsidR="007621D1" w:rsidRPr="007621D1" w:rsidTr="007621D1">
        <w:trPr>
          <w:trHeight w:val="60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xml:space="preserve">Организация, участие и проведение форумов, научно практических конференций, конкурсов, выставок и иных </w:t>
            </w:r>
            <w:proofErr w:type="spellStart"/>
            <w:r w:rsidRPr="007621D1">
              <w:rPr>
                <w:rFonts w:ascii="Times New Roman" w:eastAsia="Times New Roman" w:hAnsi="Times New Roman" w:cs="Times New Roman"/>
                <w:sz w:val="28"/>
                <w:szCs w:val="28"/>
                <w:lang w:eastAsia="ru-RU"/>
              </w:rPr>
              <w:t>выставочно</w:t>
            </w:r>
            <w:proofErr w:type="spellEnd"/>
            <w:r w:rsidRPr="007621D1">
              <w:rPr>
                <w:rFonts w:ascii="Times New Roman" w:eastAsia="Times New Roman" w:hAnsi="Times New Roman" w:cs="Times New Roman"/>
                <w:sz w:val="28"/>
                <w:szCs w:val="28"/>
                <w:lang w:eastAsia="ru-RU"/>
              </w:rPr>
              <w:t xml:space="preserve"> ярмарочных и </w:t>
            </w:r>
            <w:proofErr w:type="spellStart"/>
            <w:r w:rsidRPr="007621D1">
              <w:rPr>
                <w:rFonts w:ascii="Times New Roman" w:eastAsia="Times New Roman" w:hAnsi="Times New Roman" w:cs="Times New Roman"/>
                <w:sz w:val="28"/>
                <w:szCs w:val="28"/>
                <w:lang w:eastAsia="ru-RU"/>
              </w:rPr>
              <w:t>конгрессных</w:t>
            </w:r>
            <w:proofErr w:type="spellEnd"/>
            <w:r w:rsidRPr="007621D1">
              <w:rPr>
                <w:rFonts w:ascii="Times New Roman" w:eastAsia="Times New Roman" w:hAnsi="Times New Roman" w:cs="Times New Roman"/>
                <w:sz w:val="28"/>
                <w:szCs w:val="28"/>
                <w:lang w:eastAsia="ru-RU"/>
              </w:rPr>
              <w:t xml:space="preserve"> мероприятий, создание и распространение информационно справочных и презентационных материалов, создание, развитие и сопровождение информационных систем и информационных ресурсов в информационно телекоммуникационной сети "Интернет" в целях развития инвестиционной деятельности </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16 1 00 10790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1600,0</w:t>
            </w:r>
          </w:p>
        </w:tc>
      </w:tr>
      <w:tr w:rsidR="007621D1" w:rsidRPr="007621D1" w:rsidTr="007621D1">
        <w:trPr>
          <w:trHeight w:val="33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16 1 00 10790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1600,0</w:t>
            </w:r>
          </w:p>
        </w:tc>
      </w:tr>
      <w:tr w:rsidR="007621D1" w:rsidRPr="007621D1" w:rsidTr="007621D1">
        <w:trPr>
          <w:trHeight w:val="1370"/>
        </w:trPr>
        <w:tc>
          <w:tcPr>
            <w:tcW w:w="636" w:type="dxa"/>
            <w:tcBorders>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16.</w:t>
            </w:r>
          </w:p>
        </w:tc>
        <w:tc>
          <w:tcPr>
            <w:tcW w:w="4900" w:type="dxa"/>
            <w:shd w:val="clear" w:color="000000" w:fill="FFFFFF"/>
            <w:hideMark/>
          </w:tcPr>
          <w:p w:rsidR="007621D1" w:rsidRPr="007621D1" w:rsidRDefault="007621D1" w:rsidP="007621D1">
            <w:pPr>
              <w:spacing w:after="0" w:line="240" w:lineRule="auto"/>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Муниципальная программа муниципального образования Динской район "Содействие развитию малого и среднего предпринимательства в муниципальном образовании Динской район " на 2025-2030 годы"</w:t>
            </w:r>
          </w:p>
        </w:tc>
        <w:tc>
          <w:tcPr>
            <w:tcW w:w="1878" w:type="dxa"/>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17 0 00 00000</w:t>
            </w:r>
          </w:p>
        </w:tc>
        <w:tc>
          <w:tcPr>
            <w:tcW w:w="636" w:type="dxa"/>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0,0</w:t>
            </w:r>
          </w:p>
        </w:tc>
        <w:tc>
          <w:tcPr>
            <w:tcW w:w="1640" w:type="dxa"/>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650,0</w:t>
            </w:r>
          </w:p>
        </w:tc>
      </w:tr>
      <w:tr w:rsidR="007621D1" w:rsidRPr="007621D1" w:rsidTr="007621D1">
        <w:trPr>
          <w:trHeight w:val="33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xml:space="preserve">Отдельные мероприятия муниципальной программы </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17 1 00 00000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650,0</w:t>
            </w:r>
          </w:p>
        </w:tc>
      </w:tr>
      <w:tr w:rsidR="007621D1" w:rsidRPr="007621D1" w:rsidTr="007621D1">
        <w:trPr>
          <w:trHeight w:val="33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Информационно-консультационная поддержка, формирование имиджа малого и среднего предпринимательства</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17 1 00 11480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500,0</w:t>
            </w:r>
          </w:p>
        </w:tc>
      </w:tr>
      <w:tr w:rsidR="007621D1" w:rsidRPr="007621D1" w:rsidTr="007621D1">
        <w:trPr>
          <w:trHeight w:val="33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17 1 00 11480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500,0</w:t>
            </w:r>
          </w:p>
        </w:tc>
      </w:tr>
      <w:tr w:rsidR="007621D1" w:rsidRPr="007621D1" w:rsidTr="007621D1">
        <w:trPr>
          <w:trHeight w:val="33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Продвижение товаров, производимых субъектами  малого и среднего предпринимательства на региональный и межрегиональный рынки</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17 1 00 11490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150,0</w:t>
            </w:r>
          </w:p>
        </w:tc>
      </w:tr>
      <w:tr w:rsidR="007621D1" w:rsidRPr="007621D1" w:rsidTr="007621D1">
        <w:trPr>
          <w:trHeight w:val="33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17 1 00 11490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150,0</w:t>
            </w:r>
          </w:p>
        </w:tc>
      </w:tr>
      <w:tr w:rsidR="007621D1" w:rsidRPr="007621D1" w:rsidTr="007621D1">
        <w:trPr>
          <w:trHeight w:val="480"/>
        </w:trPr>
        <w:tc>
          <w:tcPr>
            <w:tcW w:w="636" w:type="dxa"/>
            <w:tcBorders>
              <w:left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17.</w:t>
            </w:r>
          </w:p>
        </w:tc>
        <w:tc>
          <w:tcPr>
            <w:tcW w:w="4900" w:type="dxa"/>
            <w:shd w:val="clear" w:color="000000" w:fill="FFFFFF"/>
            <w:vAlign w:val="bottom"/>
            <w:hideMark/>
          </w:tcPr>
          <w:p w:rsidR="007621D1" w:rsidRPr="007621D1" w:rsidRDefault="007621D1" w:rsidP="007621D1">
            <w:pPr>
              <w:spacing w:after="0" w:line="240" w:lineRule="auto"/>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Обеспечение деятельности высшего органа исполнительной власти муниципального образовани</w:t>
            </w:r>
            <w:proofErr w:type="gramStart"/>
            <w:r w:rsidRPr="007621D1">
              <w:rPr>
                <w:rFonts w:ascii="Times New Roman" w:eastAsia="Times New Roman" w:hAnsi="Times New Roman" w:cs="Times New Roman"/>
                <w:b/>
                <w:bCs/>
                <w:sz w:val="28"/>
                <w:szCs w:val="28"/>
                <w:lang w:eastAsia="ru-RU"/>
              </w:rPr>
              <w:t>я-</w:t>
            </w:r>
            <w:proofErr w:type="gramEnd"/>
            <w:r w:rsidRPr="007621D1">
              <w:rPr>
                <w:rFonts w:ascii="Times New Roman" w:eastAsia="Times New Roman" w:hAnsi="Times New Roman" w:cs="Times New Roman"/>
                <w:b/>
                <w:bCs/>
                <w:sz w:val="28"/>
                <w:szCs w:val="28"/>
                <w:lang w:eastAsia="ru-RU"/>
              </w:rPr>
              <w:t xml:space="preserve"> администрации  муниципального образования Динской район</w:t>
            </w:r>
          </w:p>
        </w:tc>
        <w:tc>
          <w:tcPr>
            <w:tcW w:w="1878" w:type="dxa"/>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50 0 00 00000</w:t>
            </w:r>
          </w:p>
        </w:tc>
        <w:tc>
          <w:tcPr>
            <w:tcW w:w="636" w:type="dxa"/>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 </w:t>
            </w:r>
          </w:p>
        </w:tc>
        <w:tc>
          <w:tcPr>
            <w:tcW w:w="1640" w:type="dxa"/>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293869,9</w:t>
            </w:r>
          </w:p>
        </w:tc>
        <w:tc>
          <w:tcPr>
            <w:tcW w:w="1640" w:type="dxa"/>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293864,2</w:t>
            </w:r>
          </w:p>
        </w:tc>
      </w:tr>
      <w:tr w:rsidR="007621D1" w:rsidRPr="007621D1" w:rsidTr="007621D1">
        <w:trPr>
          <w:trHeight w:val="48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Глава администрации муниципального образования Динской район</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50 1 00 00000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1958,6</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1958,6</w:t>
            </w:r>
          </w:p>
        </w:tc>
      </w:tr>
      <w:tr w:rsidR="007621D1" w:rsidRPr="007621D1" w:rsidTr="007621D1">
        <w:trPr>
          <w:trHeight w:val="480"/>
        </w:trPr>
        <w:tc>
          <w:tcPr>
            <w:tcW w:w="636" w:type="dxa"/>
            <w:tcBorders>
              <w:top w:val="nil"/>
              <w:left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Расходы на обеспечение функций органов местного самоуправления</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50 1 00 00190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1958,6</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1958,6</w:t>
            </w:r>
          </w:p>
        </w:tc>
      </w:tr>
      <w:tr w:rsidR="007621D1" w:rsidRPr="007621D1" w:rsidTr="007621D1">
        <w:trPr>
          <w:trHeight w:val="48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50 1 00 00190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1958,6</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1958,6</w:t>
            </w:r>
          </w:p>
        </w:tc>
      </w:tr>
      <w:tr w:rsidR="007621D1" w:rsidRPr="007621D1" w:rsidTr="007621D1">
        <w:trPr>
          <w:trHeight w:val="54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Обеспечение деятельности администрации муниципального образования</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50 2 00 00000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160922,6</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160922,6</w:t>
            </w:r>
          </w:p>
        </w:tc>
      </w:tr>
      <w:tr w:rsidR="007621D1" w:rsidRPr="007621D1" w:rsidTr="007621D1">
        <w:trPr>
          <w:trHeight w:val="540"/>
        </w:trPr>
        <w:tc>
          <w:tcPr>
            <w:tcW w:w="636" w:type="dxa"/>
            <w:tcBorders>
              <w:top w:val="nil"/>
              <w:left w:val="nil"/>
            </w:tcBorders>
            <w:shd w:val="clear" w:color="000000" w:fill="FFFFFF"/>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Расходы на обеспечение функций органов местного самоуправления</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50 2 00 00190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160922,6</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160922,6</w:t>
            </w:r>
          </w:p>
        </w:tc>
      </w:tr>
      <w:tr w:rsidR="007621D1" w:rsidRPr="007621D1" w:rsidTr="007621D1">
        <w:trPr>
          <w:trHeight w:val="750"/>
        </w:trPr>
        <w:tc>
          <w:tcPr>
            <w:tcW w:w="636" w:type="dxa"/>
            <w:tcBorders>
              <w:top w:val="nil"/>
              <w:left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50 2 00 00190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151580,0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151580,0</w:t>
            </w:r>
          </w:p>
        </w:tc>
      </w:tr>
      <w:tr w:rsidR="007621D1" w:rsidRPr="007621D1" w:rsidTr="007621D1">
        <w:trPr>
          <w:trHeight w:val="510"/>
        </w:trPr>
        <w:tc>
          <w:tcPr>
            <w:tcW w:w="636" w:type="dxa"/>
            <w:tcBorders>
              <w:top w:val="nil"/>
              <w:left w:val="nil"/>
            </w:tcBorders>
            <w:shd w:val="clear" w:color="000000" w:fill="FFFFFF"/>
            <w:noWrap/>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50 2 00 00190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8999,9</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8999,9</w:t>
            </w:r>
          </w:p>
        </w:tc>
      </w:tr>
      <w:tr w:rsidR="007621D1" w:rsidRPr="007621D1" w:rsidTr="007621D1">
        <w:trPr>
          <w:trHeight w:val="260"/>
        </w:trPr>
        <w:tc>
          <w:tcPr>
            <w:tcW w:w="636" w:type="dxa"/>
            <w:tcBorders>
              <w:top w:val="nil"/>
              <w:left w:val="nil"/>
            </w:tcBorders>
            <w:shd w:val="clear" w:color="000000" w:fill="FFFFFF"/>
            <w:noWrap/>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Иные бюджетные ассигнования</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50 2 00 00190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800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342,7</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342,7</w:t>
            </w:r>
          </w:p>
        </w:tc>
      </w:tr>
      <w:tr w:rsidR="007621D1" w:rsidRPr="007621D1" w:rsidTr="007621D1">
        <w:trPr>
          <w:trHeight w:val="705"/>
        </w:trPr>
        <w:tc>
          <w:tcPr>
            <w:tcW w:w="636" w:type="dxa"/>
            <w:tcBorders>
              <w:top w:val="nil"/>
              <w:left w:val="nil"/>
            </w:tcBorders>
            <w:shd w:val="clear" w:color="000000" w:fill="FFFFFF"/>
            <w:noWrap/>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Осуществление  отдельных  государственных полномочий  Краснодарского края</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50 3 00 00000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21830,0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21827,7</w:t>
            </w:r>
          </w:p>
        </w:tc>
      </w:tr>
      <w:tr w:rsidR="007621D1" w:rsidRPr="007621D1" w:rsidTr="007621D1">
        <w:trPr>
          <w:trHeight w:val="750"/>
        </w:trPr>
        <w:tc>
          <w:tcPr>
            <w:tcW w:w="636" w:type="dxa"/>
            <w:tcBorders>
              <w:top w:val="nil"/>
              <w:left w:val="nil"/>
            </w:tcBorders>
            <w:shd w:val="clear" w:color="000000" w:fill="FFFFFF"/>
            <w:noWrap/>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50 3 00 51200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17,9</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15,6</w:t>
            </w:r>
          </w:p>
        </w:tc>
      </w:tr>
      <w:tr w:rsidR="007621D1" w:rsidRPr="007621D1" w:rsidTr="007621D1">
        <w:trPr>
          <w:trHeight w:val="480"/>
        </w:trPr>
        <w:tc>
          <w:tcPr>
            <w:tcW w:w="636" w:type="dxa"/>
            <w:tcBorders>
              <w:left w:val="nil"/>
            </w:tcBorders>
            <w:shd w:val="clear" w:color="000000" w:fill="FFFFFF"/>
            <w:noWrap/>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shd w:val="clear" w:color="000000" w:fill="FFFFFF"/>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1878" w:type="dxa"/>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50 3 00 51200</w:t>
            </w:r>
          </w:p>
        </w:tc>
        <w:tc>
          <w:tcPr>
            <w:tcW w:w="636" w:type="dxa"/>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200</w:t>
            </w:r>
          </w:p>
        </w:tc>
        <w:tc>
          <w:tcPr>
            <w:tcW w:w="1640" w:type="dxa"/>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17,9</w:t>
            </w:r>
          </w:p>
        </w:tc>
        <w:tc>
          <w:tcPr>
            <w:tcW w:w="1640" w:type="dxa"/>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15,6</w:t>
            </w:r>
          </w:p>
        </w:tc>
      </w:tr>
      <w:tr w:rsidR="007621D1" w:rsidRPr="007621D1" w:rsidTr="007621D1">
        <w:trPr>
          <w:trHeight w:val="1063"/>
        </w:trPr>
        <w:tc>
          <w:tcPr>
            <w:tcW w:w="636" w:type="dxa"/>
            <w:tcBorders>
              <w:top w:val="nil"/>
              <w:left w:val="nil"/>
            </w:tcBorders>
            <w:shd w:val="clear" w:color="000000" w:fill="FFFFFF"/>
            <w:noWrap/>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xml:space="preserve">Осуществление отдельных государственных полномочий Краснодарского края по ведению учета граждан отдельных </w:t>
            </w:r>
            <w:proofErr w:type="gramStart"/>
            <w:r w:rsidRPr="007621D1">
              <w:rPr>
                <w:rFonts w:ascii="Times New Roman" w:eastAsia="Times New Roman" w:hAnsi="Times New Roman" w:cs="Times New Roman"/>
                <w:sz w:val="28"/>
                <w:szCs w:val="28"/>
                <w:lang w:eastAsia="ru-RU"/>
              </w:rPr>
              <w:t>категорий</w:t>
            </w:r>
            <w:proofErr w:type="gramEnd"/>
            <w:r w:rsidRPr="007621D1">
              <w:rPr>
                <w:rFonts w:ascii="Times New Roman" w:eastAsia="Times New Roman" w:hAnsi="Times New Roman" w:cs="Times New Roman"/>
                <w:sz w:val="28"/>
                <w:szCs w:val="28"/>
                <w:lang w:eastAsia="ru-RU"/>
              </w:rPr>
              <w:t xml:space="preserve">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50 3 00 60870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749,1</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749,1</w:t>
            </w:r>
          </w:p>
        </w:tc>
      </w:tr>
      <w:tr w:rsidR="007621D1" w:rsidRPr="007621D1" w:rsidTr="007621D1">
        <w:trPr>
          <w:trHeight w:val="703"/>
        </w:trPr>
        <w:tc>
          <w:tcPr>
            <w:tcW w:w="636" w:type="dxa"/>
            <w:tcBorders>
              <w:top w:val="nil"/>
              <w:left w:val="nil"/>
            </w:tcBorders>
            <w:shd w:val="clear" w:color="000000" w:fill="FFFFFF"/>
            <w:noWrap/>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50 3 00 60870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668,1</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668,1</w:t>
            </w:r>
          </w:p>
        </w:tc>
      </w:tr>
      <w:tr w:rsidR="007621D1" w:rsidRPr="007621D1" w:rsidTr="007621D1">
        <w:trPr>
          <w:trHeight w:val="390"/>
        </w:trPr>
        <w:tc>
          <w:tcPr>
            <w:tcW w:w="636" w:type="dxa"/>
            <w:tcBorders>
              <w:top w:val="nil"/>
              <w:left w:val="nil"/>
            </w:tcBorders>
            <w:shd w:val="clear" w:color="000000" w:fill="FFFFFF"/>
            <w:noWrap/>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50 3 00 60870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81,0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81,0</w:t>
            </w:r>
          </w:p>
        </w:tc>
      </w:tr>
      <w:tr w:rsidR="007621D1" w:rsidRPr="007621D1" w:rsidTr="007621D1">
        <w:trPr>
          <w:trHeight w:val="585"/>
        </w:trPr>
        <w:tc>
          <w:tcPr>
            <w:tcW w:w="636" w:type="dxa"/>
            <w:tcBorders>
              <w:top w:val="nil"/>
              <w:left w:val="nil"/>
            </w:tcBorders>
            <w:shd w:val="clear" w:color="000000" w:fill="FFFFFF"/>
            <w:noWrap/>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Осуществление отдельных государственных полномочий по поддержке сельскохозяйственного производства в Краснодарском крае</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50 3 00 60910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1498,6</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1498,6</w:t>
            </w:r>
          </w:p>
        </w:tc>
      </w:tr>
      <w:tr w:rsidR="007621D1" w:rsidRPr="007621D1" w:rsidTr="007621D1">
        <w:trPr>
          <w:trHeight w:val="585"/>
        </w:trPr>
        <w:tc>
          <w:tcPr>
            <w:tcW w:w="636" w:type="dxa"/>
            <w:tcBorders>
              <w:top w:val="nil"/>
              <w:left w:val="nil"/>
            </w:tcBorders>
            <w:shd w:val="clear" w:color="000000" w:fill="FFFFFF"/>
            <w:noWrap/>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50 3 00 60910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1336,6</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1336,6</w:t>
            </w:r>
          </w:p>
        </w:tc>
      </w:tr>
      <w:tr w:rsidR="007621D1" w:rsidRPr="007621D1" w:rsidTr="007621D1">
        <w:trPr>
          <w:trHeight w:val="585"/>
        </w:trPr>
        <w:tc>
          <w:tcPr>
            <w:tcW w:w="636" w:type="dxa"/>
            <w:tcBorders>
              <w:top w:val="nil"/>
              <w:left w:val="nil"/>
            </w:tcBorders>
            <w:shd w:val="clear" w:color="000000" w:fill="FFFFFF"/>
            <w:noWrap/>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50 3 00 60910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162,0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162,0</w:t>
            </w:r>
          </w:p>
        </w:tc>
      </w:tr>
      <w:tr w:rsidR="007621D1" w:rsidRPr="007621D1" w:rsidTr="007621D1">
        <w:trPr>
          <w:trHeight w:val="1450"/>
        </w:trPr>
        <w:tc>
          <w:tcPr>
            <w:tcW w:w="636" w:type="dxa"/>
            <w:tcBorders>
              <w:top w:val="nil"/>
              <w:left w:val="nil"/>
            </w:tcBorders>
            <w:shd w:val="clear" w:color="000000" w:fill="FFFFFF"/>
            <w:noWrap/>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Осуществление отдельного государственного полномочия Краснодарского края по осуществлению регионального государственного строительного надзора в случаях, предусмотренных частью 2 статьи 54 Градостроительного кодекса Российской Федерации</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50 3 00 63640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749,2</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749,2</w:t>
            </w:r>
          </w:p>
        </w:tc>
      </w:tr>
      <w:tr w:rsidR="007621D1" w:rsidRPr="007621D1" w:rsidTr="007621D1">
        <w:trPr>
          <w:trHeight w:val="585"/>
        </w:trPr>
        <w:tc>
          <w:tcPr>
            <w:tcW w:w="636" w:type="dxa"/>
            <w:tcBorders>
              <w:top w:val="nil"/>
              <w:left w:val="nil"/>
            </w:tcBorders>
            <w:shd w:val="clear" w:color="000000" w:fill="FFFFFF"/>
            <w:noWrap/>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50 3 00 63640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668,2</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668,2</w:t>
            </w:r>
          </w:p>
        </w:tc>
      </w:tr>
      <w:tr w:rsidR="007621D1" w:rsidRPr="007621D1" w:rsidTr="007621D1">
        <w:trPr>
          <w:trHeight w:val="585"/>
        </w:trPr>
        <w:tc>
          <w:tcPr>
            <w:tcW w:w="636" w:type="dxa"/>
            <w:tcBorders>
              <w:top w:val="nil"/>
              <w:left w:val="nil"/>
            </w:tcBorders>
            <w:shd w:val="clear" w:color="000000" w:fill="FFFFFF"/>
            <w:noWrap/>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50 3 00 63640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81,0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81,0</w:t>
            </w:r>
          </w:p>
        </w:tc>
      </w:tr>
      <w:tr w:rsidR="007621D1" w:rsidRPr="007621D1" w:rsidTr="007621D1">
        <w:trPr>
          <w:trHeight w:val="142"/>
        </w:trPr>
        <w:tc>
          <w:tcPr>
            <w:tcW w:w="636" w:type="dxa"/>
            <w:tcBorders>
              <w:top w:val="nil"/>
              <w:left w:val="nil"/>
            </w:tcBorders>
            <w:shd w:val="clear" w:color="000000" w:fill="FFFFFF"/>
            <w:noWrap/>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proofErr w:type="gramStart"/>
            <w:r w:rsidRPr="007621D1">
              <w:rPr>
                <w:rFonts w:ascii="Times New Roman" w:eastAsia="Times New Roman" w:hAnsi="Times New Roman" w:cs="Times New Roman"/>
                <w:sz w:val="28"/>
                <w:szCs w:val="28"/>
                <w:lang w:eastAsia="ru-RU"/>
              </w:rPr>
              <w:t>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 им жилых помещений</w:t>
            </w:r>
            <w:proofErr w:type="gramEnd"/>
            <w:r w:rsidRPr="007621D1">
              <w:rPr>
                <w:rFonts w:ascii="Times New Roman" w:eastAsia="Times New Roman" w:hAnsi="Times New Roman" w:cs="Times New Roman"/>
                <w:sz w:val="28"/>
                <w:szCs w:val="28"/>
                <w:lang w:eastAsia="ru-RU"/>
              </w:rPr>
              <w:t xml:space="preserve"> специализированного жилищного фонда</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50 3 00 69170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1525,8</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1525,8</w:t>
            </w:r>
          </w:p>
        </w:tc>
      </w:tr>
      <w:tr w:rsidR="007621D1" w:rsidRPr="007621D1" w:rsidTr="007621D1">
        <w:trPr>
          <w:trHeight w:val="585"/>
        </w:trPr>
        <w:tc>
          <w:tcPr>
            <w:tcW w:w="636" w:type="dxa"/>
            <w:tcBorders>
              <w:top w:val="nil"/>
              <w:left w:val="nil"/>
            </w:tcBorders>
            <w:shd w:val="clear" w:color="000000" w:fill="FFFFFF"/>
            <w:noWrap/>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50 3 00 69170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1282,8</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1282,8</w:t>
            </w:r>
          </w:p>
        </w:tc>
      </w:tr>
      <w:tr w:rsidR="007621D1" w:rsidRPr="007621D1" w:rsidTr="007621D1">
        <w:trPr>
          <w:trHeight w:val="585"/>
        </w:trPr>
        <w:tc>
          <w:tcPr>
            <w:tcW w:w="636" w:type="dxa"/>
            <w:tcBorders>
              <w:top w:val="nil"/>
              <w:left w:val="nil"/>
            </w:tcBorders>
            <w:shd w:val="clear" w:color="000000" w:fill="FFFFFF"/>
            <w:noWrap/>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50 3 00 69170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243,0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243,0</w:t>
            </w:r>
          </w:p>
        </w:tc>
      </w:tr>
      <w:tr w:rsidR="007621D1" w:rsidRPr="007621D1" w:rsidTr="007621D1">
        <w:trPr>
          <w:trHeight w:val="585"/>
        </w:trPr>
        <w:tc>
          <w:tcPr>
            <w:tcW w:w="636" w:type="dxa"/>
            <w:tcBorders>
              <w:top w:val="nil"/>
              <w:left w:val="nil"/>
            </w:tcBorders>
            <w:shd w:val="clear" w:color="000000" w:fill="FFFFFF"/>
            <w:noWrap/>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Осуществление отдельных государственных полномочий Краснодарского края по организации и обеспечению отдыха и оздоровления детей (за исключением организации отдыха детей в каникулярное время)</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50 3 00 69180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749,3</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749,3</w:t>
            </w:r>
          </w:p>
        </w:tc>
      </w:tr>
      <w:tr w:rsidR="007621D1" w:rsidRPr="007621D1" w:rsidTr="007621D1">
        <w:trPr>
          <w:trHeight w:val="585"/>
        </w:trPr>
        <w:tc>
          <w:tcPr>
            <w:tcW w:w="636" w:type="dxa"/>
            <w:tcBorders>
              <w:top w:val="nil"/>
              <w:left w:val="nil"/>
            </w:tcBorders>
            <w:shd w:val="clear" w:color="000000" w:fill="FFFFFF"/>
            <w:noWrap/>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50 3 00 69180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668,3</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668,3</w:t>
            </w:r>
          </w:p>
        </w:tc>
      </w:tr>
      <w:tr w:rsidR="007621D1" w:rsidRPr="007621D1" w:rsidTr="007621D1">
        <w:trPr>
          <w:trHeight w:val="585"/>
        </w:trPr>
        <w:tc>
          <w:tcPr>
            <w:tcW w:w="636" w:type="dxa"/>
            <w:tcBorders>
              <w:top w:val="nil"/>
              <w:left w:val="nil"/>
            </w:tcBorders>
            <w:shd w:val="clear" w:color="000000" w:fill="FFFFFF"/>
            <w:noWrap/>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50 3 00 69180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81,0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81,0</w:t>
            </w:r>
          </w:p>
        </w:tc>
      </w:tr>
      <w:tr w:rsidR="007621D1" w:rsidRPr="007621D1" w:rsidTr="007621D1">
        <w:trPr>
          <w:trHeight w:val="585"/>
        </w:trPr>
        <w:tc>
          <w:tcPr>
            <w:tcW w:w="636" w:type="dxa"/>
            <w:tcBorders>
              <w:top w:val="nil"/>
              <w:left w:val="nil"/>
            </w:tcBorders>
            <w:shd w:val="clear" w:color="000000" w:fill="FFFFFF"/>
            <w:noWrap/>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50 3 00 69190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12472,5</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12472,5</w:t>
            </w:r>
          </w:p>
        </w:tc>
      </w:tr>
      <w:tr w:rsidR="007621D1" w:rsidRPr="007621D1" w:rsidTr="007621D1">
        <w:trPr>
          <w:trHeight w:val="585"/>
        </w:trPr>
        <w:tc>
          <w:tcPr>
            <w:tcW w:w="636" w:type="dxa"/>
            <w:tcBorders>
              <w:top w:val="nil"/>
              <w:left w:val="nil"/>
            </w:tcBorders>
            <w:shd w:val="clear" w:color="000000" w:fill="FFFFFF"/>
            <w:noWrap/>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50 3 00 69190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11257,5</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11257,5</w:t>
            </w:r>
          </w:p>
        </w:tc>
      </w:tr>
      <w:tr w:rsidR="007621D1" w:rsidRPr="007621D1" w:rsidTr="007621D1">
        <w:trPr>
          <w:trHeight w:val="585"/>
        </w:trPr>
        <w:tc>
          <w:tcPr>
            <w:tcW w:w="636" w:type="dxa"/>
            <w:tcBorders>
              <w:top w:val="nil"/>
              <w:left w:val="nil"/>
            </w:tcBorders>
            <w:shd w:val="clear" w:color="000000" w:fill="FFFFFF"/>
            <w:noWrap/>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50 3 00 69190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1215,0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1215,0</w:t>
            </w:r>
          </w:p>
        </w:tc>
      </w:tr>
      <w:tr w:rsidR="007621D1" w:rsidRPr="007621D1" w:rsidTr="007621D1">
        <w:trPr>
          <w:trHeight w:val="585"/>
        </w:trPr>
        <w:tc>
          <w:tcPr>
            <w:tcW w:w="636" w:type="dxa"/>
            <w:tcBorders>
              <w:top w:val="nil"/>
              <w:left w:val="nil"/>
            </w:tcBorders>
            <w:shd w:val="clear" w:color="000000" w:fill="FFFFFF"/>
            <w:noWrap/>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Осуществление отдельных государственных полномочий по созданию и организации деятельности комиссий по делам несовершеннолетних и защите их прав</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50 3 00 69200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4067,6</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4067,6</w:t>
            </w:r>
          </w:p>
        </w:tc>
      </w:tr>
      <w:tr w:rsidR="007621D1" w:rsidRPr="007621D1" w:rsidTr="007621D1">
        <w:trPr>
          <w:trHeight w:val="585"/>
        </w:trPr>
        <w:tc>
          <w:tcPr>
            <w:tcW w:w="636" w:type="dxa"/>
            <w:tcBorders>
              <w:top w:val="nil"/>
              <w:left w:val="nil"/>
            </w:tcBorders>
            <w:shd w:val="clear" w:color="000000" w:fill="FFFFFF"/>
            <w:noWrap/>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50 3 00 69200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3743,6</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3743,6</w:t>
            </w:r>
          </w:p>
        </w:tc>
      </w:tr>
      <w:tr w:rsidR="007621D1" w:rsidRPr="007621D1" w:rsidTr="007621D1">
        <w:trPr>
          <w:trHeight w:val="585"/>
        </w:trPr>
        <w:tc>
          <w:tcPr>
            <w:tcW w:w="636" w:type="dxa"/>
            <w:tcBorders>
              <w:top w:val="nil"/>
              <w:left w:val="nil"/>
            </w:tcBorders>
            <w:shd w:val="clear" w:color="000000" w:fill="FFFFFF"/>
            <w:noWrap/>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50 3 00 69200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324,0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324,0</w:t>
            </w:r>
          </w:p>
        </w:tc>
      </w:tr>
      <w:tr w:rsidR="007621D1" w:rsidRPr="007621D1" w:rsidTr="007621D1">
        <w:trPr>
          <w:trHeight w:val="540"/>
        </w:trPr>
        <w:tc>
          <w:tcPr>
            <w:tcW w:w="636" w:type="dxa"/>
            <w:tcBorders>
              <w:top w:val="nil"/>
              <w:left w:val="nil"/>
            </w:tcBorders>
            <w:shd w:val="clear" w:color="000000" w:fill="FFFFFF"/>
            <w:noWrap/>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Формирование резервного фонда администрации муниципального района</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50 5 00 00000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500,0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500,0</w:t>
            </w:r>
          </w:p>
        </w:tc>
      </w:tr>
      <w:tr w:rsidR="007621D1" w:rsidRPr="007621D1" w:rsidTr="007621D1">
        <w:trPr>
          <w:trHeight w:val="540"/>
        </w:trPr>
        <w:tc>
          <w:tcPr>
            <w:tcW w:w="636" w:type="dxa"/>
            <w:tcBorders>
              <w:top w:val="nil"/>
              <w:left w:val="nil"/>
            </w:tcBorders>
            <w:shd w:val="clear" w:color="000000" w:fill="FFFFFF"/>
            <w:noWrap/>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Резервный фонд администрации муниципального района</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50 5 00 20590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500,0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500,0</w:t>
            </w:r>
          </w:p>
        </w:tc>
      </w:tr>
      <w:tr w:rsidR="007621D1" w:rsidRPr="007621D1" w:rsidTr="007621D1">
        <w:trPr>
          <w:trHeight w:val="345"/>
        </w:trPr>
        <w:tc>
          <w:tcPr>
            <w:tcW w:w="636" w:type="dxa"/>
            <w:tcBorders>
              <w:top w:val="nil"/>
              <w:left w:val="nil"/>
            </w:tcBorders>
            <w:shd w:val="clear" w:color="000000" w:fill="FFFFFF"/>
            <w:noWrap/>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Иные бюджетные ассигнования</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50 5 00 20590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800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500,0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500,0</w:t>
            </w:r>
          </w:p>
        </w:tc>
      </w:tr>
      <w:tr w:rsidR="007621D1" w:rsidRPr="007621D1" w:rsidTr="007621D1">
        <w:trPr>
          <w:trHeight w:val="510"/>
        </w:trPr>
        <w:tc>
          <w:tcPr>
            <w:tcW w:w="636" w:type="dxa"/>
            <w:tcBorders>
              <w:top w:val="nil"/>
              <w:left w:val="nil"/>
            </w:tcBorders>
            <w:shd w:val="clear" w:color="000000" w:fill="FFFFFF"/>
            <w:noWrap/>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Обеспечение деятельности подведомственных учреждений администрации  муниципального образования Динской район</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50 7 00 00000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108513,0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108513,0</w:t>
            </w:r>
          </w:p>
        </w:tc>
      </w:tr>
      <w:tr w:rsidR="007621D1" w:rsidRPr="007621D1" w:rsidTr="007621D1">
        <w:trPr>
          <w:trHeight w:val="375"/>
        </w:trPr>
        <w:tc>
          <w:tcPr>
            <w:tcW w:w="636" w:type="dxa"/>
            <w:tcBorders>
              <w:top w:val="nil"/>
              <w:left w:val="nil"/>
            </w:tcBorders>
            <w:shd w:val="clear" w:color="000000" w:fill="FFFFFF"/>
            <w:noWrap/>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xml:space="preserve">Обеспечение хозяйственного обслуживания </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50 7 01 00000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right"/>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91216,3</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91216,3</w:t>
            </w:r>
          </w:p>
        </w:tc>
      </w:tr>
      <w:tr w:rsidR="007621D1" w:rsidRPr="007621D1" w:rsidTr="007621D1">
        <w:trPr>
          <w:trHeight w:val="433"/>
        </w:trPr>
        <w:tc>
          <w:tcPr>
            <w:tcW w:w="636" w:type="dxa"/>
            <w:tcBorders>
              <w:top w:val="nil"/>
              <w:left w:val="nil"/>
            </w:tcBorders>
            <w:shd w:val="clear" w:color="000000" w:fill="FFFFFF"/>
            <w:noWrap/>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50 7 01 00590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91216,3</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91216,3</w:t>
            </w:r>
          </w:p>
        </w:tc>
      </w:tr>
      <w:tr w:rsidR="007621D1" w:rsidRPr="007621D1" w:rsidTr="007621D1">
        <w:trPr>
          <w:trHeight w:val="555"/>
        </w:trPr>
        <w:tc>
          <w:tcPr>
            <w:tcW w:w="636" w:type="dxa"/>
            <w:tcBorders>
              <w:top w:val="nil"/>
              <w:left w:val="nil"/>
            </w:tcBorders>
            <w:shd w:val="clear" w:color="000000" w:fill="FFFFFF"/>
            <w:noWrap/>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50 7 01 00590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44195,2</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44195,2</w:t>
            </w:r>
          </w:p>
        </w:tc>
      </w:tr>
      <w:tr w:rsidR="007621D1" w:rsidRPr="007621D1" w:rsidTr="007621D1">
        <w:trPr>
          <w:trHeight w:val="410"/>
        </w:trPr>
        <w:tc>
          <w:tcPr>
            <w:tcW w:w="636" w:type="dxa"/>
            <w:tcBorders>
              <w:top w:val="nil"/>
              <w:left w:val="nil"/>
            </w:tcBorders>
            <w:shd w:val="clear" w:color="000000" w:fill="FFFFFF"/>
            <w:noWrap/>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50 7 01 00590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44636,8</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44636,8</w:t>
            </w:r>
          </w:p>
        </w:tc>
      </w:tr>
      <w:tr w:rsidR="007621D1" w:rsidRPr="007621D1" w:rsidTr="007621D1">
        <w:trPr>
          <w:trHeight w:val="260"/>
        </w:trPr>
        <w:tc>
          <w:tcPr>
            <w:tcW w:w="636" w:type="dxa"/>
            <w:tcBorders>
              <w:top w:val="nil"/>
              <w:left w:val="nil"/>
            </w:tcBorders>
            <w:shd w:val="clear" w:color="000000" w:fill="FFFFFF"/>
            <w:noWrap/>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Иные бюджетные ассигнования</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50 7 01 00590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800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2384,3</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2384,3</w:t>
            </w:r>
          </w:p>
        </w:tc>
      </w:tr>
      <w:tr w:rsidR="007621D1" w:rsidRPr="007621D1" w:rsidTr="007621D1">
        <w:trPr>
          <w:trHeight w:val="520"/>
        </w:trPr>
        <w:tc>
          <w:tcPr>
            <w:tcW w:w="636" w:type="dxa"/>
            <w:tcBorders>
              <w:top w:val="nil"/>
              <w:left w:val="nil"/>
            </w:tcBorders>
            <w:shd w:val="clear" w:color="000000" w:fill="FFFFFF"/>
            <w:noWrap/>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Обеспечение деятельности централизованной бухгалтерии</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50 7 02 00000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17296,7</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17296,7</w:t>
            </w:r>
          </w:p>
        </w:tc>
      </w:tr>
      <w:tr w:rsidR="007621D1" w:rsidRPr="007621D1" w:rsidTr="007621D1">
        <w:trPr>
          <w:trHeight w:val="520"/>
        </w:trPr>
        <w:tc>
          <w:tcPr>
            <w:tcW w:w="636" w:type="dxa"/>
            <w:tcBorders>
              <w:top w:val="nil"/>
              <w:left w:val="nil"/>
            </w:tcBorders>
            <w:shd w:val="clear" w:color="000000" w:fill="FFFFFF"/>
            <w:noWrap/>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50 7 02 00590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17296,7</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17296,7</w:t>
            </w:r>
          </w:p>
        </w:tc>
      </w:tr>
      <w:tr w:rsidR="007621D1" w:rsidRPr="007621D1" w:rsidTr="007621D1">
        <w:trPr>
          <w:trHeight w:val="1300"/>
        </w:trPr>
        <w:tc>
          <w:tcPr>
            <w:tcW w:w="636" w:type="dxa"/>
            <w:tcBorders>
              <w:top w:val="nil"/>
              <w:left w:val="nil"/>
            </w:tcBorders>
            <w:shd w:val="clear" w:color="000000" w:fill="FFFFFF"/>
            <w:noWrap/>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50 7 02 00590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14666,7</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14666,7</w:t>
            </w:r>
          </w:p>
        </w:tc>
      </w:tr>
      <w:tr w:rsidR="007621D1" w:rsidRPr="007621D1" w:rsidTr="007621D1">
        <w:trPr>
          <w:trHeight w:val="520"/>
        </w:trPr>
        <w:tc>
          <w:tcPr>
            <w:tcW w:w="636" w:type="dxa"/>
            <w:tcBorders>
              <w:top w:val="nil"/>
              <w:left w:val="nil"/>
            </w:tcBorders>
            <w:shd w:val="clear" w:color="000000" w:fill="FFFFFF"/>
            <w:noWrap/>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50 7 02 00590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2630,0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2630,0</w:t>
            </w:r>
          </w:p>
        </w:tc>
      </w:tr>
      <w:tr w:rsidR="007621D1" w:rsidRPr="007621D1" w:rsidTr="007621D1">
        <w:trPr>
          <w:trHeight w:val="350"/>
        </w:trPr>
        <w:tc>
          <w:tcPr>
            <w:tcW w:w="636" w:type="dxa"/>
            <w:tcBorders>
              <w:top w:val="nil"/>
              <w:left w:val="nil"/>
            </w:tcBorders>
            <w:shd w:val="clear" w:color="000000" w:fill="FFFFFF"/>
            <w:noWrap/>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xml:space="preserve">Управление муниципальным долгом </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50 9 00 00000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145,7</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142,3</w:t>
            </w:r>
          </w:p>
        </w:tc>
      </w:tr>
      <w:tr w:rsidR="007621D1" w:rsidRPr="007621D1" w:rsidTr="007621D1">
        <w:trPr>
          <w:trHeight w:val="390"/>
        </w:trPr>
        <w:tc>
          <w:tcPr>
            <w:tcW w:w="636" w:type="dxa"/>
            <w:tcBorders>
              <w:top w:val="nil"/>
              <w:left w:val="nil"/>
            </w:tcBorders>
            <w:shd w:val="clear" w:color="000000" w:fill="FFFFFF"/>
            <w:noWrap/>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Процентные платежи по муниципальному долгу</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50 9 00 10150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145,7</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142,3</w:t>
            </w:r>
          </w:p>
        </w:tc>
      </w:tr>
      <w:tr w:rsidR="007621D1" w:rsidRPr="007621D1" w:rsidTr="007621D1">
        <w:trPr>
          <w:trHeight w:val="570"/>
        </w:trPr>
        <w:tc>
          <w:tcPr>
            <w:tcW w:w="636" w:type="dxa"/>
            <w:tcBorders>
              <w:top w:val="nil"/>
              <w:left w:val="nil"/>
            </w:tcBorders>
            <w:shd w:val="clear" w:color="000000" w:fill="FFFFFF"/>
            <w:noWrap/>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xml:space="preserve">Обслуживание государственного (муниципального) долга </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50 9 00 10150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700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145,7</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142,3</w:t>
            </w:r>
          </w:p>
        </w:tc>
      </w:tr>
      <w:tr w:rsidR="007621D1" w:rsidRPr="007621D1" w:rsidTr="007621D1">
        <w:trPr>
          <w:trHeight w:val="570"/>
        </w:trPr>
        <w:tc>
          <w:tcPr>
            <w:tcW w:w="636" w:type="dxa"/>
            <w:tcBorders>
              <w:top w:val="nil"/>
              <w:left w:val="nil"/>
            </w:tcBorders>
            <w:shd w:val="clear" w:color="000000" w:fill="FFFFFF"/>
            <w:noWrap/>
            <w:vAlign w:val="center"/>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18.</w:t>
            </w:r>
          </w:p>
        </w:tc>
        <w:tc>
          <w:tcPr>
            <w:tcW w:w="4900" w:type="dxa"/>
            <w:tcBorders>
              <w:top w:val="nil"/>
            </w:tcBorders>
            <w:shd w:val="clear" w:color="000000" w:fill="FFFFFF"/>
            <w:vAlign w:val="bottom"/>
            <w:hideMark/>
          </w:tcPr>
          <w:p w:rsidR="007621D1" w:rsidRPr="007621D1" w:rsidRDefault="007621D1" w:rsidP="007621D1">
            <w:pPr>
              <w:spacing w:after="0" w:line="240" w:lineRule="auto"/>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 xml:space="preserve">Управление имуществом муниципального образования </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b/>
                <w:sz w:val="28"/>
                <w:szCs w:val="28"/>
                <w:lang w:eastAsia="ru-RU"/>
              </w:rPr>
            </w:pPr>
            <w:r w:rsidRPr="007621D1">
              <w:rPr>
                <w:rFonts w:ascii="Times New Roman" w:eastAsia="Times New Roman" w:hAnsi="Times New Roman" w:cs="Times New Roman"/>
                <w:b/>
                <w:sz w:val="28"/>
                <w:szCs w:val="28"/>
                <w:lang w:eastAsia="ru-RU"/>
              </w:rPr>
              <w:t>51 0 00 00000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b/>
                <w:sz w:val="28"/>
                <w:szCs w:val="28"/>
                <w:lang w:eastAsia="ru-RU"/>
              </w:rPr>
            </w:pPr>
            <w:r w:rsidRPr="007621D1">
              <w:rPr>
                <w:rFonts w:ascii="Times New Roman" w:eastAsia="Times New Roman" w:hAnsi="Times New Roman" w:cs="Times New Roman"/>
                <w:b/>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b/>
                <w:sz w:val="28"/>
                <w:szCs w:val="28"/>
                <w:lang w:eastAsia="ru-RU"/>
              </w:rPr>
            </w:pPr>
            <w:r w:rsidRPr="007621D1">
              <w:rPr>
                <w:rFonts w:ascii="Times New Roman" w:eastAsia="Times New Roman" w:hAnsi="Times New Roman" w:cs="Times New Roman"/>
                <w:b/>
                <w:sz w:val="28"/>
                <w:szCs w:val="28"/>
                <w:lang w:eastAsia="ru-RU"/>
              </w:rPr>
              <w:t>28298,3</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b/>
                <w:sz w:val="28"/>
                <w:szCs w:val="28"/>
                <w:lang w:eastAsia="ru-RU"/>
              </w:rPr>
            </w:pPr>
            <w:r w:rsidRPr="007621D1">
              <w:rPr>
                <w:rFonts w:ascii="Times New Roman" w:eastAsia="Times New Roman" w:hAnsi="Times New Roman" w:cs="Times New Roman"/>
                <w:b/>
                <w:sz w:val="28"/>
                <w:szCs w:val="28"/>
                <w:lang w:eastAsia="ru-RU"/>
              </w:rPr>
              <w:t>27505,7</w:t>
            </w:r>
          </w:p>
        </w:tc>
      </w:tr>
      <w:tr w:rsidR="007621D1" w:rsidRPr="007621D1" w:rsidTr="007621D1">
        <w:trPr>
          <w:trHeight w:val="530"/>
        </w:trPr>
        <w:tc>
          <w:tcPr>
            <w:tcW w:w="636" w:type="dxa"/>
            <w:tcBorders>
              <w:top w:val="nil"/>
              <w:left w:val="nil"/>
            </w:tcBorders>
            <w:shd w:val="clear" w:color="000000" w:fill="FFFFFF"/>
            <w:noWrap/>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xml:space="preserve">Обеспечение деятельности управления имущественных отношений муниципального образования </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51 1 00 00000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27505,7</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27505,7</w:t>
            </w:r>
          </w:p>
        </w:tc>
      </w:tr>
      <w:tr w:rsidR="007621D1" w:rsidRPr="007621D1" w:rsidTr="007621D1">
        <w:trPr>
          <w:trHeight w:val="540"/>
        </w:trPr>
        <w:tc>
          <w:tcPr>
            <w:tcW w:w="636" w:type="dxa"/>
            <w:tcBorders>
              <w:top w:val="nil"/>
              <w:left w:val="nil"/>
            </w:tcBorders>
            <w:shd w:val="clear" w:color="000000" w:fill="FFFFFF"/>
            <w:noWrap/>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Расходы на обеспечение функций органов местного самоуправления</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51 1 00 00190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27505,7</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27505,7</w:t>
            </w:r>
          </w:p>
        </w:tc>
      </w:tr>
      <w:tr w:rsidR="007621D1" w:rsidRPr="007621D1" w:rsidTr="007621D1">
        <w:trPr>
          <w:trHeight w:val="710"/>
        </w:trPr>
        <w:tc>
          <w:tcPr>
            <w:tcW w:w="636" w:type="dxa"/>
            <w:tcBorders>
              <w:top w:val="nil"/>
              <w:left w:val="nil"/>
            </w:tcBorders>
            <w:shd w:val="clear" w:color="000000" w:fill="FFFFFF"/>
            <w:noWrap/>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51 1 00 00190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22217,9</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22217,9</w:t>
            </w:r>
          </w:p>
        </w:tc>
      </w:tr>
      <w:tr w:rsidR="007621D1" w:rsidRPr="007621D1" w:rsidTr="007621D1">
        <w:trPr>
          <w:trHeight w:val="570"/>
        </w:trPr>
        <w:tc>
          <w:tcPr>
            <w:tcW w:w="636" w:type="dxa"/>
            <w:tcBorders>
              <w:top w:val="nil"/>
              <w:left w:val="nil"/>
            </w:tcBorders>
            <w:shd w:val="clear" w:color="000000" w:fill="FFFFFF"/>
            <w:noWrap/>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51 1 00 00190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5287,8</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5287,8</w:t>
            </w:r>
          </w:p>
        </w:tc>
      </w:tr>
      <w:tr w:rsidR="007621D1" w:rsidRPr="007621D1" w:rsidTr="007621D1">
        <w:trPr>
          <w:trHeight w:val="410"/>
        </w:trPr>
        <w:tc>
          <w:tcPr>
            <w:tcW w:w="636" w:type="dxa"/>
            <w:tcBorders>
              <w:top w:val="nil"/>
              <w:left w:val="nil"/>
            </w:tcBorders>
            <w:shd w:val="clear" w:color="000000" w:fill="FFFFFF"/>
            <w:noWrap/>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Мероприятия в рамках управления имуществом  муниципального образования</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51 8 00 00000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792,6</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0,0</w:t>
            </w:r>
          </w:p>
        </w:tc>
      </w:tr>
      <w:tr w:rsidR="007621D1" w:rsidRPr="007621D1" w:rsidTr="007621D1">
        <w:trPr>
          <w:trHeight w:val="380"/>
        </w:trPr>
        <w:tc>
          <w:tcPr>
            <w:tcW w:w="636" w:type="dxa"/>
            <w:tcBorders>
              <w:top w:val="nil"/>
              <w:left w:val="nil"/>
            </w:tcBorders>
            <w:shd w:val="clear" w:color="000000" w:fill="FFFFFF"/>
            <w:noWrap/>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Мероприятия по  организации выполнения комплексных кадастровых работ и утверждения карты-плана территорий</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51 8 00 S3500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792,6</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0,0</w:t>
            </w:r>
          </w:p>
        </w:tc>
      </w:tr>
      <w:tr w:rsidR="007621D1" w:rsidRPr="007621D1" w:rsidTr="007621D1">
        <w:trPr>
          <w:trHeight w:val="380"/>
        </w:trPr>
        <w:tc>
          <w:tcPr>
            <w:tcW w:w="636" w:type="dxa"/>
            <w:tcBorders>
              <w:top w:val="nil"/>
              <w:left w:val="nil"/>
            </w:tcBorders>
            <w:shd w:val="clear" w:color="000000" w:fill="FFFFFF"/>
            <w:noWrap/>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51 8 00 S3500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792,6</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0,0</w:t>
            </w:r>
          </w:p>
        </w:tc>
      </w:tr>
      <w:tr w:rsidR="007621D1" w:rsidRPr="007621D1" w:rsidTr="007621D1">
        <w:trPr>
          <w:trHeight w:val="570"/>
        </w:trPr>
        <w:tc>
          <w:tcPr>
            <w:tcW w:w="636" w:type="dxa"/>
            <w:tcBorders>
              <w:top w:val="nil"/>
              <w:left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19.</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Обеспечение деятельности представительных органов муниципального образования</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71 0 00 00000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4206,0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4206,0</w:t>
            </w:r>
          </w:p>
        </w:tc>
      </w:tr>
      <w:tr w:rsidR="007621D1" w:rsidRPr="007621D1" w:rsidTr="007621D1">
        <w:trPr>
          <w:trHeight w:val="570"/>
        </w:trPr>
        <w:tc>
          <w:tcPr>
            <w:tcW w:w="636" w:type="dxa"/>
            <w:tcBorders>
              <w:top w:val="nil"/>
              <w:left w:val="nil"/>
            </w:tcBorders>
            <w:shd w:val="clear" w:color="000000" w:fill="FFFFFF"/>
            <w:noWrap/>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Депутаты  совета муниципального образования Динской район</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71 2 00 00000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1751,2</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1751,2</w:t>
            </w:r>
          </w:p>
        </w:tc>
      </w:tr>
      <w:tr w:rsidR="007621D1" w:rsidRPr="007621D1" w:rsidTr="007621D1">
        <w:trPr>
          <w:trHeight w:val="570"/>
        </w:trPr>
        <w:tc>
          <w:tcPr>
            <w:tcW w:w="636" w:type="dxa"/>
            <w:tcBorders>
              <w:top w:val="nil"/>
              <w:left w:val="nil"/>
            </w:tcBorders>
            <w:shd w:val="clear" w:color="000000" w:fill="FFFFFF"/>
            <w:noWrap/>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Расходы на обеспечение функций органов местного самоуправления</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71 2 00 00190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1751,2</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1751,2</w:t>
            </w:r>
          </w:p>
        </w:tc>
      </w:tr>
      <w:tr w:rsidR="007621D1" w:rsidRPr="007621D1" w:rsidTr="007621D1">
        <w:trPr>
          <w:trHeight w:val="570"/>
        </w:trPr>
        <w:tc>
          <w:tcPr>
            <w:tcW w:w="636" w:type="dxa"/>
            <w:tcBorders>
              <w:top w:val="nil"/>
              <w:left w:val="nil"/>
            </w:tcBorders>
            <w:shd w:val="clear" w:color="000000" w:fill="FFFFFF"/>
            <w:noWrap/>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71 2 00 00190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1751,2</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1751,2</w:t>
            </w:r>
          </w:p>
        </w:tc>
      </w:tr>
      <w:tr w:rsidR="007621D1" w:rsidRPr="007621D1" w:rsidTr="007621D1">
        <w:trPr>
          <w:trHeight w:val="705"/>
        </w:trPr>
        <w:tc>
          <w:tcPr>
            <w:tcW w:w="636" w:type="dxa"/>
            <w:tcBorders>
              <w:top w:val="nil"/>
              <w:left w:val="nil"/>
            </w:tcBorders>
            <w:shd w:val="clear" w:color="000000" w:fill="FFFFFF"/>
            <w:noWrap/>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Расходы на обеспечение функций представительного органа муниципального образования</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71 3 00 00000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2454,8</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2454,8</w:t>
            </w:r>
          </w:p>
        </w:tc>
      </w:tr>
      <w:tr w:rsidR="007621D1" w:rsidRPr="007621D1" w:rsidTr="007621D1">
        <w:trPr>
          <w:trHeight w:val="570"/>
        </w:trPr>
        <w:tc>
          <w:tcPr>
            <w:tcW w:w="636" w:type="dxa"/>
            <w:tcBorders>
              <w:top w:val="nil"/>
              <w:left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Расходы на обеспечение функций органов местного самоуправления</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71 3 00 00190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2454,8</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2454,8</w:t>
            </w:r>
          </w:p>
        </w:tc>
      </w:tr>
      <w:tr w:rsidR="007621D1" w:rsidRPr="007621D1" w:rsidTr="007621D1">
        <w:trPr>
          <w:trHeight w:val="480"/>
        </w:trPr>
        <w:tc>
          <w:tcPr>
            <w:tcW w:w="636" w:type="dxa"/>
            <w:tcBorders>
              <w:top w:val="nil"/>
              <w:left w:val="nil"/>
            </w:tcBorders>
            <w:shd w:val="clear" w:color="000000" w:fill="FFFFFF"/>
            <w:noWrap/>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71 3 00 00190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2193,7</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2193,7</w:t>
            </w:r>
          </w:p>
        </w:tc>
      </w:tr>
      <w:tr w:rsidR="007621D1" w:rsidRPr="007621D1" w:rsidTr="007621D1">
        <w:trPr>
          <w:trHeight w:val="255"/>
        </w:trPr>
        <w:tc>
          <w:tcPr>
            <w:tcW w:w="636" w:type="dxa"/>
            <w:tcBorders>
              <w:top w:val="nil"/>
              <w:left w:val="nil"/>
            </w:tcBorders>
            <w:shd w:val="clear" w:color="000000" w:fill="FFFFFF"/>
            <w:noWrap/>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71 3 00 00190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261,1</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261,1</w:t>
            </w:r>
          </w:p>
        </w:tc>
      </w:tr>
      <w:tr w:rsidR="007621D1" w:rsidRPr="007621D1" w:rsidTr="007621D1">
        <w:trPr>
          <w:trHeight w:val="260"/>
        </w:trPr>
        <w:tc>
          <w:tcPr>
            <w:tcW w:w="636" w:type="dxa"/>
            <w:tcBorders>
              <w:top w:val="nil"/>
              <w:left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20.</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Управление муниципальными финансами</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73 0 00 00000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26506,9</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26506,9</w:t>
            </w:r>
          </w:p>
        </w:tc>
      </w:tr>
      <w:tr w:rsidR="007621D1" w:rsidRPr="007621D1" w:rsidTr="007621D1">
        <w:trPr>
          <w:trHeight w:val="450"/>
        </w:trPr>
        <w:tc>
          <w:tcPr>
            <w:tcW w:w="636" w:type="dxa"/>
            <w:tcBorders>
              <w:top w:val="nil"/>
              <w:left w:val="nil"/>
            </w:tcBorders>
            <w:shd w:val="clear" w:color="000000" w:fill="FFFFFF"/>
            <w:noWrap/>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Обеспечение деятельности финансового управления</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73 1 00 00000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24506,9</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24506,9</w:t>
            </w:r>
          </w:p>
        </w:tc>
      </w:tr>
      <w:tr w:rsidR="007621D1" w:rsidRPr="007621D1" w:rsidTr="007621D1">
        <w:trPr>
          <w:trHeight w:val="645"/>
        </w:trPr>
        <w:tc>
          <w:tcPr>
            <w:tcW w:w="636" w:type="dxa"/>
            <w:tcBorders>
              <w:top w:val="nil"/>
              <w:left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Расходы на обеспечение функций органов местного самоуправления</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73 1 00 00190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24506,9</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24506,9</w:t>
            </w:r>
          </w:p>
        </w:tc>
      </w:tr>
      <w:tr w:rsidR="007621D1" w:rsidRPr="007621D1" w:rsidTr="007621D1">
        <w:trPr>
          <w:trHeight w:val="1300"/>
        </w:trPr>
        <w:tc>
          <w:tcPr>
            <w:tcW w:w="636" w:type="dxa"/>
            <w:tcBorders>
              <w:top w:val="nil"/>
              <w:left w:val="nil"/>
            </w:tcBorders>
            <w:shd w:val="clear" w:color="000000" w:fill="FFFFFF"/>
            <w:noWrap/>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73 1 00 00190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20578,5</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20578,5</w:t>
            </w:r>
          </w:p>
        </w:tc>
      </w:tr>
      <w:tr w:rsidR="007621D1" w:rsidRPr="007621D1" w:rsidTr="007621D1">
        <w:trPr>
          <w:trHeight w:val="495"/>
        </w:trPr>
        <w:tc>
          <w:tcPr>
            <w:tcW w:w="636" w:type="dxa"/>
            <w:tcBorders>
              <w:top w:val="nil"/>
              <w:left w:val="nil"/>
            </w:tcBorders>
            <w:shd w:val="clear" w:color="000000" w:fill="FFFFFF"/>
            <w:noWrap/>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73 1 00 00190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3928,4</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3928,4</w:t>
            </w:r>
          </w:p>
        </w:tc>
      </w:tr>
      <w:tr w:rsidR="007621D1" w:rsidRPr="007621D1" w:rsidTr="007621D1">
        <w:trPr>
          <w:trHeight w:val="520"/>
        </w:trPr>
        <w:tc>
          <w:tcPr>
            <w:tcW w:w="636" w:type="dxa"/>
            <w:tcBorders>
              <w:top w:val="nil"/>
              <w:left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Выравнивание бюджетной обеспеченности поселений муниципального района</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73 2 00 00000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2000,0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2000,0</w:t>
            </w:r>
          </w:p>
        </w:tc>
      </w:tr>
      <w:tr w:rsidR="007621D1" w:rsidRPr="007621D1" w:rsidTr="007621D1">
        <w:trPr>
          <w:trHeight w:val="530"/>
        </w:trPr>
        <w:tc>
          <w:tcPr>
            <w:tcW w:w="636" w:type="dxa"/>
            <w:tcBorders>
              <w:top w:val="nil"/>
              <w:left w:val="nil"/>
            </w:tcBorders>
            <w:shd w:val="clear" w:color="000000" w:fill="FFFFFF"/>
            <w:noWrap/>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Дотации на выравнивание бюджетной обеспеченности  поселений</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73 2 00 10030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2000,0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2000,0</w:t>
            </w:r>
          </w:p>
        </w:tc>
      </w:tr>
      <w:tr w:rsidR="007621D1" w:rsidRPr="007621D1" w:rsidTr="007621D1">
        <w:trPr>
          <w:trHeight w:val="360"/>
        </w:trPr>
        <w:tc>
          <w:tcPr>
            <w:tcW w:w="636" w:type="dxa"/>
            <w:tcBorders>
              <w:top w:val="nil"/>
              <w:left w:val="nil"/>
            </w:tcBorders>
            <w:shd w:val="clear" w:color="000000" w:fill="FFFFFF"/>
            <w:noWrap/>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Межбюджетные трансферты</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73 2 00 10030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500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2000,0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2000,0</w:t>
            </w:r>
          </w:p>
        </w:tc>
      </w:tr>
      <w:tr w:rsidR="007621D1" w:rsidRPr="007621D1" w:rsidTr="007621D1">
        <w:trPr>
          <w:trHeight w:val="420"/>
        </w:trPr>
        <w:tc>
          <w:tcPr>
            <w:tcW w:w="636" w:type="dxa"/>
            <w:tcBorders>
              <w:top w:val="nil"/>
              <w:left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21.</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 xml:space="preserve">Обеспечение деятельности контрольно-счетной палаты </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75 0 00 00000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13915,4</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13915,4</w:t>
            </w:r>
          </w:p>
        </w:tc>
      </w:tr>
      <w:tr w:rsidR="007621D1" w:rsidRPr="007621D1" w:rsidTr="007621D1">
        <w:trPr>
          <w:trHeight w:val="420"/>
        </w:trPr>
        <w:tc>
          <w:tcPr>
            <w:tcW w:w="636" w:type="dxa"/>
            <w:tcBorders>
              <w:top w:val="nil"/>
              <w:left w:val="nil"/>
            </w:tcBorders>
            <w:shd w:val="clear" w:color="000000" w:fill="FFFFFF"/>
            <w:noWrap/>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Руководитель Контрольно-счетной палаты  и его заместитель</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75 1 00 00000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3451,4</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3451,4</w:t>
            </w:r>
          </w:p>
        </w:tc>
      </w:tr>
      <w:tr w:rsidR="007621D1" w:rsidRPr="007621D1" w:rsidTr="007621D1">
        <w:trPr>
          <w:trHeight w:val="520"/>
        </w:trPr>
        <w:tc>
          <w:tcPr>
            <w:tcW w:w="636" w:type="dxa"/>
            <w:tcBorders>
              <w:top w:val="nil"/>
              <w:left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Расходы на обеспечение функций органов местного самоуправления</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75 1 00 00190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3451,4</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3451,4</w:t>
            </w:r>
          </w:p>
        </w:tc>
      </w:tr>
      <w:tr w:rsidR="007621D1" w:rsidRPr="007621D1" w:rsidTr="007621D1">
        <w:trPr>
          <w:trHeight w:val="570"/>
        </w:trPr>
        <w:tc>
          <w:tcPr>
            <w:tcW w:w="636" w:type="dxa"/>
            <w:tcBorders>
              <w:top w:val="nil"/>
              <w:left w:val="nil"/>
            </w:tcBorders>
            <w:shd w:val="clear" w:color="000000" w:fill="FFFFFF"/>
            <w:noWrap/>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75 1 00 00190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3451,4</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3451,4</w:t>
            </w:r>
          </w:p>
        </w:tc>
      </w:tr>
      <w:tr w:rsidR="007621D1" w:rsidRPr="007621D1" w:rsidTr="007621D1">
        <w:trPr>
          <w:trHeight w:val="300"/>
        </w:trPr>
        <w:tc>
          <w:tcPr>
            <w:tcW w:w="636" w:type="dxa"/>
            <w:tcBorders>
              <w:top w:val="nil"/>
              <w:left w:val="nil"/>
            </w:tcBorders>
            <w:shd w:val="clear" w:color="000000" w:fill="FFFFFF"/>
            <w:noWrap/>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Контрольно-счетная палата муниципального района</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75 2 00 00000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10464,0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10464,0</w:t>
            </w:r>
          </w:p>
        </w:tc>
      </w:tr>
      <w:tr w:rsidR="007621D1" w:rsidRPr="007621D1" w:rsidTr="007621D1">
        <w:trPr>
          <w:trHeight w:val="270"/>
        </w:trPr>
        <w:tc>
          <w:tcPr>
            <w:tcW w:w="636" w:type="dxa"/>
            <w:tcBorders>
              <w:top w:val="nil"/>
              <w:left w:val="nil"/>
            </w:tcBorders>
            <w:shd w:val="clear" w:color="000000" w:fill="FFFFFF"/>
            <w:noWrap/>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Расходы на обеспечение функций органов местного самоуправления</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75 2 00 00190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10464,0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10464,0</w:t>
            </w:r>
          </w:p>
        </w:tc>
      </w:tr>
      <w:tr w:rsidR="007621D1" w:rsidRPr="007621D1" w:rsidTr="007621D1">
        <w:trPr>
          <w:trHeight w:val="1300"/>
        </w:trPr>
        <w:tc>
          <w:tcPr>
            <w:tcW w:w="636" w:type="dxa"/>
            <w:tcBorders>
              <w:top w:val="nil"/>
              <w:left w:val="nil"/>
            </w:tcBorders>
            <w:shd w:val="clear" w:color="000000" w:fill="FFFFFF"/>
            <w:noWrap/>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75 2 00 00190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9086,8</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9086,8</w:t>
            </w:r>
          </w:p>
        </w:tc>
      </w:tr>
      <w:tr w:rsidR="007621D1" w:rsidRPr="007621D1" w:rsidTr="007621D1">
        <w:trPr>
          <w:trHeight w:val="555"/>
        </w:trPr>
        <w:tc>
          <w:tcPr>
            <w:tcW w:w="636" w:type="dxa"/>
            <w:tcBorders>
              <w:top w:val="nil"/>
              <w:left w:val="nil"/>
            </w:tcBorders>
            <w:shd w:val="clear" w:color="000000" w:fill="FFFFFF"/>
            <w:noWrap/>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75 2 00 00190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1347,2</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1347,2</w:t>
            </w:r>
          </w:p>
        </w:tc>
      </w:tr>
      <w:tr w:rsidR="007621D1" w:rsidRPr="007621D1" w:rsidTr="007621D1">
        <w:trPr>
          <w:trHeight w:val="525"/>
        </w:trPr>
        <w:tc>
          <w:tcPr>
            <w:tcW w:w="636" w:type="dxa"/>
            <w:tcBorders>
              <w:top w:val="nil"/>
              <w:left w:val="nil"/>
            </w:tcBorders>
            <w:shd w:val="clear" w:color="000000" w:fill="FFFFFF"/>
            <w:noWrap/>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Иные бюджетные ассигнования</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75 2 00 00190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800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30,0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30,0</w:t>
            </w:r>
          </w:p>
        </w:tc>
      </w:tr>
      <w:tr w:rsidR="007621D1" w:rsidRPr="007621D1" w:rsidTr="007621D1">
        <w:trPr>
          <w:trHeight w:val="1040"/>
        </w:trPr>
        <w:tc>
          <w:tcPr>
            <w:tcW w:w="636" w:type="dxa"/>
            <w:tcBorders>
              <w:top w:val="nil"/>
              <w:left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22.</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Предупреждение и ликвидация чрезвычайных ситуаций и стихийных бедствий природного и техногенного характера и их последствий на территории Краснодарского края</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96 0 00 00000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63,0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63,0</w:t>
            </w:r>
          </w:p>
        </w:tc>
      </w:tr>
      <w:tr w:rsidR="007621D1" w:rsidRPr="007621D1" w:rsidTr="007621D1">
        <w:trPr>
          <w:trHeight w:val="1040"/>
        </w:trPr>
        <w:tc>
          <w:tcPr>
            <w:tcW w:w="636" w:type="dxa"/>
            <w:tcBorders>
              <w:top w:val="nil"/>
              <w:left w:val="nil"/>
            </w:tcBorders>
            <w:shd w:val="clear" w:color="000000" w:fill="FFFFFF"/>
            <w:noWrap/>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Мероприятия, направленные на предупреждение и ликвидацию чрезвычайных ситуаций и стихийных бедствий и их последствий, не относящиеся к публичным нормативным обязательствам</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96 2 00 00000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63,0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63,0</w:t>
            </w:r>
          </w:p>
        </w:tc>
      </w:tr>
      <w:tr w:rsidR="007621D1" w:rsidRPr="007621D1" w:rsidTr="007621D1">
        <w:trPr>
          <w:trHeight w:val="945"/>
        </w:trPr>
        <w:tc>
          <w:tcPr>
            <w:tcW w:w="636" w:type="dxa"/>
            <w:tcBorders>
              <w:top w:val="nil"/>
              <w:left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 </w:t>
            </w:r>
          </w:p>
        </w:tc>
        <w:tc>
          <w:tcPr>
            <w:tcW w:w="4900" w:type="dxa"/>
            <w:tcBorders>
              <w:top w:val="nil"/>
            </w:tcBorders>
            <w:shd w:val="clear" w:color="000000" w:fill="FFFFFF"/>
            <w:vAlign w:val="bottom"/>
            <w:hideMark/>
          </w:tcPr>
          <w:p w:rsidR="007621D1" w:rsidRPr="007621D1" w:rsidRDefault="007621D1" w:rsidP="007621D1">
            <w:pPr>
              <w:spacing w:after="0" w:line="240" w:lineRule="auto"/>
              <w:jc w:val="both"/>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Осуществление отдельных государственных полномочий Краснодарского края по формированию и утверждению списков граждан, лишившихся жилого помещения в результате чрезвычайных ситуаций</w:t>
            </w:r>
          </w:p>
        </w:tc>
        <w:tc>
          <w:tcPr>
            <w:tcW w:w="1878"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96 2 00 60070</w:t>
            </w:r>
          </w:p>
        </w:tc>
        <w:tc>
          <w:tcPr>
            <w:tcW w:w="636"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63,0</w:t>
            </w:r>
          </w:p>
        </w:tc>
        <w:tc>
          <w:tcPr>
            <w:tcW w:w="1640" w:type="dxa"/>
            <w:tcBorders>
              <w:top w:val="nil"/>
            </w:tcBorders>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63,0</w:t>
            </w:r>
          </w:p>
        </w:tc>
      </w:tr>
      <w:tr w:rsidR="007621D1" w:rsidRPr="007621D1" w:rsidTr="007621D1">
        <w:trPr>
          <w:trHeight w:val="315"/>
        </w:trPr>
        <w:tc>
          <w:tcPr>
            <w:tcW w:w="636" w:type="dxa"/>
            <w:tcBorders>
              <w:left w:val="nil"/>
            </w:tcBorders>
            <w:shd w:val="clear" w:color="000000" w:fill="FFFFFF"/>
            <w:noWrap/>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23.</w:t>
            </w:r>
          </w:p>
        </w:tc>
        <w:tc>
          <w:tcPr>
            <w:tcW w:w="4900" w:type="dxa"/>
            <w:shd w:val="clear" w:color="000000" w:fill="FFFFFF"/>
            <w:hideMark/>
          </w:tcPr>
          <w:p w:rsidR="007621D1" w:rsidRPr="007621D1" w:rsidRDefault="007621D1" w:rsidP="007621D1">
            <w:pPr>
              <w:spacing w:after="0" w:line="240" w:lineRule="auto"/>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Условно утвержденные расходы</w:t>
            </w:r>
          </w:p>
        </w:tc>
        <w:tc>
          <w:tcPr>
            <w:tcW w:w="1878" w:type="dxa"/>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636" w:type="dxa"/>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sz w:val="28"/>
                <w:szCs w:val="28"/>
                <w:lang w:eastAsia="ru-RU"/>
              </w:rPr>
            </w:pPr>
            <w:r w:rsidRPr="007621D1">
              <w:rPr>
                <w:rFonts w:ascii="Times New Roman" w:eastAsia="Times New Roman" w:hAnsi="Times New Roman" w:cs="Times New Roman"/>
                <w:sz w:val="28"/>
                <w:szCs w:val="28"/>
                <w:lang w:eastAsia="ru-RU"/>
              </w:rPr>
              <w:t> </w:t>
            </w:r>
          </w:p>
        </w:tc>
        <w:tc>
          <w:tcPr>
            <w:tcW w:w="1640" w:type="dxa"/>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56746,5</w:t>
            </w:r>
          </w:p>
        </w:tc>
        <w:tc>
          <w:tcPr>
            <w:tcW w:w="1640" w:type="dxa"/>
            <w:shd w:val="clear" w:color="000000" w:fill="FFFFFF"/>
            <w:noWrap/>
            <w:vAlign w:val="bottom"/>
            <w:hideMark/>
          </w:tcPr>
          <w:p w:rsidR="007621D1" w:rsidRPr="007621D1" w:rsidRDefault="007621D1" w:rsidP="007621D1">
            <w:pPr>
              <w:spacing w:after="0" w:line="240" w:lineRule="auto"/>
              <w:jc w:val="center"/>
              <w:rPr>
                <w:rFonts w:ascii="Times New Roman" w:eastAsia="Times New Roman" w:hAnsi="Times New Roman" w:cs="Times New Roman"/>
                <w:b/>
                <w:bCs/>
                <w:sz w:val="28"/>
                <w:szCs w:val="28"/>
                <w:lang w:eastAsia="ru-RU"/>
              </w:rPr>
            </w:pPr>
            <w:r w:rsidRPr="007621D1">
              <w:rPr>
                <w:rFonts w:ascii="Times New Roman" w:eastAsia="Times New Roman" w:hAnsi="Times New Roman" w:cs="Times New Roman"/>
                <w:b/>
                <w:bCs/>
                <w:sz w:val="28"/>
                <w:szCs w:val="28"/>
                <w:lang w:eastAsia="ru-RU"/>
              </w:rPr>
              <w:t>253126,1</w:t>
            </w:r>
          </w:p>
        </w:tc>
      </w:tr>
    </w:tbl>
    <w:p w:rsidR="00D053CE" w:rsidRDefault="00D053CE"/>
    <w:sectPr w:rsidR="00D053C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numFmt w:val="bullet"/>
      <w:lvlText w:val="-"/>
      <w:lvlJc w:val="left"/>
      <w:pPr>
        <w:tabs>
          <w:tab w:val="num" w:pos="0"/>
        </w:tabs>
        <w:ind w:left="0" w:firstLine="0"/>
      </w:pPr>
      <w:rPr>
        <w:rFonts w:ascii="Times New Roman" w:hAnsi="Times New Roman" w:cs="Times New Roman"/>
      </w:rPr>
    </w:lvl>
  </w:abstractNum>
  <w:abstractNum w:abstractNumId="2">
    <w:nsid w:val="0000000E"/>
    <w:multiLevelType w:val="multilevel"/>
    <w:tmpl w:val="0000000E"/>
    <w:name w:val="WW8Num1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9"/>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10"/>
    <w:multiLevelType w:val="multilevel"/>
    <w:tmpl w:val="00000010"/>
    <w:name w:val="WW8Num1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7"/>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15"/>
    <w:multiLevelType w:val="multilevel"/>
    <w:tmpl w:val="00000015"/>
    <w:name w:val="WW8Num2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3DD5C4D"/>
    <w:multiLevelType w:val="hybridMultilevel"/>
    <w:tmpl w:val="45A67F7E"/>
    <w:lvl w:ilvl="0" w:tplc="69264BA2">
      <w:start w:val="1"/>
      <w:numFmt w:val="decimal"/>
      <w:lvlText w:val="%1."/>
      <w:lvlJc w:val="left"/>
      <w:pPr>
        <w:tabs>
          <w:tab w:val="num" w:pos="975"/>
        </w:tabs>
        <w:ind w:left="975" w:hanging="465"/>
      </w:pPr>
      <w:rPr>
        <w:rFonts w:hint="default"/>
      </w:rPr>
    </w:lvl>
    <w:lvl w:ilvl="1" w:tplc="8E667F88">
      <w:start w:val="1"/>
      <w:numFmt w:val="decimal"/>
      <w:lvlText w:val="%2)"/>
      <w:lvlJc w:val="left"/>
      <w:pPr>
        <w:tabs>
          <w:tab w:val="num" w:pos="1590"/>
        </w:tabs>
        <w:ind w:left="1590" w:hanging="360"/>
      </w:pPr>
      <w:rPr>
        <w:rFonts w:hint="default"/>
      </w:rPr>
    </w:lvl>
    <w:lvl w:ilvl="2" w:tplc="0419001B" w:tentative="1">
      <w:start w:val="1"/>
      <w:numFmt w:val="lowerRoman"/>
      <w:lvlText w:val="%3."/>
      <w:lvlJc w:val="right"/>
      <w:pPr>
        <w:tabs>
          <w:tab w:val="num" w:pos="2310"/>
        </w:tabs>
        <w:ind w:left="2310" w:hanging="180"/>
      </w:pPr>
    </w:lvl>
    <w:lvl w:ilvl="3" w:tplc="0419000F" w:tentative="1">
      <w:start w:val="1"/>
      <w:numFmt w:val="decimal"/>
      <w:lvlText w:val="%4."/>
      <w:lvlJc w:val="left"/>
      <w:pPr>
        <w:tabs>
          <w:tab w:val="num" w:pos="3030"/>
        </w:tabs>
        <w:ind w:left="3030" w:hanging="360"/>
      </w:pPr>
    </w:lvl>
    <w:lvl w:ilvl="4" w:tplc="04190019" w:tentative="1">
      <w:start w:val="1"/>
      <w:numFmt w:val="lowerLetter"/>
      <w:lvlText w:val="%5."/>
      <w:lvlJc w:val="left"/>
      <w:pPr>
        <w:tabs>
          <w:tab w:val="num" w:pos="3750"/>
        </w:tabs>
        <w:ind w:left="3750" w:hanging="360"/>
      </w:pPr>
    </w:lvl>
    <w:lvl w:ilvl="5" w:tplc="0419001B" w:tentative="1">
      <w:start w:val="1"/>
      <w:numFmt w:val="lowerRoman"/>
      <w:lvlText w:val="%6."/>
      <w:lvlJc w:val="right"/>
      <w:pPr>
        <w:tabs>
          <w:tab w:val="num" w:pos="4470"/>
        </w:tabs>
        <w:ind w:left="4470" w:hanging="180"/>
      </w:pPr>
    </w:lvl>
    <w:lvl w:ilvl="6" w:tplc="0419000F" w:tentative="1">
      <w:start w:val="1"/>
      <w:numFmt w:val="decimal"/>
      <w:lvlText w:val="%7."/>
      <w:lvlJc w:val="left"/>
      <w:pPr>
        <w:tabs>
          <w:tab w:val="num" w:pos="5190"/>
        </w:tabs>
        <w:ind w:left="5190" w:hanging="360"/>
      </w:pPr>
    </w:lvl>
    <w:lvl w:ilvl="7" w:tplc="04190019" w:tentative="1">
      <w:start w:val="1"/>
      <w:numFmt w:val="lowerLetter"/>
      <w:lvlText w:val="%8."/>
      <w:lvlJc w:val="left"/>
      <w:pPr>
        <w:tabs>
          <w:tab w:val="num" w:pos="5910"/>
        </w:tabs>
        <w:ind w:left="5910" w:hanging="360"/>
      </w:pPr>
    </w:lvl>
    <w:lvl w:ilvl="8" w:tplc="0419001B" w:tentative="1">
      <w:start w:val="1"/>
      <w:numFmt w:val="lowerRoman"/>
      <w:lvlText w:val="%9."/>
      <w:lvlJc w:val="right"/>
      <w:pPr>
        <w:tabs>
          <w:tab w:val="num" w:pos="6630"/>
        </w:tabs>
        <w:ind w:left="6630" w:hanging="180"/>
      </w:pPr>
    </w:lvl>
  </w:abstractNum>
  <w:abstractNum w:abstractNumId="6">
    <w:nsid w:val="19D667AF"/>
    <w:multiLevelType w:val="hybridMultilevel"/>
    <w:tmpl w:val="D132E39C"/>
    <w:lvl w:ilvl="0" w:tplc="0419000F">
      <w:start w:val="1"/>
      <w:numFmt w:val="decimal"/>
      <w:lvlText w:val="%1."/>
      <w:lvlJc w:val="left"/>
      <w:pPr>
        <w:tabs>
          <w:tab w:val="num" w:pos="972"/>
        </w:tabs>
        <w:ind w:left="972" w:hanging="360"/>
      </w:pPr>
    </w:lvl>
    <w:lvl w:ilvl="1" w:tplc="04190019" w:tentative="1">
      <w:start w:val="1"/>
      <w:numFmt w:val="lowerLetter"/>
      <w:lvlText w:val="%2."/>
      <w:lvlJc w:val="left"/>
      <w:pPr>
        <w:tabs>
          <w:tab w:val="num" w:pos="1692"/>
        </w:tabs>
        <w:ind w:left="1692" w:hanging="360"/>
      </w:pPr>
    </w:lvl>
    <w:lvl w:ilvl="2" w:tplc="0419001B" w:tentative="1">
      <w:start w:val="1"/>
      <w:numFmt w:val="lowerRoman"/>
      <w:lvlText w:val="%3."/>
      <w:lvlJc w:val="right"/>
      <w:pPr>
        <w:tabs>
          <w:tab w:val="num" w:pos="2412"/>
        </w:tabs>
        <w:ind w:left="2412" w:hanging="180"/>
      </w:pPr>
    </w:lvl>
    <w:lvl w:ilvl="3" w:tplc="0419000F" w:tentative="1">
      <w:start w:val="1"/>
      <w:numFmt w:val="decimal"/>
      <w:lvlText w:val="%4."/>
      <w:lvlJc w:val="left"/>
      <w:pPr>
        <w:tabs>
          <w:tab w:val="num" w:pos="3132"/>
        </w:tabs>
        <w:ind w:left="3132" w:hanging="360"/>
      </w:pPr>
    </w:lvl>
    <w:lvl w:ilvl="4" w:tplc="04190019" w:tentative="1">
      <w:start w:val="1"/>
      <w:numFmt w:val="lowerLetter"/>
      <w:lvlText w:val="%5."/>
      <w:lvlJc w:val="left"/>
      <w:pPr>
        <w:tabs>
          <w:tab w:val="num" w:pos="3852"/>
        </w:tabs>
        <w:ind w:left="3852" w:hanging="360"/>
      </w:pPr>
    </w:lvl>
    <w:lvl w:ilvl="5" w:tplc="0419001B" w:tentative="1">
      <w:start w:val="1"/>
      <w:numFmt w:val="lowerRoman"/>
      <w:lvlText w:val="%6."/>
      <w:lvlJc w:val="right"/>
      <w:pPr>
        <w:tabs>
          <w:tab w:val="num" w:pos="4572"/>
        </w:tabs>
        <w:ind w:left="4572" w:hanging="180"/>
      </w:pPr>
    </w:lvl>
    <w:lvl w:ilvl="6" w:tplc="0419000F" w:tentative="1">
      <w:start w:val="1"/>
      <w:numFmt w:val="decimal"/>
      <w:lvlText w:val="%7."/>
      <w:lvlJc w:val="left"/>
      <w:pPr>
        <w:tabs>
          <w:tab w:val="num" w:pos="5292"/>
        </w:tabs>
        <w:ind w:left="5292" w:hanging="360"/>
      </w:pPr>
    </w:lvl>
    <w:lvl w:ilvl="7" w:tplc="04190019" w:tentative="1">
      <w:start w:val="1"/>
      <w:numFmt w:val="lowerLetter"/>
      <w:lvlText w:val="%8."/>
      <w:lvlJc w:val="left"/>
      <w:pPr>
        <w:tabs>
          <w:tab w:val="num" w:pos="6012"/>
        </w:tabs>
        <w:ind w:left="6012" w:hanging="360"/>
      </w:pPr>
    </w:lvl>
    <w:lvl w:ilvl="8" w:tplc="0419001B" w:tentative="1">
      <w:start w:val="1"/>
      <w:numFmt w:val="lowerRoman"/>
      <w:lvlText w:val="%9."/>
      <w:lvlJc w:val="right"/>
      <w:pPr>
        <w:tabs>
          <w:tab w:val="num" w:pos="6732"/>
        </w:tabs>
        <w:ind w:left="6732" w:hanging="180"/>
      </w:pPr>
    </w:lvl>
  </w:abstractNum>
  <w:abstractNum w:abstractNumId="7">
    <w:nsid w:val="1F413DD4"/>
    <w:multiLevelType w:val="hybridMultilevel"/>
    <w:tmpl w:val="E6669866"/>
    <w:lvl w:ilvl="0" w:tplc="2A66E3B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nsid w:val="292D594C"/>
    <w:multiLevelType w:val="hybridMultilevel"/>
    <w:tmpl w:val="AA3C2FE6"/>
    <w:lvl w:ilvl="0" w:tplc="95B010C4">
      <w:start w:val="5"/>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9">
    <w:nsid w:val="2DD572C8"/>
    <w:multiLevelType w:val="multilevel"/>
    <w:tmpl w:val="26DE6BE6"/>
    <w:lvl w:ilvl="0">
      <w:start w:val="7"/>
      <w:numFmt w:val="decimal"/>
      <w:lvlText w:val="%1)"/>
      <w:lvlJc w:val="left"/>
      <w:pPr>
        <w:tabs>
          <w:tab w:val="num" w:pos="1065"/>
        </w:tabs>
        <w:ind w:left="1065" w:hanging="360"/>
      </w:pPr>
      <w:rPr>
        <w:rFonts w:hint="default"/>
      </w:r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10">
    <w:nsid w:val="33BB3A23"/>
    <w:multiLevelType w:val="hybridMultilevel"/>
    <w:tmpl w:val="7B14456C"/>
    <w:lvl w:ilvl="0" w:tplc="86F85926">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33FF7DE6"/>
    <w:multiLevelType w:val="hybridMultilevel"/>
    <w:tmpl w:val="6E4240A4"/>
    <w:lvl w:ilvl="0" w:tplc="1A80F7A0">
      <w:start w:val="1"/>
      <w:numFmt w:val="decimal"/>
      <w:lvlText w:val="%1."/>
      <w:lvlJc w:val="left"/>
      <w:pPr>
        <w:ind w:left="1070"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2">
    <w:nsid w:val="3718402F"/>
    <w:multiLevelType w:val="hybridMultilevel"/>
    <w:tmpl w:val="653E8B80"/>
    <w:lvl w:ilvl="0" w:tplc="DFECEC14">
      <w:start w:val="9"/>
      <w:numFmt w:val="decimal"/>
      <w:lvlText w:val="%1)"/>
      <w:lvlJc w:val="left"/>
      <w:pPr>
        <w:tabs>
          <w:tab w:val="num" w:pos="656"/>
        </w:tabs>
        <w:ind w:left="656" w:hanging="375"/>
      </w:pPr>
      <w:rPr>
        <w:rFonts w:hint="default"/>
      </w:rPr>
    </w:lvl>
    <w:lvl w:ilvl="1" w:tplc="04190019" w:tentative="1">
      <w:start w:val="1"/>
      <w:numFmt w:val="lowerLetter"/>
      <w:lvlText w:val="%2."/>
      <w:lvlJc w:val="left"/>
      <w:pPr>
        <w:tabs>
          <w:tab w:val="num" w:pos="1361"/>
        </w:tabs>
        <w:ind w:left="1361" w:hanging="360"/>
      </w:pPr>
    </w:lvl>
    <w:lvl w:ilvl="2" w:tplc="0419001B" w:tentative="1">
      <w:start w:val="1"/>
      <w:numFmt w:val="lowerRoman"/>
      <w:lvlText w:val="%3."/>
      <w:lvlJc w:val="right"/>
      <w:pPr>
        <w:tabs>
          <w:tab w:val="num" w:pos="2081"/>
        </w:tabs>
        <w:ind w:left="2081" w:hanging="180"/>
      </w:pPr>
    </w:lvl>
    <w:lvl w:ilvl="3" w:tplc="0419000F" w:tentative="1">
      <w:start w:val="1"/>
      <w:numFmt w:val="decimal"/>
      <w:lvlText w:val="%4."/>
      <w:lvlJc w:val="left"/>
      <w:pPr>
        <w:tabs>
          <w:tab w:val="num" w:pos="2801"/>
        </w:tabs>
        <w:ind w:left="2801" w:hanging="360"/>
      </w:pPr>
    </w:lvl>
    <w:lvl w:ilvl="4" w:tplc="04190019" w:tentative="1">
      <w:start w:val="1"/>
      <w:numFmt w:val="lowerLetter"/>
      <w:lvlText w:val="%5."/>
      <w:lvlJc w:val="left"/>
      <w:pPr>
        <w:tabs>
          <w:tab w:val="num" w:pos="3521"/>
        </w:tabs>
        <w:ind w:left="3521" w:hanging="360"/>
      </w:pPr>
    </w:lvl>
    <w:lvl w:ilvl="5" w:tplc="0419001B" w:tentative="1">
      <w:start w:val="1"/>
      <w:numFmt w:val="lowerRoman"/>
      <w:lvlText w:val="%6."/>
      <w:lvlJc w:val="right"/>
      <w:pPr>
        <w:tabs>
          <w:tab w:val="num" w:pos="4241"/>
        </w:tabs>
        <w:ind w:left="4241" w:hanging="180"/>
      </w:pPr>
    </w:lvl>
    <w:lvl w:ilvl="6" w:tplc="0419000F" w:tentative="1">
      <w:start w:val="1"/>
      <w:numFmt w:val="decimal"/>
      <w:lvlText w:val="%7."/>
      <w:lvlJc w:val="left"/>
      <w:pPr>
        <w:tabs>
          <w:tab w:val="num" w:pos="4961"/>
        </w:tabs>
        <w:ind w:left="4961" w:hanging="360"/>
      </w:pPr>
    </w:lvl>
    <w:lvl w:ilvl="7" w:tplc="04190019" w:tentative="1">
      <w:start w:val="1"/>
      <w:numFmt w:val="lowerLetter"/>
      <w:lvlText w:val="%8."/>
      <w:lvlJc w:val="left"/>
      <w:pPr>
        <w:tabs>
          <w:tab w:val="num" w:pos="5681"/>
        </w:tabs>
        <w:ind w:left="5681" w:hanging="360"/>
      </w:pPr>
    </w:lvl>
    <w:lvl w:ilvl="8" w:tplc="0419001B" w:tentative="1">
      <w:start w:val="1"/>
      <w:numFmt w:val="lowerRoman"/>
      <w:lvlText w:val="%9."/>
      <w:lvlJc w:val="right"/>
      <w:pPr>
        <w:tabs>
          <w:tab w:val="num" w:pos="6401"/>
        </w:tabs>
        <w:ind w:left="6401" w:hanging="180"/>
      </w:pPr>
    </w:lvl>
  </w:abstractNum>
  <w:abstractNum w:abstractNumId="13">
    <w:nsid w:val="3EE510E9"/>
    <w:multiLevelType w:val="hybridMultilevel"/>
    <w:tmpl w:val="C4CAFC5E"/>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F154E44"/>
    <w:multiLevelType w:val="hybridMultilevel"/>
    <w:tmpl w:val="41C48F04"/>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2D4793D"/>
    <w:multiLevelType w:val="hybridMultilevel"/>
    <w:tmpl w:val="A49A51E2"/>
    <w:lvl w:ilvl="0" w:tplc="4416532E">
      <w:start w:val="10"/>
      <w:numFmt w:val="decimal"/>
      <w:lvlText w:val="%1)"/>
      <w:lvlJc w:val="left"/>
      <w:pPr>
        <w:tabs>
          <w:tab w:val="num" w:pos="1215"/>
        </w:tabs>
        <w:ind w:left="1215" w:hanging="51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6">
    <w:nsid w:val="4CD71B44"/>
    <w:multiLevelType w:val="hybridMultilevel"/>
    <w:tmpl w:val="359AAD0E"/>
    <w:lvl w:ilvl="0" w:tplc="D92E76A6">
      <w:start w:val="9"/>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7">
    <w:nsid w:val="555E3688"/>
    <w:multiLevelType w:val="hybridMultilevel"/>
    <w:tmpl w:val="BC8E1CCE"/>
    <w:lvl w:ilvl="0" w:tplc="EB72297A">
      <w:start w:val="1"/>
      <w:numFmt w:val="decimal"/>
      <w:lvlText w:val="%1)"/>
      <w:lvlJc w:val="left"/>
      <w:pPr>
        <w:tabs>
          <w:tab w:val="num" w:pos="1069"/>
        </w:tabs>
        <w:ind w:left="1069" w:hanging="360"/>
      </w:pPr>
      <w:rPr>
        <w:rFonts w:hint="default"/>
        <w:b/>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8">
    <w:nsid w:val="559321A4"/>
    <w:multiLevelType w:val="multilevel"/>
    <w:tmpl w:val="C8BC8034"/>
    <w:lvl w:ilvl="0">
      <w:start w:val="1"/>
      <w:numFmt w:val="decimal"/>
      <w:lvlText w:val="%1"/>
      <w:lvlJc w:val="left"/>
      <w:pPr>
        <w:ind w:left="426" w:hanging="426"/>
      </w:pPr>
    </w:lvl>
    <w:lvl w:ilvl="1">
      <w:start w:val="1"/>
      <w:numFmt w:val="decimal"/>
      <w:lvlText w:val="%1.%2"/>
      <w:lvlJc w:val="left"/>
      <w:pPr>
        <w:ind w:left="568" w:hanging="426"/>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9">
    <w:nsid w:val="598F023C"/>
    <w:multiLevelType w:val="hybridMultilevel"/>
    <w:tmpl w:val="8DF20A20"/>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5ABB00DD"/>
    <w:multiLevelType w:val="hybridMultilevel"/>
    <w:tmpl w:val="A2263234"/>
    <w:lvl w:ilvl="0" w:tplc="0419000F">
      <w:start w:val="1"/>
      <w:numFmt w:val="decimal"/>
      <w:lvlText w:val="%1."/>
      <w:lvlJc w:val="left"/>
      <w:pPr>
        <w:tabs>
          <w:tab w:val="num" w:pos="540"/>
        </w:tabs>
        <w:ind w:left="540" w:hanging="360"/>
      </w:pPr>
      <w:rPr>
        <w:rFonts w:hint="default"/>
      </w:rPr>
    </w:lvl>
    <w:lvl w:ilvl="1" w:tplc="82AA27EA">
      <w:start w:val="2"/>
      <w:numFmt w:val="decimal"/>
      <w:lvlText w:val="%2"/>
      <w:lvlJc w:val="left"/>
      <w:pPr>
        <w:tabs>
          <w:tab w:val="num" w:pos="1260"/>
        </w:tabs>
        <w:ind w:left="1260" w:hanging="360"/>
      </w:pPr>
      <w:rPr>
        <w:rFonts w:hint="default"/>
      </w:r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21">
    <w:nsid w:val="5BDD051B"/>
    <w:multiLevelType w:val="hybridMultilevel"/>
    <w:tmpl w:val="8DD48250"/>
    <w:lvl w:ilvl="0" w:tplc="D3D2CD8C">
      <w:start w:val="1"/>
      <w:numFmt w:val="decimal"/>
      <w:lvlText w:val="%1."/>
      <w:lvlJc w:val="left"/>
      <w:pPr>
        <w:tabs>
          <w:tab w:val="num" w:pos="502"/>
        </w:tabs>
        <w:ind w:left="502" w:hanging="360"/>
      </w:pPr>
      <w:rPr>
        <w:rFonts w:ascii="Times New Roman" w:eastAsia="Times New Roman" w:hAnsi="Times New Roman" w:cs="Times New Roman"/>
      </w:rPr>
    </w:lvl>
    <w:lvl w:ilvl="1" w:tplc="04190019" w:tentative="1">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22">
    <w:nsid w:val="5BF80B3A"/>
    <w:multiLevelType w:val="hybridMultilevel"/>
    <w:tmpl w:val="114CEE36"/>
    <w:lvl w:ilvl="0" w:tplc="0419000F">
      <w:start w:val="1"/>
      <w:numFmt w:val="decimal"/>
      <w:lvlText w:val="%1."/>
      <w:lvlJc w:val="left"/>
      <w:pPr>
        <w:tabs>
          <w:tab w:val="num" w:pos="502"/>
        </w:tabs>
        <w:ind w:left="502"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5FC95F38"/>
    <w:multiLevelType w:val="multilevel"/>
    <w:tmpl w:val="DCAC56B6"/>
    <w:lvl w:ilvl="0">
      <w:start w:val="1"/>
      <w:numFmt w:val="decimal"/>
      <w:lvlText w:val="%1."/>
      <w:lvlJc w:val="left"/>
      <w:pPr>
        <w:ind w:left="1185" w:hanging="360"/>
      </w:pPr>
      <w:rPr>
        <w:rFonts w:hint="default"/>
      </w:rPr>
    </w:lvl>
    <w:lvl w:ilvl="1">
      <w:start w:val="1"/>
      <w:numFmt w:val="decimal"/>
      <w:isLgl/>
      <w:lvlText w:val="%1.%2."/>
      <w:lvlJc w:val="left"/>
      <w:pPr>
        <w:ind w:left="1545" w:hanging="720"/>
      </w:pPr>
      <w:rPr>
        <w:rFonts w:hint="default"/>
      </w:rPr>
    </w:lvl>
    <w:lvl w:ilvl="2">
      <w:start w:val="1"/>
      <w:numFmt w:val="decimal"/>
      <w:isLgl/>
      <w:lvlText w:val="%1.%2.%3."/>
      <w:lvlJc w:val="left"/>
      <w:pPr>
        <w:ind w:left="1545" w:hanging="720"/>
      </w:pPr>
      <w:rPr>
        <w:rFonts w:hint="default"/>
      </w:rPr>
    </w:lvl>
    <w:lvl w:ilvl="3">
      <w:start w:val="1"/>
      <w:numFmt w:val="decimal"/>
      <w:isLgl/>
      <w:lvlText w:val="%1.%2.%3.%4."/>
      <w:lvlJc w:val="left"/>
      <w:pPr>
        <w:ind w:left="1905" w:hanging="1080"/>
      </w:pPr>
      <w:rPr>
        <w:rFonts w:hint="default"/>
      </w:rPr>
    </w:lvl>
    <w:lvl w:ilvl="4">
      <w:start w:val="1"/>
      <w:numFmt w:val="decimal"/>
      <w:isLgl/>
      <w:lvlText w:val="%1.%2.%3.%4.%5."/>
      <w:lvlJc w:val="left"/>
      <w:pPr>
        <w:ind w:left="1905" w:hanging="1080"/>
      </w:pPr>
      <w:rPr>
        <w:rFonts w:hint="default"/>
      </w:rPr>
    </w:lvl>
    <w:lvl w:ilvl="5">
      <w:start w:val="1"/>
      <w:numFmt w:val="decimal"/>
      <w:isLgl/>
      <w:lvlText w:val="%1.%2.%3.%4.%5.%6."/>
      <w:lvlJc w:val="left"/>
      <w:pPr>
        <w:ind w:left="2265" w:hanging="1440"/>
      </w:pPr>
      <w:rPr>
        <w:rFonts w:hint="default"/>
      </w:rPr>
    </w:lvl>
    <w:lvl w:ilvl="6">
      <w:start w:val="1"/>
      <w:numFmt w:val="decimal"/>
      <w:isLgl/>
      <w:lvlText w:val="%1.%2.%3.%4.%5.%6.%7."/>
      <w:lvlJc w:val="left"/>
      <w:pPr>
        <w:ind w:left="2625" w:hanging="1800"/>
      </w:pPr>
      <w:rPr>
        <w:rFonts w:hint="default"/>
      </w:rPr>
    </w:lvl>
    <w:lvl w:ilvl="7">
      <w:start w:val="1"/>
      <w:numFmt w:val="decimal"/>
      <w:isLgl/>
      <w:lvlText w:val="%1.%2.%3.%4.%5.%6.%7.%8."/>
      <w:lvlJc w:val="left"/>
      <w:pPr>
        <w:ind w:left="2625" w:hanging="1800"/>
      </w:pPr>
      <w:rPr>
        <w:rFonts w:hint="default"/>
      </w:rPr>
    </w:lvl>
    <w:lvl w:ilvl="8">
      <w:start w:val="1"/>
      <w:numFmt w:val="decimal"/>
      <w:isLgl/>
      <w:lvlText w:val="%1.%2.%3.%4.%5.%6.%7.%8.%9."/>
      <w:lvlJc w:val="left"/>
      <w:pPr>
        <w:ind w:left="2985" w:hanging="2160"/>
      </w:pPr>
      <w:rPr>
        <w:rFonts w:hint="default"/>
      </w:rPr>
    </w:lvl>
  </w:abstractNum>
  <w:abstractNum w:abstractNumId="24">
    <w:nsid w:val="6630139B"/>
    <w:multiLevelType w:val="hybridMultilevel"/>
    <w:tmpl w:val="B9A460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D5D5D10"/>
    <w:multiLevelType w:val="multilevel"/>
    <w:tmpl w:val="359AAD0E"/>
    <w:lvl w:ilvl="0">
      <w:start w:val="9"/>
      <w:numFmt w:val="decimal"/>
      <w:lvlText w:val="%1)"/>
      <w:lvlJc w:val="left"/>
      <w:pPr>
        <w:tabs>
          <w:tab w:val="num" w:pos="1065"/>
        </w:tabs>
        <w:ind w:left="1065" w:hanging="360"/>
      </w:pPr>
      <w:rPr>
        <w:rFonts w:hint="default"/>
      </w:r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26">
    <w:nsid w:val="6DE236A9"/>
    <w:multiLevelType w:val="singleLevel"/>
    <w:tmpl w:val="5DD8ACF8"/>
    <w:lvl w:ilvl="0">
      <w:start w:val="1"/>
      <w:numFmt w:val="decimal"/>
      <w:lvlText w:val="%1."/>
      <w:lvlJc w:val="left"/>
      <w:pPr>
        <w:tabs>
          <w:tab w:val="num" w:pos="927"/>
        </w:tabs>
        <w:ind w:left="927" w:hanging="360"/>
      </w:pPr>
      <w:rPr>
        <w:rFonts w:hint="default"/>
      </w:rPr>
    </w:lvl>
  </w:abstractNum>
  <w:abstractNum w:abstractNumId="27">
    <w:nsid w:val="78F22D2E"/>
    <w:multiLevelType w:val="hybridMultilevel"/>
    <w:tmpl w:val="26DE6BE6"/>
    <w:lvl w:ilvl="0" w:tplc="48F65A28">
      <w:start w:val="7"/>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num w:numId="1">
    <w:abstractNumId w:val="22"/>
  </w:num>
  <w:num w:numId="2">
    <w:abstractNumId w:val="21"/>
  </w:num>
  <w:num w:numId="3">
    <w:abstractNumId w:val="20"/>
  </w:num>
  <w:num w:numId="4">
    <w:abstractNumId w:val="19"/>
  </w:num>
  <w:num w:numId="5">
    <w:abstractNumId w:val="5"/>
  </w:num>
  <w:num w:numId="6">
    <w:abstractNumId w:val="14"/>
  </w:num>
  <w:num w:numId="7">
    <w:abstractNumId w:val="10"/>
  </w:num>
  <w:num w:numId="8">
    <w:abstractNumId w:val="15"/>
  </w:num>
  <w:num w:numId="9">
    <w:abstractNumId w:val="16"/>
  </w:num>
  <w:num w:numId="10">
    <w:abstractNumId w:val="25"/>
  </w:num>
  <w:num w:numId="11">
    <w:abstractNumId w:val="27"/>
  </w:num>
  <w:num w:numId="12">
    <w:abstractNumId w:val="9"/>
  </w:num>
  <w:num w:numId="13">
    <w:abstractNumId w:val="8"/>
  </w:num>
  <w:num w:numId="14">
    <w:abstractNumId w:val="6"/>
  </w:num>
  <w:num w:numId="15">
    <w:abstractNumId w:val="1"/>
  </w:num>
  <w:num w:numId="16">
    <w:abstractNumId w:val="26"/>
  </w:num>
  <w:num w:numId="17">
    <w:abstractNumId w:val="3"/>
  </w:num>
  <w:num w:numId="18">
    <w:abstractNumId w:val="2"/>
  </w:num>
  <w:num w:numId="19">
    <w:abstractNumId w:val="0"/>
  </w:num>
  <w:num w:numId="20">
    <w:abstractNumId w:val="4"/>
  </w:num>
  <w:num w:numId="21">
    <w:abstractNumId w:val="23"/>
  </w:num>
  <w:num w:numId="22">
    <w:abstractNumId w:val="7"/>
  </w:num>
  <w:num w:numId="23">
    <w:abstractNumId w:val="11"/>
  </w:num>
  <w:num w:numId="24">
    <w:abstractNumId w:val="17"/>
  </w:num>
  <w:num w:numId="25">
    <w:abstractNumId w:val="12"/>
  </w:num>
  <w:num w:numId="26">
    <w:abstractNumId w:val="13"/>
  </w:num>
  <w:num w:numId="27">
    <w:abstractNumId w:val="24"/>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12C8"/>
    <w:rsid w:val="001857C7"/>
    <w:rsid w:val="002623E8"/>
    <w:rsid w:val="00541358"/>
    <w:rsid w:val="007621D1"/>
    <w:rsid w:val="007759BF"/>
    <w:rsid w:val="00AA7E9A"/>
    <w:rsid w:val="00C50B38"/>
    <w:rsid w:val="00CF4277"/>
    <w:rsid w:val="00D053CE"/>
    <w:rsid w:val="00D87C5F"/>
    <w:rsid w:val="00E013B9"/>
    <w:rsid w:val="00EB4B7D"/>
    <w:rsid w:val="00F33776"/>
    <w:rsid w:val="00F412C8"/>
    <w:rsid w:val="00F52F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CF4277"/>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qFormat/>
    <w:rsid w:val="00CF4277"/>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qFormat/>
    <w:rsid w:val="00CF4277"/>
    <w:pPr>
      <w:keepNext/>
      <w:spacing w:before="240" w:after="60" w:line="240" w:lineRule="auto"/>
      <w:jc w:val="both"/>
      <w:outlineLvl w:val="2"/>
    </w:pPr>
    <w:rPr>
      <w:rFonts w:ascii="Arial" w:eastAsia="Times New Roman" w:hAnsi="Arial" w:cs="Arial"/>
      <w:b/>
      <w:bCs/>
      <w:sz w:val="26"/>
      <w:szCs w:val="26"/>
      <w:lang w:eastAsia="ru-RU"/>
    </w:rPr>
  </w:style>
  <w:style w:type="paragraph" w:styleId="4">
    <w:name w:val="heading 4"/>
    <w:basedOn w:val="a"/>
    <w:next w:val="a"/>
    <w:link w:val="40"/>
    <w:qFormat/>
    <w:rsid w:val="00CF4277"/>
    <w:pPr>
      <w:keepNext/>
      <w:spacing w:after="0" w:line="240" w:lineRule="auto"/>
      <w:ind w:right="-766"/>
      <w:jc w:val="center"/>
      <w:outlineLvl w:val="3"/>
    </w:pPr>
    <w:rPr>
      <w:rFonts w:ascii="Times New Roman" w:eastAsia="Times New Roman" w:hAnsi="Times New Roman" w:cs="Times New Roman"/>
      <w:b/>
      <w:sz w:val="24"/>
      <w:szCs w:val="20"/>
      <w:lang w:eastAsia="ru-RU"/>
    </w:rPr>
  </w:style>
  <w:style w:type="paragraph" w:styleId="5">
    <w:name w:val="heading 5"/>
    <w:basedOn w:val="a"/>
    <w:next w:val="a"/>
    <w:link w:val="50"/>
    <w:qFormat/>
    <w:rsid w:val="00CF4277"/>
    <w:pPr>
      <w:keepNext/>
      <w:spacing w:after="0" w:line="240" w:lineRule="auto"/>
      <w:ind w:right="-766"/>
      <w:jc w:val="both"/>
      <w:outlineLvl w:val="4"/>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F4277"/>
    <w:rPr>
      <w:rFonts w:ascii="Arial" w:eastAsia="Times New Roman" w:hAnsi="Arial" w:cs="Arial"/>
      <w:b/>
      <w:bCs/>
      <w:kern w:val="32"/>
      <w:sz w:val="32"/>
      <w:szCs w:val="32"/>
      <w:lang w:eastAsia="ru-RU"/>
    </w:rPr>
  </w:style>
  <w:style w:type="character" w:customStyle="1" w:styleId="20">
    <w:name w:val="Заголовок 2 Знак"/>
    <w:basedOn w:val="a0"/>
    <w:link w:val="2"/>
    <w:rsid w:val="00CF4277"/>
    <w:rPr>
      <w:rFonts w:ascii="Arial" w:eastAsia="Times New Roman" w:hAnsi="Arial" w:cs="Arial"/>
      <w:b/>
      <w:bCs/>
      <w:i/>
      <w:iCs/>
      <w:sz w:val="28"/>
      <w:szCs w:val="28"/>
      <w:lang w:eastAsia="ru-RU"/>
    </w:rPr>
  </w:style>
  <w:style w:type="character" w:customStyle="1" w:styleId="30">
    <w:name w:val="Заголовок 3 Знак"/>
    <w:basedOn w:val="a0"/>
    <w:link w:val="3"/>
    <w:rsid w:val="00CF4277"/>
    <w:rPr>
      <w:rFonts w:ascii="Arial" w:eastAsia="Times New Roman" w:hAnsi="Arial" w:cs="Arial"/>
      <w:b/>
      <w:bCs/>
      <w:sz w:val="26"/>
      <w:szCs w:val="26"/>
      <w:lang w:eastAsia="ru-RU"/>
    </w:rPr>
  </w:style>
  <w:style w:type="character" w:customStyle="1" w:styleId="40">
    <w:name w:val="Заголовок 4 Знак"/>
    <w:basedOn w:val="a0"/>
    <w:link w:val="4"/>
    <w:rsid w:val="00CF4277"/>
    <w:rPr>
      <w:rFonts w:ascii="Times New Roman" w:eastAsia="Times New Roman" w:hAnsi="Times New Roman" w:cs="Times New Roman"/>
      <w:b/>
      <w:sz w:val="24"/>
      <w:szCs w:val="20"/>
      <w:lang w:eastAsia="ru-RU"/>
    </w:rPr>
  </w:style>
  <w:style w:type="character" w:customStyle="1" w:styleId="50">
    <w:name w:val="Заголовок 5 Знак"/>
    <w:basedOn w:val="a0"/>
    <w:link w:val="5"/>
    <w:rsid w:val="00CF4277"/>
    <w:rPr>
      <w:rFonts w:ascii="Times New Roman" w:eastAsia="Times New Roman" w:hAnsi="Times New Roman" w:cs="Times New Roman"/>
      <w:sz w:val="28"/>
      <w:szCs w:val="20"/>
      <w:lang w:eastAsia="ru-RU"/>
    </w:rPr>
  </w:style>
  <w:style w:type="numbering" w:customStyle="1" w:styleId="11">
    <w:name w:val="Нет списка1"/>
    <w:next w:val="a2"/>
    <w:uiPriority w:val="99"/>
    <w:semiHidden/>
    <w:rsid w:val="00CF4277"/>
  </w:style>
  <w:style w:type="paragraph" w:customStyle="1" w:styleId="91">
    <w:name w:val="Знак Знак9 Знак Знак1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3">
    <w:name w:val="Title"/>
    <w:basedOn w:val="a"/>
    <w:link w:val="a4"/>
    <w:qFormat/>
    <w:rsid w:val="00CF4277"/>
    <w:pPr>
      <w:spacing w:after="0" w:line="240" w:lineRule="auto"/>
      <w:ind w:left="-567" w:right="-766" w:firstLine="567"/>
      <w:jc w:val="center"/>
    </w:pPr>
    <w:rPr>
      <w:rFonts w:ascii="Times New Roman" w:eastAsia="Times New Roman" w:hAnsi="Times New Roman" w:cs="Times New Roman"/>
      <w:sz w:val="28"/>
      <w:szCs w:val="20"/>
      <w:lang w:eastAsia="ru-RU"/>
    </w:rPr>
  </w:style>
  <w:style w:type="character" w:customStyle="1" w:styleId="a4">
    <w:name w:val="Название Знак"/>
    <w:basedOn w:val="a0"/>
    <w:link w:val="a3"/>
    <w:rsid w:val="00CF4277"/>
    <w:rPr>
      <w:rFonts w:ascii="Times New Roman" w:eastAsia="Times New Roman" w:hAnsi="Times New Roman" w:cs="Times New Roman"/>
      <w:sz w:val="28"/>
      <w:szCs w:val="20"/>
      <w:lang w:eastAsia="ru-RU"/>
    </w:rPr>
  </w:style>
  <w:style w:type="paragraph" w:styleId="a5">
    <w:name w:val="footer"/>
    <w:basedOn w:val="a"/>
    <w:link w:val="a6"/>
    <w:uiPriority w:val="99"/>
    <w:rsid w:val="00CF427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Нижний колонтитул Знак"/>
    <w:basedOn w:val="a0"/>
    <w:link w:val="a5"/>
    <w:uiPriority w:val="99"/>
    <w:rsid w:val="00CF4277"/>
    <w:rPr>
      <w:rFonts w:ascii="Times New Roman" w:eastAsia="Times New Roman" w:hAnsi="Times New Roman" w:cs="Times New Roman"/>
      <w:sz w:val="24"/>
      <w:szCs w:val="24"/>
      <w:lang w:eastAsia="ru-RU"/>
    </w:rPr>
  </w:style>
  <w:style w:type="character" w:styleId="a7">
    <w:name w:val="page number"/>
    <w:basedOn w:val="a0"/>
    <w:rsid w:val="00CF4277"/>
  </w:style>
  <w:style w:type="table" w:styleId="a8">
    <w:name w:val="Table Grid"/>
    <w:basedOn w:val="a1"/>
    <w:rsid w:val="00CF427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ody Text Indent"/>
    <w:basedOn w:val="a"/>
    <w:link w:val="aa"/>
    <w:rsid w:val="00CF4277"/>
    <w:pPr>
      <w:spacing w:after="0" w:line="240" w:lineRule="auto"/>
      <w:ind w:firstLine="567"/>
      <w:jc w:val="both"/>
    </w:pPr>
    <w:rPr>
      <w:rFonts w:ascii="Times New Roman" w:eastAsia="Times New Roman" w:hAnsi="Times New Roman" w:cs="Times New Roman"/>
      <w:sz w:val="28"/>
      <w:szCs w:val="20"/>
      <w:lang w:eastAsia="ru-RU"/>
    </w:rPr>
  </w:style>
  <w:style w:type="character" w:customStyle="1" w:styleId="aa">
    <w:name w:val="Основной текст с отступом Знак"/>
    <w:basedOn w:val="a0"/>
    <w:link w:val="a9"/>
    <w:rsid w:val="00CF4277"/>
    <w:rPr>
      <w:rFonts w:ascii="Times New Roman" w:eastAsia="Times New Roman" w:hAnsi="Times New Roman" w:cs="Times New Roman"/>
      <w:sz w:val="28"/>
      <w:szCs w:val="20"/>
      <w:lang w:eastAsia="ru-RU"/>
    </w:rPr>
  </w:style>
  <w:style w:type="paragraph" w:styleId="ab">
    <w:name w:val="Block Text"/>
    <w:basedOn w:val="a"/>
    <w:rsid w:val="00CF4277"/>
    <w:pPr>
      <w:spacing w:after="0" w:line="240" w:lineRule="auto"/>
      <w:ind w:left="709" w:right="566" w:firstLine="425"/>
      <w:jc w:val="both"/>
    </w:pPr>
    <w:rPr>
      <w:rFonts w:ascii="Times New Roman" w:eastAsia="Times New Roman" w:hAnsi="Times New Roman" w:cs="Times New Roman"/>
      <w:sz w:val="28"/>
      <w:szCs w:val="20"/>
      <w:lang w:eastAsia="ru-RU"/>
    </w:rPr>
  </w:style>
  <w:style w:type="paragraph" w:customStyle="1" w:styleId="ConsNormal">
    <w:name w:val="ConsNormal"/>
    <w:rsid w:val="00CF4277"/>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c">
    <w:name w:val="header"/>
    <w:basedOn w:val="a"/>
    <w:link w:val="ad"/>
    <w:uiPriority w:val="99"/>
    <w:rsid w:val="00CF427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d">
    <w:name w:val="Верхний колонтитул Знак"/>
    <w:basedOn w:val="a0"/>
    <w:link w:val="ac"/>
    <w:uiPriority w:val="99"/>
    <w:rsid w:val="00CF4277"/>
    <w:rPr>
      <w:rFonts w:ascii="Times New Roman" w:eastAsia="Times New Roman" w:hAnsi="Times New Roman" w:cs="Times New Roman"/>
      <w:sz w:val="24"/>
      <w:szCs w:val="24"/>
      <w:lang w:eastAsia="ru-RU"/>
    </w:rPr>
  </w:style>
  <w:style w:type="paragraph" w:styleId="ae">
    <w:name w:val="Body Text"/>
    <w:basedOn w:val="a"/>
    <w:link w:val="af"/>
    <w:rsid w:val="00CF4277"/>
    <w:pPr>
      <w:spacing w:after="120" w:line="240" w:lineRule="auto"/>
    </w:pPr>
    <w:rPr>
      <w:rFonts w:ascii="Times New Roman" w:eastAsia="Times New Roman" w:hAnsi="Times New Roman" w:cs="Times New Roman"/>
      <w:sz w:val="24"/>
      <w:szCs w:val="24"/>
      <w:lang w:eastAsia="ru-RU"/>
    </w:rPr>
  </w:style>
  <w:style w:type="character" w:customStyle="1" w:styleId="af">
    <w:name w:val="Основной текст Знак"/>
    <w:basedOn w:val="a0"/>
    <w:link w:val="ae"/>
    <w:rsid w:val="00CF4277"/>
    <w:rPr>
      <w:rFonts w:ascii="Times New Roman" w:eastAsia="Times New Roman" w:hAnsi="Times New Roman" w:cs="Times New Roman"/>
      <w:sz w:val="24"/>
      <w:szCs w:val="24"/>
      <w:lang w:eastAsia="ru-RU"/>
    </w:rPr>
  </w:style>
  <w:style w:type="paragraph" w:styleId="21">
    <w:name w:val="Body Text Indent 2"/>
    <w:basedOn w:val="a"/>
    <w:link w:val="22"/>
    <w:uiPriority w:val="99"/>
    <w:unhideWhenUsed/>
    <w:rsid w:val="00CF4277"/>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uiPriority w:val="99"/>
    <w:rsid w:val="00CF4277"/>
    <w:rPr>
      <w:rFonts w:ascii="Times New Roman" w:eastAsia="Times New Roman" w:hAnsi="Times New Roman" w:cs="Times New Roman"/>
      <w:sz w:val="24"/>
      <w:szCs w:val="24"/>
      <w:lang w:eastAsia="ru-RU"/>
    </w:rPr>
  </w:style>
  <w:style w:type="paragraph" w:customStyle="1" w:styleId="af0">
    <w:name w:val="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
    <w:name w:val="Знак1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3">
    <w:name w:val="Знак1"/>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
    <w:name w:val="Знак1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0">
    <w:name w:val="Обычный +14пт.По ширине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f1">
    <w:name w:val="Plain Text"/>
    <w:basedOn w:val="a"/>
    <w:link w:val="af2"/>
    <w:rsid w:val="00CF4277"/>
    <w:pPr>
      <w:spacing w:after="0" w:line="240" w:lineRule="auto"/>
    </w:pPr>
    <w:rPr>
      <w:rFonts w:ascii="Courier New" w:eastAsia="Times New Roman" w:hAnsi="Courier New" w:cs="Times New Roman"/>
      <w:sz w:val="20"/>
      <w:szCs w:val="20"/>
      <w:lang w:eastAsia="ru-RU"/>
    </w:rPr>
  </w:style>
  <w:style w:type="character" w:customStyle="1" w:styleId="af2">
    <w:name w:val="Текст Знак"/>
    <w:basedOn w:val="a0"/>
    <w:link w:val="af1"/>
    <w:rsid w:val="00CF4277"/>
    <w:rPr>
      <w:rFonts w:ascii="Courier New" w:eastAsia="Times New Roman" w:hAnsi="Courier New" w:cs="Times New Roman"/>
      <w:sz w:val="20"/>
      <w:szCs w:val="20"/>
      <w:lang w:eastAsia="ru-RU"/>
    </w:rPr>
  </w:style>
  <w:style w:type="paragraph" w:customStyle="1" w:styleId="23">
    <w:name w:val="Знак2"/>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f3">
    <w:name w:val="Balloon Text"/>
    <w:basedOn w:val="a"/>
    <w:link w:val="af4"/>
    <w:uiPriority w:val="99"/>
    <w:rsid w:val="00CF4277"/>
    <w:pPr>
      <w:spacing w:after="0" w:line="240" w:lineRule="auto"/>
    </w:pPr>
    <w:rPr>
      <w:rFonts w:ascii="Tahoma" w:eastAsia="Times New Roman" w:hAnsi="Tahoma" w:cs="Tahoma"/>
      <w:sz w:val="16"/>
      <w:szCs w:val="16"/>
      <w:lang w:eastAsia="ru-RU"/>
    </w:rPr>
  </w:style>
  <w:style w:type="character" w:customStyle="1" w:styleId="af4">
    <w:name w:val="Текст выноски Знак"/>
    <w:basedOn w:val="a0"/>
    <w:link w:val="af3"/>
    <w:uiPriority w:val="99"/>
    <w:rsid w:val="00CF4277"/>
    <w:rPr>
      <w:rFonts w:ascii="Tahoma" w:eastAsia="Times New Roman" w:hAnsi="Tahoma" w:cs="Tahoma"/>
      <w:sz w:val="16"/>
      <w:szCs w:val="16"/>
      <w:lang w:eastAsia="ru-RU"/>
    </w:rPr>
  </w:style>
  <w:style w:type="paragraph" w:customStyle="1" w:styleId="15">
    <w:name w:val="Знак1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5">
    <w:name w:val="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31">
    <w:name w:val="Body Text Indent 3"/>
    <w:basedOn w:val="a"/>
    <w:link w:val="32"/>
    <w:rsid w:val="00CF4277"/>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F4277"/>
    <w:rPr>
      <w:rFonts w:ascii="Times New Roman" w:eastAsia="Times New Roman" w:hAnsi="Times New Roman" w:cs="Times New Roman"/>
      <w:sz w:val="16"/>
      <w:szCs w:val="16"/>
      <w:lang w:eastAsia="ru-RU"/>
    </w:rPr>
  </w:style>
  <w:style w:type="paragraph" w:styleId="33">
    <w:name w:val="Body Text 3"/>
    <w:basedOn w:val="a"/>
    <w:link w:val="34"/>
    <w:rsid w:val="00CF4277"/>
    <w:pPr>
      <w:spacing w:after="120" w:line="240" w:lineRule="auto"/>
      <w:jc w:val="both"/>
    </w:pPr>
    <w:rPr>
      <w:rFonts w:ascii="Times New Roman" w:eastAsia="Times New Roman" w:hAnsi="Times New Roman" w:cs="Times New Roman"/>
      <w:sz w:val="16"/>
      <w:szCs w:val="16"/>
      <w:lang w:eastAsia="ru-RU"/>
    </w:rPr>
  </w:style>
  <w:style w:type="character" w:customStyle="1" w:styleId="34">
    <w:name w:val="Основной текст 3 Знак"/>
    <w:basedOn w:val="a0"/>
    <w:link w:val="33"/>
    <w:rsid w:val="00CF4277"/>
    <w:rPr>
      <w:rFonts w:ascii="Times New Roman" w:eastAsia="Times New Roman" w:hAnsi="Times New Roman" w:cs="Times New Roman"/>
      <w:sz w:val="16"/>
      <w:szCs w:val="16"/>
      <w:lang w:eastAsia="ru-RU"/>
    </w:rPr>
  </w:style>
  <w:style w:type="paragraph" w:customStyle="1" w:styleId="ConsPlusNormal">
    <w:name w:val="ConsPlusNormal"/>
    <w:next w:val="a"/>
    <w:rsid w:val="00CF4277"/>
    <w:pPr>
      <w:widowControl w:val="0"/>
      <w:suppressAutoHyphens/>
      <w:autoSpaceDE w:val="0"/>
      <w:spacing w:after="0" w:line="240" w:lineRule="auto"/>
      <w:ind w:firstLine="720"/>
    </w:pPr>
    <w:rPr>
      <w:rFonts w:ascii="Arial" w:eastAsia="Arial" w:hAnsi="Arial" w:cs="Arial"/>
      <w:sz w:val="20"/>
      <w:szCs w:val="20"/>
      <w:lang w:eastAsia="ru-RU" w:bidi="ru-RU"/>
    </w:rPr>
  </w:style>
  <w:style w:type="paragraph" w:styleId="af6">
    <w:name w:val="caption"/>
    <w:basedOn w:val="a"/>
    <w:next w:val="a"/>
    <w:qFormat/>
    <w:rsid w:val="00CF4277"/>
    <w:pPr>
      <w:spacing w:after="0" w:line="240" w:lineRule="auto"/>
      <w:jc w:val="center"/>
    </w:pPr>
    <w:rPr>
      <w:rFonts w:ascii="Times New Roman" w:eastAsia="Times New Roman" w:hAnsi="Times New Roman" w:cs="Times New Roman"/>
      <w:b/>
      <w:sz w:val="24"/>
      <w:szCs w:val="20"/>
      <w:lang w:eastAsia="ru-RU"/>
    </w:rPr>
  </w:style>
  <w:style w:type="paragraph" w:customStyle="1" w:styleId="ConsNonformat">
    <w:name w:val="ConsNonformat"/>
    <w:rsid w:val="00CF4277"/>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FontStyle13">
    <w:name w:val="Font Style13"/>
    <w:rsid w:val="00CF4277"/>
    <w:rPr>
      <w:rFonts w:ascii="Times New Roman" w:hAnsi="Times New Roman" w:cs="Times New Roman"/>
      <w:sz w:val="24"/>
      <w:szCs w:val="24"/>
    </w:rPr>
  </w:style>
  <w:style w:type="paragraph" w:customStyle="1" w:styleId="210">
    <w:name w:val="Основной текст с отступом 21"/>
    <w:basedOn w:val="a"/>
    <w:rsid w:val="00CF4277"/>
    <w:pPr>
      <w:spacing w:after="120" w:line="480" w:lineRule="auto"/>
      <w:ind w:left="283"/>
    </w:pPr>
    <w:rPr>
      <w:rFonts w:ascii="Times New Roman" w:eastAsia="Times New Roman" w:hAnsi="Times New Roman" w:cs="Times New Roman"/>
      <w:sz w:val="24"/>
      <w:szCs w:val="24"/>
      <w:lang w:eastAsia="ar-SA"/>
    </w:rPr>
  </w:style>
  <w:style w:type="character" w:styleId="af7">
    <w:name w:val="Hyperlink"/>
    <w:uiPriority w:val="99"/>
    <w:rsid w:val="00CF4277"/>
    <w:rPr>
      <w:color w:val="0000FF"/>
      <w:u w:val="single"/>
    </w:rPr>
  </w:style>
  <w:style w:type="paragraph" w:customStyle="1" w:styleId="af8">
    <w:name w:val="обычный_"/>
    <w:basedOn w:val="a"/>
    <w:autoRedefine/>
    <w:rsid w:val="00CF4277"/>
    <w:pPr>
      <w:autoSpaceDE w:val="0"/>
      <w:autoSpaceDN w:val="0"/>
      <w:adjustRightInd w:val="0"/>
      <w:ind w:firstLine="720"/>
    </w:pPr>
    <w:rPr>
      <w:rFonts w:ascii="Times New Roman" w:eastAsia="Calibri" w:hAnsi="Times New Roman" w:cs="Times New Roman"/>
      <w:sz w:val="28"/>
      <w:szCs w:val="28"/>
    </w:rPr>
  </w:style>
  <w:style w:type="paragraph" w:customStyle="1" w:styleId="24">
    <w:name w:val="Знак2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6">
    <w:name w:val="Знак1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7">
    <w:name w:val="Знак1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25">
    <w:name w:val="Body Text 2"/>
    <w:basedOn w:val="a"/>
    <w:link w:val="26"/>
    <w:rsid w:val="00CF4277"/>
    <w:pPr>
      <w:spacing w:after="120" w:line="480" w:lineRule="auto"/>
    </w:pPr>
    <w:rPr>
      <w:rFonts w:ascii="Times New Roman" w:eastAsia="Times New Roman" w:hAnsi="Times New Roman" w:cs="Times New Roman"/>
      <w:sz w:val="24"/>
      <w:szCs w:val="24"/>
      <w:lang w:eastAsia="ru-RU"/>
    </w:rPr>
  </w:style>
  <w:style w:type="character" w:customStyle="1" w:styleId="26">
    <w:name w:val="Основной текст 2 Знак"/>
    <w:basedOn w:val="a0"/>
    <w:link w:val="25"/>
    <w:rsid w:val="00CF4277"/>
    <w:rPr>
      <w:rFonts w:ascii="Times New Roman" w:eastAsia="Times New Roman" w:hAnsi="Times New Roman" w:cs="Times New Roman"/>
      <w:sz w:val="24"/>
      <w:szCs w:val="24"/>
      <w:lang w:eastAsia="ru-RU"/>
    </w:rPr>
  </w:style>
  <w:style w:type="paragraph" w:customStyle="1" w:styleId="af9">
    <w:name w:val="Таблицы (моноширинный)"/>
    <w:basedOn w:val="a"/>
    <w:next w:val="a"/>
    <w:rsid w:val="00CF4277"/>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35">
    <w:name w:val="Знак3"/>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a">
    <w:name w:val="Знак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0">
    <w:name w:val="Знак1 Знак Знак Знак2"/>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b">
    <w:name w:val="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51">
    <w:name w:val="Знак Знак5"/>
    <w:locked/>
    <w:rsid w:val="00CF4277"/>
    <w:rPr>
      <w:sz w:val="24"/>
      <w:szCs w:val="24"/>
    </w:rPr>
  </w:style>
  <w:style w:type="paragraph" w:customStyle="1" w:styleId="141">
    <w:name w:val="Знак1 Знак Знак Знак4 Знак Знак Знак"/>
    <w:basedOn w:val="a"/>
    <w:rsid w:val="00CF4277"/>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1410">
    <w:name w:val="Знак1 Знак Знак Знак4 Знак Знак Знак1"/>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8">
    <w:name w:val="Знак1"/>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c">
    <w:name w:val="Содержимое таблицы"/>
    <w:basedOn w:val="a"/>
    <w:rsid w:val="00CF4277"/>
    <w:pPr>
      <w:widowControl w:val="0"/>
      <w:suppressLineNumbers/>
      <w:suppressAutoHyphens/>
      <w:spacing w:after="0" w:line="240" w:lineRule="auto"/>
    </w:pPr>
    <w:rPr>
      <w:rFonts w:ascii="Times New Roman" w:eastAsia="Arial Unicode MS" w:hAnsi="Times New Roman" w:cs="Times New Roman"/>
      <w:kern w:val="2"/>
      <w:sz w:val="24"/>
      <w:szCs w:val="20"/>
      <w:lang w:eastAsia="ru-RU"/>
    </w:rPr>
  </w:style>
  <w:style w:type="paragraph" w:customStyle="1" w:styleId="27">
    <w:name w:val="Знак2 Знак Знак Знак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2">
    <w:name w:val="Знак1 Знак Знак Знак4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8">
    <w:name w:val="Знак2 Знак Знак Знак Знак Знак Знак Знак Знак Знак Знак Знак Знак Знак Знак Знак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0">
    <w:name w:val="Знак Знак9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afd">
    <w:name w:val="Гипертекстовая ссылка"/>
    <w:rsid w:val="00CF4277"/>
    <w:rPr>
      <w:b/>
      <w:bCs/>
      <w:color w:val="106BBE"/>
      <w:sz w:val="26"/>
      <w:szCs w:val="26"/>
    </w:rPr>
  </w:style>
  <w:style w:type="paragraph" w:customStyle="1" w:styleId="1411">
    <w:name w:val="Знак1 Знак Знак Знак4 Знак Знак Знак1 Знак Знак Знак1 Знак Знак Знак Знак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2">
    <w:name w:val="Знак Знак9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3">
    <w:name w:val="Знак Знак9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4">
    <w:name w:val="Знак Знак9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5">
    <w:name w:val="Знак Знак9 Знак Знак Знак Знак Знак Знак Знак Знак Знак Знак Знак Знак Знак Знак Знак Знак Знак Знак Знак Знак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character" w:styleId="afe">
    <w:name w:val="FollowedHyperlink"/>
    <w:uiPriority w:val="99"/>
    <w:unhideWhenUsed/>
    <w:rsid w:val="00CF4277"/>
    <w:rPr>
      <w:color w:val="800080"/>
      <w:u w:val="single"/>
    </w:rPr>
  </w:style>
  <w:style w:type="paragraph" w:customStyle="1" w:styleId="xl67">
    <w:name w:val="xl67"/>
    <w:basedOn w:val="a"/>
    <w:rsid w:val="00CF4277"/>
    <w:pP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8">
    <w:name w:val="xl68"/>
    <w:basedOn w:val="a"/>
    <w:rsid w:val="00CF4277"/>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
    <w:rsid w:val="00CF4277"/>
    <w:pP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0">
    <w:name w:val="xl70"/>
    <w:basedOn w:val="a"/>
    <w:rsid w:val="00CF4277"/>
    <w:pPr>
      <w:shd w:val="clear" w:color="auto"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1">
    <w:name w:val="xl71"/>
    <w:basedOn w:val="a"/>
    <w:rsid w:val="00CF4277"/>
    <w:pP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2">
    <w:name w:val="xl72"/>
    <w:basedOn w:val="a"/>
    <w:rsid w:val="00CF4277"/>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
    <w:rsid w:val="00CF4277"/>
    <w:pP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4">
    <w:name w:val="xl74"/>
    <w:basedOn w:val="a"/>
    <w:rsid w:val="00CF4277"/>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
    <w:rsid w:val="00CF427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6">
    <w:name w:val="xl76"/>
    <w:basedOn w:val="a"/>
    <w:rsid w:val="00CF427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7">
    <w:name w:val="xl77"/>
    <w:basedOn w:val="a"/>
    <w:rsid w:val="00CF427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8">
    <w:name w:val="xl78"/>
    <w:basedOn w:val="a"/>
    <w:rsid w:val="00CF4277"/>
    <w:pPr>
      <w:pBdr>
        <w:top w:val="single" w:sz="4" w:space="0" w:color="auto"/>
        <w:left w:val="single" w:sz="4"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
    <w:rsid w:val="00CF4277"/>
    <w:pPr>
      <w:pBdr>
        <w:top w:val="single" w:sz="4"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0">
    <w:name w:val="xl80"/>
    <w:basedOn w:val="a"/>
    <w:rsid w:val="00CF4277"/>
    <w:pPr>
      <w:pBdr>
        <w:top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
    <w:rsid w:val="00CF427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2">
    <w:name w:val="xl82"/>
    <w:basedOn w:val="a"/>
    <w:rsid w:val="00CF427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3">
    <w:name w:val="xl83"/>
    <w:basedOn w:val="a"/>
    <w:rsid w:val="00CF4277"/>
    <w:pPr>
      <w:pBdr>
        <w:top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4">
    <w:name w:val="xl84"/>
    <w:basedOn w:val="a"/>
    <w:rsid w:val="00CF427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5">
    <w:name w:val="xl85"/>
    <w:basedOn w:val="a"/>
    <w:rsid w:val="00CF427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6">
    <w:name w:val="xl86"/>
    <w:basedOn w:val="a"/>
    <w:rsid w:val="00CF427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7">
    <w:name w:val="xl87"/>
    <w:basedOn w:val="a"/>
    <w:rsid w:val="00CF427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8">
    <w:name w:val="xl88"/>
    <w:basedOn w:val="a"/>
    <w:rsid w:val="00CF427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
    <w:rsid w:val="00CF4277"/>
    <w:pP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0">
    <w:name w:val="xl90"/>
    <w:basedOn w:val="a"/>
    <w:rsid w:val="00CF427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1">
    <w:name w:val="xl91"/>
    <w:basedOn w:val="a"/>
    <w:rsid w:val="00CF427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2">
    <w:name w:val="xl92"/>
    <w:basedOn w:val="a"/>
    <w:rsid w:val="00CF427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3">
    <w:name w:val="xl93"/>
    <w:basedOn w:val="a"/>
    <w:rsid w:val="00CF427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4">
    <w:name w:val="xl94"/>
    <w:basedOn w:val="a"/>
    <w:rsid w:val="00CF4277"/>
    <w:pP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5">
    <w:name w:val="xl95"/>
    <w:basedOn w:val="a"/>
    <w:rsid w:val="00CF4277"/>
    <w:pPr>
      <w:shd w:val="clear" w:color="auto"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96">
    <w:name w:val="xl96"/>
    <w:basedOn w:val="a"/>
    <w:rsid w:val="00CF4277"/>
    <w:pP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7">
    <w:name w:val="xl97"/>
    <w:basedOn w:val="a"/>
    <w:rsid w:val="00CF4277"/>
    <w:pP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8">
    <w:name w:val="xl98"/>
    <w:basedOn w:val="a"/>
    <w:rsid w:val="00CF4277"/>
    <w:pPr>
      <w:shd w:val="clear" w:color="auto" w:fill="FFFFFF"/>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99">
    <w:name w:val="xl99"/>
    <w:basedOn w:val="a"/>
    <w:rsid w:val="00CF4277"/>
    <w:pPr>
      <w:shd w:val="clear" w:color="auto"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00">
    <w:name w:val="xl100"/>
    <w:basedOn w:val="a"/>
    <w:rsid w:val="00CF4277"/>
    <w:pPr>
      <w:shd w:val="clear" w:color="auto" w:fill="FFFFFF"/>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101">
    <w:name w:val="xl101"/>
    <w:basedOn w:val="a"/>
    <w:rsid w:val="00CF4277"/>
    <w:pPr>
      <w:shd w:val="clear" w:color="auto" w:fill="FFFFFF"/>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102">
    <w:name w:val="xl102"/>
    <w:basedOn w:val="a"/>
    <w:rsid w:val="00CF4277"/>
    <w:pP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03">
    <w:name w:val="xl103"/>
    <w:basedOn w:val="a"/>
    <w:rsid w:val="00CF4277"/>
    <w:pPr>
      <w:shd w:val="clear" w:color="auto" w:fill="FFFFFF"/>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104">
    <w:name w:val="xl104"/>
    <w:basedOn w:val="a"/>
    <w:rsid w:val="00CF4277"/>
    <w:pP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05">
    <w:name w:val="xl105"/>
    <w:basedOn w:val="a"/>
    <w:rsid w:val="00CF4277"/>
    <w:pPr>
      <w:shd w:val="clear" w:color="auto" w:fill="FFFFFF"/>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106">
    <w:name w:val="xl106"/>
    <w:basedOn w:val="a"/>
    <w:rsid w:val="00CF4277"/>
    <w:pP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7">
    <w:name w:val="xl107"/>
    <w:basedOn w:val="a"/>
    <w:rsid w:val="00CF4277"/>
    <w:pP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8">
    <w:name w:val="xl108"/>
    <w:basedOn w:val="a"/>
    <w:rsid w:val="00CF4277"/>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9">
    <w:name w:val="xl109"/>
    <w:basedOn w:val="a"/>
    <w:rsid w:val="00CF4277"/>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0">
    <w:name w:val="xl110"/>
    <w:basedOn w:val="a"/>
    <w:rsid w:val="00CF4277"/>
    <w:pPr>
      <w:shd w:val="clear" w:color="auto" w:fill="FFFFFF"/>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1">
    <w:name w:val="xl111"/>
    <w:basedOn w:val="a"/>
    <w:rsid w:val="00CF4277"/>
    <w:pPr>
      <w:shd w:val="clear" w:color="auto" w:fill="FFFFFF"/>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2">
    <w:name w:val="xl112"/>
    <w:basedOn w:val="a"/>
    <w:rsid w:val="00CF4277"/>
    <w:pP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3">
    <w:name w:val="xl113"/>
    <w:basedOn w:val="a"/>
    <w:rsid w:val="00CF4277"/>
    <w:pPr>
      <w:shd w:val="clear" w:color="auto" w:fill="FFFFFF"/>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114">
    <w:name w:val="xl114"/>
    <w:basedOn w:val="a"/>
    <w:rsid w:val="00CF4277"/>
    <w:pP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5">
    <w:name w:val="xl115"/>
    <w:basedOn w:val="a"/>
    <w:rsid w:val="00CF4277"/>
    <w:pPr>
      <w:shd w:val="clear" w:color="auto" w:fill="FFFFFF"/>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6">
    <w:name w:val="xl116"/>
    <w:basedOn w:val="a"/>
    <w:rsid w:val="00CF4277"/>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7">
    <w:name w:val="xl117"/>
    <w:basedOn w:val="a"/>
    <w:rsid w:val="00CF4277"/>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8">
    <w:name w:val="xl118"/>
    <w:basedOn w:val="a"/>
    <w:rsid w:val="00CF4277"/>
    <w:pPr>
      <w:shd w:val="clear" w:color="auto" w:fill="FFFFFF"/>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119">
    <w:name w:val="xl119"/>
    <w:basedOn w:val="a"/>
    <w:rsid w:val="00CF4277"/>
    <w:pP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0">
    <w:name w:val="xl120"/>
    <w:basedOn w:val="a"/>
    <w:rsid w:val="00CF4277"/>
    <w:pPr>
      <w:shd w:val="clear" w:color="auto" w:fill="FFFFFF"/>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1">
    <w:name w:val="xl121"/>
    <w:basedOn w:val="a"/>
    <w:rsid w:val="00CF4277"/>
    <w:pPr>
      <w:shd w:val="clear" w:color="auto"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22">
    <w:name w:val="xl122"/>
    <w:basedOn w:val="a"/>
    <w:rsid w:val="00CF4277"/>
    <w:pPr>
      <w:shd w:val="clear" w:color="auto" w:fill="FFFFFF"/>
      <w:spacing w:before="100" w:beforeAutospacing="1" w:after="100" w:afterAutospacing="1" w:line="240" w:lineRule="auto"/>
      <w:jc w:val="both"/>
    </w:pPr>
    <w:rPr>
      <w:rFonts w:ascii="Times New Roman" w:eastAsia="Times New Roman" w:hAnsi="Times New Roman" w:cs="Times New Roman"/>
      <w:sz w:val="18"/>
      <w:szCs w:val="18"/>
      <w:lang w:eastAsia="ru-RU"/>
    </w:rPr>
  </w:style>
  <w:style w:type="paragraph" w:customStyle="1" w:styleId="xl123">
    <w:name w:val="xl123"/>
    <w:basedOn w:val="a"/>
    <w:rsid w:val="00CF4277"/>
    <w:pPr>
      <w:shd w:val="clear" w:color="auto" w:fill="FFFFFF"/>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124">
    <w:name w:val="xl124"/>
    <w:basedOn w:val="a"/>
    <w:rsid w:val="00CF4277"/>
    <w:pP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25">
    <w:name w:val="xl125"/>
    <w:basedOn w:val="a"/>
    <w:rsid w:val="00CF4277"/>
    <w:pPr>
      <w:shd w:val="clear" w:color="auto" w:fill="FFFFFF"/>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126">
    <w:name w:val="xl126"/>
    <w:basedOn w:val="a"/>
    <w:rsid w:val="00CF4277"/>
    <w:pP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27">
    <w:name w:val="xl127"/>
    <w:basedOn w:val="a"/>
    <w:rsid w:val="00CF4277"/>
    <w:pPr>
      <w:shd w:val="clear" w:color="auto" w:fill="FFFFFF"/>
      <w:spacing w:before="100" w:beforeAutospacing="1" w:after="100" w:afterAutospacing="1" w:line="240" w:lineRule="auto"/>
      <w:jc w:val="center"/>
    </w:pPr>
    <w:rPr>
      <w:rFonts w:ascii="Times New Roman" w:eastAsia="Times New Roman" w:hAnsi="Times New Roman" w:cs="Times New Roman"/>
      <w:i/>
      <w:iCs/>
      <w:sz w:val="24"/>
      <w:szCs w:val="24"/>
      <w:lang w:eastAsia="ru-RU"/>
    </w:rPr>
  </w:style>
  <w:style w:type="paragraph" w:customStyle="1" w:styleId="xl128">
    <w:name w:val="xl128"/>
    <w:basedOn w:val="a"/>
    <w:rsid w:val="00CF4277"/>
    <w:pPr>
      <w:shd w:val="clear" w:color="auto" w:fill="FFFFFF"/>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129">
    <w:name w:val="xl129"/>
    <w:basedOn w:val="a"/>
    <w:rsid w:val="00CF4277"/>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0">
    <w:name w:val="xl130"/>
    <w:basedOn w:val="a"/>
    <w:rsid w:val="00CF4277"/>
    <w:pP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31">
    <w:name w:val="xl131"/>
    <w:basedOn w:val="a"/>
    <w:rsid w:val="00CF4277"/>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2">
    <w:name w:val="xl132"/>
    <w:basedOn w:val="a"/>
    <w:rsid w:val="00CF4277"/>
    <w:pPr>
      <w:shd w:val="clear" w:color="auto" w:fill="FFFFFF"/>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133">
    <w:name w:val="xl133"/>
    <w:basedOn w:val="a"/>
    <w:rsid w:val="00CF4277"/>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4">
    <w:name w:val="xl134"/>
    <w:basedOn w:val="a"/>
    <w:rsid w:val="00CF4277"/>
    <w:pPr>
      <w:shd w:val="clear" w:color="auto" w:fill="FFFFFF"/>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96">
    <w:name w:val="Знак Знак9 Знак Знак Знак Знак Знак Знак Знак Знак Знак Знак Знак Знак Знак Знак Знак Знак Знак Знак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7">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8">
    <w:name w:val="Знак Знак9 Знак Знак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9">
    <w:name w:val="Знак2 Знак Знак Знак Знак Знак Знак Знак Знак Знак Знак Знак Знак Знак Знак Знак Знак Знак Знак Знак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xl135">
    <w:name w:val="xl135"/>
    <w:basedOn w:val="a"/>
    <w:rsid w:val="00CF4277"/>
    <w:pP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6">
    <w:name w:val="xl136"/>
    <w:basedOn w:val="a"/>
    <w:rsid w:val="00CF4277"/>
    <w:pPr>
      <w:shd w:val="clear" w:color="000000" w:fill="FFFFFF"/>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99">
    <w:name w:val="Знак Знак9 Знак Знак Знак Знак Знак Знак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a">
    <w:name w:val="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a">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
    <w:name w:val="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xl137">
    <w:name w:val="xl137"/>
    <w:basedOn w:val="a"/>
    <w:rsid w:val="00CF427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8">
    <w:name w:val="xl138"/>
    <w:basedOn w:val="a"/>
    <w:rsid w:val="00CF427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9">
    <w:name w:val="xl139"/>
    <w:basedOn w:val="a"/>
    <w:rsid w:val="00CF427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0">
    <w:name w:val="xl140"/>
    <w:basedOn w:val="a"/>
    <w:rsid w:val="00CF427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1">
    <w:name w:val="xl141"/>
    <w:basedOn w:val="a"/>
    <w:rsid w:val="00CF4277"/>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2">
    <w:name w:val="xl142"/>
    <w:basedOn w:val="a"/>
    <w:rsid w:val="00CF427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43">
    <w:name w:val="xl143"/>
    <w:basedOn w:val="a"/>
    <w:rsid w:val="00CF427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44">
    <w:name w:val="xl144"/>
    <w:basedOn w:val="a"/>
    <w:rsid w:val="00CF427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45">
    <w:name w:val="xl145"/>
    <w:basedOn w:val="a"/>
    <w:rsid w:val="00CF427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b/>
      <w:bCs/>
      <w:sz w:val="24"/>
      <w:szCs w:val="24"/>
      <w:lang w:eastAsia="ru-RU"/>
    </w:rPr>
  </w:style>
  <w:style w:type="paragraph" w:customStyle="1" w:styleId="xl146">
    <w:name w:val="xl146"/>
    <w:basedOn w:val="a"/>
    <w:rsid w:val="00CF427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47">
    <w:name w:val="xl147"/>
    <w:basedOn w:val="a"/>
    <w:rsid w:val="00CF427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8">
    <w:name w:val="xl148"/>
    <w:basedOn w:val="a"/>
    <w:rsid w:val="00CF427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49">
    <w:name w:val="xl149"/>
    <w:basedOn w:val="a"/>
    <w:rsid w:val="00CF427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50">
    <w:name w:val="xl150"/>
    <w:basedOn w:val="a"/>
    <w:rsid w:val="00CF4277"/>
    <w:pPr>
      <w:pBdr>
        <w:top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1">
    <w:name w:val="xl151"/>
    <w:basedOn w:val="a"/>
    <w:rsid w:val="00CF4277"/>
    <w:pPr>
      <w:pBdr>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2">
    <w:name w:val="xl152"/>
    <w:basedOn w:val="a"/>
    <w:rsid w:val="00CF427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53">
    <w:name w:val="xl153"/>
    <w:basedOn w:val="a"/>
    <w:rsid w:val="00CF427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54">
    <w:name w:val="xl154"/>
    <w:basedOn w:val="a"/>
    <w:rsid w:val="00CF427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55">
    <w:name w:val="xl155"/>
    <w:basedOn w:val="a"/>
    <w:rsid w:val="00CF427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6">
    <w:name w:val="xl156"/>
    <w:basedOn w:val="a"/>
    <w:rsid w:val="00CF427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top"/>
    </w:pPr>
    <w:rPr>
      <w:rFonts w:ascii="Times New Roman" w:eastAsia="Times New Roman" w:hAnsi="Times New Roman" w:cs="Times New Roman"/>
      <w:b/>
      <w:bCs/>
      <w:sz w:val="24"/>
      <w:szCs w:val="24"/>
      <w:lang w:eastAsia="ru-RU"/>
    </w:rPr>
  </w:style>
  <w:style w:type="paragraph" w:customStyle="1" w:styleId="xl157">
    <w:name w:val="xl157"/>
    <w:basedOn w:val="a"/>
    <w:rsid w:val="00CF427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58">
    <w:name w:val="xl158"/>
    <w:basedOn w:val="a"/>
    <w:rsid w:val="00CF4277"/>
    <w:pPr>
      <w:pBdr>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59">
    <w:name w:val="xl159"/>
    <w:basedOn w:val="a"/>
    <w:rsid w:val="00CF427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0">
    <w:name w:val="xl160"/>
    <w:basedOn w:val="a"/>
    <w:rsid w:val="00CF427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61">
    <w:name w:val="xl161"/>
    <w:basedOn w:val="a"/>
    <w:rsid w:val="00CF4277"/>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2">
    <w:name w:val="xl162"/>
    <w:basedOn w:val="a"/>
    <w:rsid w:val="00CF427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910">
    <w:name w:val="Знак Знак9 Знак Знак1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b">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9">
    <w:name w:val="Знак1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b">
    <w:name w:val="Знак2"/>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c">
    <w:name w:val="Знак2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a">
    <w:name w:val="Знак1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b">
    <w:name w:val="Знак1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36">
    <w:name w:val="Знак3"/>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0">
    <w:name w:val="Знак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1">
    <w:name w:val="Знак1 Знак Знак Знак2"/>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1">
    <w:name w:val="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2">
    <w:name w:val="Знак1 Знак Знак Знак4 Знак Знак Знак1"/>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d">
    <w:name w:val="Знак2 Знак Знак Знак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e">
    <w:name w:val="Знак2 Знак Знак Знак Знак Знак Знак Знак Знак Знак Знак Знак Знак Знак Знак Знак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c">
    <w:name w:val="Знак Знак9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10">
    <w:name w:val="Знак1 Знак Знак Знак4 Знак Знак Знак1 Знак Знак Знак1 Знак Знак Знак Знак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d">
    <w:name w:val="Знак Знак9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e">
    <w:name w:val="Знак Знак9 Знак Знак Знак Знак Знак Знак Знак Знак Знак Знак Знак Знак Знак Знак Знак Знак Знак Знак Знак Знак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
    <w:name w:val="Знак Знак9 Знак Знак Знак Знак Знак Знак Знак Знак Знак Знак Знак Знак Знак Знак Знак Знак Знак Знак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0">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1">
    <w:name w:val="Знак Знак9 Знак Знак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
    <w:name w:val="Знак2 Знак Знак Знак Знак Знак Знак Знак Знак Знак Знак Знак Знак Знак Знак Знак Знак Знак Знак Знак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2">
    <w:name w:val="Знак Знак9 Знак Знак Знак Знак Знак Знак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0">
    <w:name w:val="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3">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2">
    <w:name w:val="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3">
    <w:name w:val="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4">
    <w:name w:val="Прижатый влево"/>
    <w:basedOn w:val="a"/>
    <w:next w:val="a"/>
    <w:uiPriority w:val="99"/>
    <w:rsid w:val="00CF4277"/>
    <w:pPr>
      <w:autoSpaceDE w:val="0"/>
      <w:autoSpaceDN w:val="0"/>
      <w:adjustRightInd w:val="0"/>
      <w:spacing w:after="0" w:line="240" w:lineRule="auto"/>
    </w:pPr>
    <w:rPr>
      <w:rFonts w:ascii="Arial" w:eastAsia="Times New Roman" w:hAnsi="Arial" w:cs="Arial"/>
      <w:sz w:val="24"/>
      <w:szCs w:val="24"/>
      <w:lang w:eastAsia="ru-RU"/>
    </w:rPr>
  </w:style>
  <w:style w:type="paragraph" w:customStyle="1" w:styleId="aff5">
    <w:name w:val="Знак Знак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c">
    <w:name w:val="обычный_1 Знак Знак Знак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1">
    <w:name w:val="Знак Знак9 Знак Знак1 Знак Знак Знак Знак Знак Знак Знак Знак Знак Знак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11">
    <w:name w:val="Знак1 Знак Знак Знак4 Знак Знак Знак1 Знак Знак Знак1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2">
    <w:name w:val="Знак Знак9 Знак Знак1 Знак Знак Знак Знак Знак Знак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xl163">
    <w:name w:val="xl163"/>
    <w:basedOn w:val="a"/>
    <w:rsid w:val="00CF427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64">
    <w:name w:val="xl164"/>
    <w:basedOn w:val="a"/>
    <w:rsid w:val="00CF4277"/>
    <w:pP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65">
    <w:name w:val="xl165"/>
    <w:basedOn w:val="a"/>
    <w:rsid w:val="00CF4277"/>
    <w:pP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66">
    <w:name w:val="xl166"/>
    <w:basedOn w:val="a"/>
    <w:rsid w:val="00CF4277"/>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7">
    <w:name w:val="xl167"/>
    <w:basedOn w:val="a"/>
    <w:rsid w:val="00CF4277"/>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8">
    <w:name w:val="xl168"/>
    <w:basedOn w:val="a"/>
    <w:rsid w:val="00CF427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9">
    <w:name w:val="xl169"/>
    <w:basedOn w:val="a"/>
    <w:rsid w:val="00CF427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70">
    <w:name w:val="xl170"/>
    <w:basedOn w:val="a"/>
    <w:rsid w:val="00CF427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71">
    <w:name w:val="xl171"/>
    <w:basedOn w:val="a"/>
    <w:rsid w:val="00CF427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72">
    <w:name w:val="xl172"/>
    <w:basedOn w:val="a"/>
    <w:rsid w:val="00CF427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73">
    <w:name w:val="xl173"/>
    <w:basedOn w:val="a"/>
    <w:rsid w:val="00CF427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913">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4">
    <w:name w:val="Знак Знак9 Знак Знак1 Знак Знак Знак Знак Знак Знак Знак Знак Знак Знак Знак Знак Знак Знак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5">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6">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7">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2">
    <w:name w:val="Знак Знак12 Знак Знак Знак Знак Знак Знак Знак Знак Знак Знак Знак Знак Знак Знак Знак Знак Знак Знак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10">
    <w:name w:val="Нет списка11"/>
    <w:next w:val="a2"/>
    <w:uiPriority w:val="99"/>
    <w:semiHidden/>
    <w:unhideWhenUsed/>
    <w:rsid w:val="00CF4277"/>
  </w:style>
  <w:style w:type="numbering" w:customStyle="1" w:styleId="2f1">
    <w:name w:val="Нет списка2"/>
    <w:next w:val="a2"/>
    <w:uiPriority w:val="99"/>
    <w:semiHidden/>
    <w:unhideWhenUsed/>
    <w:rsid w:val="00CF4277"/>
  </w:style>
  <w:style w:type="numbering" w:customStyle="1" w:styleId="37">
    <w:name w:val="Нет списка3"/>
    <w:next w:val="a2"/>
    <w:uiPriority w:val="99"/>
    <w:semiHidden/>
    <w:unhideWhenUsed/>
    <w:rsid w:val="00CF4277"/>
  </w:style>
  <w:style w:type="numbering" w:customStyle="1" w:styleId="41">
    <w:name w:val="Нет списка4"/>
    <w:next w:val="a2"/>
    <w:uiPriority w:val="99"/>
    <w:semiHidden/>
    <w:unhideWhenUsed/>
    <w:rsid w:val="00CF4277"/>
  </w:style>
  <w:style w:type="paragraph" w:customStyle="1" w:styleId="1d">
    <w:name w:val="Знак Знак Знак Знак1 Знак Знак Знак Знак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e">
    <w:name w:val="Без интервала1"/>
    <w:rsid w:val="00CF4277"/>
    <w:pPr>
      <w:spacing w:after="0" w:line="240" w:lineRule="auto"/>
    </w:pPr>
    <w:rPr>
      <w:rFonts w:ascii="Calibri" w:eastAsia="Times New Roman" w:hAnsi="Calibri" w:cs="Times New Roman"/>
    </w:rPr>
  </w:style>
  <w:style w:type="paragraph" w:customStyle="1" w:styleId="123">
    <w:name w:val="Знак Знак12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8">
    <w:name w:val="Знак Знак9 Знак Знак1 Знак Знак Знак Знак Знак Знак Знак Знак Знак Знак Знак Знак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52">
    <w:name w:val="Нет списка5"/>
    <w:next w:val="a2"/>
    <w:uiPriority w:val="99"/>
    <w:semiHidden/>
    <w:unhideWhenUsed/>
    <w:rsid w:val="00CF4277"/>
  </w:style>
  <w:style w:type="numbering" w:customStyle="1" w:styleId="6">
    <w:name w:val="Нет списка6"/>
    <w:next w:val="a2"/>
    <w:uiPriority w:val="99"/>
    <w:semiHidden/>
    <w:unhideWhenUsed/>
    <w:rsid w:val="00CF4277"/>
  </w:style>
  <w:style w:type="numbering" w:customStyle="1" w:styleId="7">
    <w:name w:val="Нет списка7"/>
    <w:next w:val="a2"/>
    <w:uiPriority w:val="99"/>
    <w:semiHidden/>
    <w:unhideWhenUsed/>
    <w:rsid w:val="00CF4277"/>
  </w:style>
  <w:style w:type="numbering" w:customStyle="1" w:styleId="8">
    <w:name w:val="Нет списка8"/>
    <w:next w:val="a2"/>
    <w:uiPriority w:val="99"/>
    <w:semiHidden/>
    <w:unhideWhenUsed/>
    <w:rsid w:val="00CF4277"/>
  </w:style>
  <w:style w:type="numbering" w:customStyle="1" w:styleId="9f4">
    <w:name w:val="Нет списка9"/>
    <w:next w:val="a2"/>
    <w:uiPriority w:val="99"/>
    <w:semiHidden/>
    <w:unhideWhenUsed/>
    <w:rsid w:val="00CF4277"/>
  </w:style>
  <w:style w:type="numbering" w:customStyle="1" w:styleId="100">
    <w:name w:val="Нет списка10"/>
    <w:next w:val="a2"/>
    <w:uiPriority w:val="99"/>
    <w:semiHidden/>
    <w:unhideWhenUsed/>
    <w:rsid w:val="00CF4277"/>
  </w:style>
  <w:style w:type="paragraph" w:customStyle="1" w:styleId="1f">
    <w:name w:val="Знак Знак1"/>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4">
    <w:name w:val="Знак Знак12 Знак Знак Знак Знак Знак Знак Знак Знак Знак Знак Знак Знак Знак Знак Знак Знак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11">
    <w:name w:val="Нет списка111"/>
    <w:next w:val="a2"/>
    <w:uiPriority w:val="99"/>
    <w:semiHidden/>
    <w:unhideWhenUsed/>
    <w:rsid w:val="00CF4277"/>
  </w:style>
  <w:style w:type="numbering" w:customStyle="1" w:styleId="125">
    <w:name w:val="Нет списка12"/>
    <w:next w:val="a2"/>
    <w:uiPriority w:val="99"/>
    <w:semiHidden/>
    <w:unhideWhenUsed/>
    <w:rsid w:val="00CF4277"/>
  </w:style>
  <w:style w:type="character" w:customStyle="1" w:styleId="PlainTextChar">
    <w:name w:val="Plain Text Char"/>
    <w:locked/>
    <w:rsid w:val="00CF4277"/>
    <w:rPr>
      <w:rFonts w:ascii="Courier New" w:hAnsi="Courier New" w:cs="Courier New"/>
      <w:sz w:val="20"/>
      <w:szCs w:val="20"/>
      <w:lang w:val="x-none" w:eastAsia="ru-RU"/>
    </w:rPr>
  </w:style>
  <w:style w:type="paragraph" w:customStyle="1" w:styleId="126">
    <w:name w:val="Знак Знак12 Знак Знак Знак Знак Знак Знак Знак Знак Знак Знак Знак Знак Знак Знак Знак Знак Знак Знак Знак Знак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0">
    <w:name w:val="Знак1 Знак Знак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30">
    <w:name w:val="Нет списка13"/>
    <w:next w:val="a2"/>
    <w:uiPriority w:val="99"/>
    <w:semiHidden/>
    <w:unhideWhenUsed/>
    <w:rsid w:val="00CF4277"/>
  </w:style>
  <w:style w:type="numbering" w:customStyle="1" w:styleId="143">
    <w:name w:val="Нет списка14"/>
    <w:next w:val="a2"/>
    <w:uiPriority w:val="99"/>
    <w:semiHidden/>
    <w:unhideWhenUsed/>
    <w:rsid w:val="00CF4277"/>
  </w:style>
  <w:style w:type="numbering" w:customStyle="1" w:styleId="150">
    <w:name w:val="Нет списка15"/>
    <w:next w:val="a2"/>
    <w:uiPriority w:val="99"/>
    <w:semiHidden/>
    <w:unhideWhenUsed/>
    <w:rsid w:val="00CF4277"/>
  </w:style>
  <w:style w:type="numbering" w:customStyle="1" w:styleId="160">
    <w:name w:val="Нет списка16"/>
    <w:next w:val="a2"/>
    <w:uiPriority w:val="99"/>
    <w:semiHidden/>
    <w:unhideWhenUsed/>
    <w:rsid w:val="00CF4277"/>
  </w:style>
  <w:style w:type="numbering" w:customStyle="1" w:styleId="170">
    <w:name w:val="Нет списка17"/>
    <w:next w:val="a2"/>
    <w:uiPriority w:val="99"/>
    <w:semiHidden/>
    <w:unhideWhenUsed/>
    <w:rsid w:val="00CF4277"/>
  </w:style>
  <w:style w:type="paragraph" w:customStyle="1" w:styleId="131">
    <w:name w:val="Знак Знак13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80">
    <w:name w:val="Нет списка18"/>
    <w:next w:val="a2"/>
    <w:uiPriority w:val="99"/>
    <w:semiHidden/>
    <w:unhideWhenUsed/>
    <w:rsid w:val="00CF4277"/>
  </w:style>
  <w:style w:type="numbering" w:customStyle="1" w:styleId="190">
    <w:name w:val="Нет списка19"/>
    <w:next w:val="a2"/>
    <w:uiPriority w:val="99"/>
    <w:semiHidden/>
    <w:unhideWhenUsed/>
    <w:rsid w:val="00CF4277"/>
  </w:style>
  <w:style w:type="numbering" w:customStyle="1" w:styleId="200">
    <w:name w:val="Нет списка20"/>
    <w:next w:val="a2"/>
    <w:uiPriority w:val="99"/>
    <w:semiHidden/>
    <w:unhideWhenUsed/>
    <w:rsid w:val="00CF4277"/>
  </w:style>
  <w:style w:type="paragraph" w:customStyle="1" w:styleId="127">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8">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xl174">
    <w:name w:val="xl174"/>
    <w:basedOn w:val="a"/>
    <w:rsid w:val="00CF427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5">
    <w:name w:val="xl175"/>
    <w:basedOn w:val="a"/>
    <w:rsid w:val="00CF427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6">
    <w:name w:val="xl176"/>
    <w:basedOn w:val="a"/>
    <w:rsid w:val="00CF427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7">
    <w:name w:val="xl177"/>
    <w:basedOn w:val="a"/>
    <w:rsid w:val="00CF4277"/>
    <w:pPr>
      <w:pBdr>
        <w:top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78">
    <w:name w:val="xl178"/>
    <w:basedOn w:val="a"/>
    <w:rsid w:val="00CF427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79">
    <w:name w:val="xl179"/>
    <w:basedOn w:val="a"/>
    <w:rsid w:val="00CF427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129">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211">
    <w:name w:val="Нет списка21"/>
    <w:next w:val="a2"/>
    <w:uiPriority w:val="99"/>
    <w:semiHidden/>
    <w:unhideWhenUsed/>
    <w:rsid w:val="00CF4277"/>
  </w:style>
  <w:style w:type="numbering" w:customStyle="1" w:styleId="220">
    <w:name w:val="Нет списка22"/>
    <w:next w:val="a2"/>
    <w:uiPriority w:val="99"/>
    <w:semiHidden/>
    <w:unhideWhenUsed/>
    <w:rsid w:val="00CF4277"/>
  </w:style>
  <w:style w:type="numbering" w:customStyle="1" w:styleId="230">
    <w:name w:val="Нет списка23"/>
    <w:next w:val="a2"/>
    <w:uiPriority w:val="99"/>
    <w:semiHidden/>
    <w:unhideWhenUsed/>
    <w:rsid w:val="00CF4277"/>
  </w:style>
  <w:style w:type="numbering" w:customStyle="1" w:styleId="240">
    <w:name w:val="Нет списка24"/>
    <w:next w:val="a2"/>
    <w:uiPriority w:val="99"/>
    <w:semiHidden/>
    <w:unhideWhenUsed/>
    <w:rsid w:val="00CF4277"/>
  </w:style>
  <w:style w:type="numbering" w:customStyle="1" w:styleId="250">
    <w:name w:val="Нет списка25"/>
    <w:next w:val="a2"/>
    <w:uiPriority w:val="99"/>
    <w:semiHidden/>
    <w:unhideWhenUsed/>
    <w:rsid w:val="00CF4277"/>
  </w:style>
  <w:style w:type="numbering" w:customStyle="1" w:styleId="260">
    <w:name w:val="Нет списка26"/>
    <w:next w:val="a2"/>
    <w:uiPriority w:val="99"/>
    <w:semiHidden/>
    <w:unhideWhenUsed/>
    <w:rsid w:val="00CF4277"/>
  </w:style>
  <w:style w:type="numbering" w:customStyle="1" w:styleId="270">
    <w:name w:val="Нет списка27"/>
    <w:next w:val="a2"/>
    <w:uiPriority w:val="99"/>
    <w:semiHidden/>
    <w:unhideWhenUsed/>
    <w:rsid w:val="00CF4277"/>
  </w:style>
  <w:style w:type="numbering" w:customStyle="1" w:styleId="280">
    <w:name w:val="Нет списка28"/>
    <w:next w:val="a2"/>
    <w:uiPriority w:val="99"/>
    <w:semiHidden/>
    <w:unhideWhenUsed/>
    <w:rsid w:val="00CF4277"/>
  </w:style>
  <w:style w:type="numbering" w:customStyle="1" w:styleId="290">
    <w:name w:val="Нет списка29"/>
    <w:next w:val="a2"/>
    <w:uiPriority w:val="99"/>
    <w:semiHidden/>
    <w:unhideWhenUsed/>
    <w:rsid w:val="00CF4277"/>
  </w:style>
  <w:style w:type="paragraph" w:customStyle="1" w:styleId="12a">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6">
    <w:name w:val="Нормальный (таблица)"/>
    <w:basedOn w:val="a"/>
    <w:next w:val="a"/>
    <w:rsid w:val="00CF4277"/>
    <w:pPr>
      <w:autoSpaceDE w:val="0"/>
      <w:autoSpaceDN w:val="0"/>
      <w:adjustRightInd w:val="0"/>
      <w:spacing w:after="0" w:line="240" w:lineRule="auto"/>
      <w:jc w:val="both"/>
    </w:pPr>
    <w:rPr>
      <w:rFonts w:ascii="Arial" w:eastAsia="Times New Roman" w:hAnsi="Arial" w:cs="Times New Roman"/>
      <w:sz w:val="24"/>
      <w:szCs w:val="24"/>
      <w:lang w:eastAsia="ru-RU"/>
    </w:rPr>
  </w:style>
  <w:style w:type="character" w:customStyle="1" w:styleId="aff7">
    <w:name w:val="Цветовое выделение"/>
    <w:uiPriority w:val="99"/>
    <w:rsid w:val="00CF4277"/>
    <w:rPr>
      <w:b/>
      <w:color w:val="26282F"/>
      <w:sz w:val="26"/>
    </w:rPr>
  </w:style>
  <w:style w:type="numbering" w:customStyle="1" w:styleId="300">
    <w:name w:val="Нет списка30"/>
    <w:next w:val="a2"/>
    <w:uiPriority w:val="99"/>
    <w:semiHidden/>
    <w:unhideWhenUsed/>
    <w:rsid w:val="00CF4277"/>
  </w:style>
  <w:style w:type="numbering" w:customStyle="1" w:styleId="310">
    <w:name w:val="Нет списка31"/>
    <w:next w:val="a2"/>
    <w:uiPriority w:val="99"/>
    <w:semiHidden/>
    <w:unhideWhenUsed/>
    <w:rsid w:val="00CF4277"/>
  </w:style>
  <w:style w:type="paragraph" w:customStyle="1" w:styleId="12b">
    <w:name w:val="Знак Знак12 Знак Знак Знак Знак Знак Знак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320">
    <w:name w:val="Нет списка32"/>
    <w:next w:val="a2"/>
    <w:uiPriority w:val="99"/>
    <w:semiHidden/>
    <w:unhideWhenUsed/>
    <w:rsid w:val="00CF4277"/>
  </w:style>
  <w:style w:type="numbering" w:customStyle="1" w:styleId="330">
    <w:name w:val="Нет списка33"/>
    <w:next w:val="a2"/>
    <w:uiPriority w:val="99"/>
    <w:semiHidden/>
    <w:unhideWhenUsed/>
    <w:rsid w:val="00CF4277"/>
  </w:style>
  <w:style w:type="numbering" w:customStyle="1" w:styleId="340">
    <w:name w:val="Нет списка34"/>
    <w:next w:val="a2"/>
    <w:uiPriority w:val="99"/>
    <w:semiHidden/>
    <w:unhideWhenUsed/>
    <w:rsid w:val="00CF4277"/>
  </w:style>
  <w:style w:type="numbering" w:customStyle="1" w:styleId="350">
    <w:name w:val="Нет списка35"/>
    <w:next w:val="a2"/>
    <w:uiPriority w:val="99"/>
    <w:semiHidden/>
    <w:unhideWhenUsed/>
    <w:rsid w:val="00CF4277"/>
  </w:style>
  <w:style w:type="numbering" w:customStyle="1" w:styleId="360">
    <w:name w:val="Нет списка36"/>
    <w:next w:val="a2"/>
    <w:uiPriority w:val="99"/>
    <w:semiHidden/>
    <w:unhideWhenUsed/>
    <w:rsid w:val="00CF4277"/>
  </w:style>
  <w:style w:type="numbering" w:customStyle="1" w:styleId="370">
    <w:name w:val="Нет списка37"/>
    <w:next w:val="a2"/>
    <w:uiPriority w:val="99"/>
    <w:semiHidden/>
    <w:unhideWhenUsed/>
    <w:rsid w:val="00CF4277"/>
  </w:style>
  <w:style w:type="numbering" w:customStyle="1" w:styleId="38">
    <w:name w:val="Нет списка38"/>
    <w:next w:val="a2"/>
    <w:uiPriority w:val="99"/>
    <w:semiHidden/>
    <w:unhideWhenUsed/>
    <w:rsid w:val="00CF4277"/>
  </w:style>
  <w:style w:type="numbering" w:customStyle="1" w:styleId="39">
    <w:name w:val="Нет списка39"/>
    <w:next w:val="a2"/>
    <w:uiPriority w:val="99"/>
    <w:semiHidden/>
    <w:unhideWhenUsed/>
    <w:rsid w:val="00CF4277"/>
  </w:style>
  <w:style w:type="numbering" w:customStyle="1" w:styleId="400">
    <w:name w:val="Нет списка40"/>
    <w:next w:val="a2"/>
    <w:uiPriority w:val="99"/>
    <w:semiHidden/>
    <w:unhideWhenUsed/>
    <w:rsid w:val="00CF4277"/>
  </w:style>
  <w:style w:type="numbering" w:customStyle="1" w:styleId="410">
    <w:name w:val="Нет списка41"/>
    <w:next w:val="a2"/>
    <w:uiPriority w:val="99"/>
    <w:semiHidden/>
    <w:unhideWhenUsed/>
    <w:rsid w:val="00CF4277"/>
  </w:style>
  <w:style w:type="paragraph" w:customStyle="1" w:styleId="1f1">
    <w:name w:val="Знак Знак1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42">
    <w:name w:val="Нет списка42"/>
    <w:next w:val="a2"/>
    <w:uiPriority w:val="99"/>
    <w:semiHidden/>
    <w:unhideWhenUsed/>
    <w:rsid w:val="00CF4277"/>
  </w:style>
  <w:style w:type="numbering" w:customStyle="1" w:styleId="43">
    <w:name w:val="Нет списка43"/>
    <w:next w:val="a2"/>
    <w:uiPriority w:val="99"/>
    <w:semiHidden/>
    <w:unhideWhenUsed/>
    <w:rsid w:val="00CF4277"/>
  </w:style>
  <w:style w:type="numbering" w:customStyle="1" w:styleId="44">
    <w:name w:val="Нет списка44"/>
    <w:next w:val="a2"/>
    <w:uiPriority w:val="99"/>
    <w:semiHidden/>
    <w:unhideWhenUsed/>
    <w:rsid w:val="00CF4277"/>
  </w:style>
  <w:style w:type="numbering" w:customStyle="1" w:styleId="45">
    <w:name w:val="Нет списка45"/>
    <w:next w:val="a2"/>
    <w:uiPriority w:val="99"/>
    <w:semiHidden/>
    <w:unhideWhenUsed/>
    <w:rsid w:val="00CF4277"/>
  </w:style>
  <w:style w:type="numbering" w:customStyle="1" w:styleId="46">
    <w:name w:val="Нет списка46"/>
    <w:next w:val="a2"/>
    <w:uiPriority w:val="99"/>
    <w:semiHidden/>
    <w:unhideWhenUsed/>
    <w:rsid w:val="00CF4277"/>
  </w:style>
  <w:style w:type="numbering" w:customStyle="1" w:styleId="47">
    <w:name w:val="Нет списка47"/>
    <w:next w:val="a2"/>
    <w:uiPriority w:val="99"/>
    <w:semiHidden/>
    <w:unhideWhenUsed/>
    <w:rsid w:val="00CF4277"/>
  </w:style>
  <w:style w:type="numbering" w:customStyle="1" w:styleId="48">
    <w:name w:val="Нет списка48"/>
    <w:next w:val="a2"/>
    <w:uiPriority w:val="99"/>
    <w:semiHidden/>
    <w:unhideWhenUsed/>
    <w:rsid w:val="00CF4277"/>
  </w:style>
  <w:style w:type="numbering" w:customStyle="1" w:styleId="49">
    <w:name w:val="Нет списка49"/>
    <w:next w:val="a2"/>
    <w:uiPriority w:val="99"/>
    <w:semiHidden/>
    <w:unhideWhenUsed/>
    <w:rsid w:val="00CF4277"/>
  </w:style>
  <w:style w:type="numbering" w:customStyle="1" w:styleId="500">
    <w:name w:val="Нет списка50"/>
    <w:next w:val="a2"/>
    <w:uiPriority w:val="99"/>
    <w:semiHidden/>
    <w:unhideWhenUsed/>
    <w:rsid w:val="00CF4277"/>
  </w:style>
  <w:style w:type="numbering" w:customStyle="1" w:styleId="510">
    <w:name w:val="Нет списка51"/>
    <w:next w:val="a2"/>
    <w:uiPriority w:val="99"/>
    <w:semiHidden/>
    <w:unhideWhenUsed/>
    <w:rsid w:val="00CF4277"/>
  </w:style>
  <w:style w:type="numbering" w:customStyle="1" w:styleId="520">
    <w:name w:val="Нет списка52"/>
    <w:next w:val="a2"/>
    <w:uiPriority w:val="99"/>
    <w:semiHidden/>
    <w:unhideWhenUsed/>
    <w:rsid w:val="00CF4277"/>
  </w:style>
  <w:style w:type="numbering" w:customStyle="1" w:styleId="53">
    <w:name w:val="Нет списка53"/>
    <w:next w:val="a2"/>
    <w:uiPriority w:val="99"/>
    <w:semiHidden/>
    <w:unhideWhenUsed/>
    <w:rsid w:val="00CF4277"/>
  </w:style>
  <w:style w:type="numbering" w:customStyle="1" w:styleId="54">
    <w:name w:val="Нет списка54"/>
    <w:next w:val="a2"/>
    <w:uiPriority w:val="99"/>
    <w:semiHidden/>
    <w:unhideWhenUsed/>
    <w:rsid w:val="00CF4277"/>
  </w:style>
  <w:style w:type="numbering" w:customStyle="1" w:styleId="55">
    <w:name w:val="Нет списка55"/>
    <w:next w:val="a2"/>
    <w:uiPriority w:val="99"/>
    <w:semiHidden/>
    <w:unhideWhenUsed/>
    <w:rsid w:val="00CF4277"/>
  </w:style>
  <w:style w:type="numbering" w:customStyle="1" w:styleId="56">
    <w:name w:val="Нет списка56"/>
    <w:next w:val="a2"/>
    <w:uiPriority w:val="99"/>
    <w:semiHidden/>
    <w:unhideWhenUsed/>
    <w:rsid w:val="00CF4277"/>
  </w:style>
  <w:style w:type="numbering" w:customStyle="1" w:styleId="57">
    <w:name w:val="Нет списка57"/>
    <w:next w:val="a2"/>
    <w:uiPriority w:val="99"/>
    <w:semiHidden/>
    <w:unhideWhenUsed/>
    <w:rsid w:val="00CF4277"/>
  </w:style>
  <w:style w:type="numbering" w:customStyle="1" w:styleId="58">
    <w:name w:val="Нет списка58"/>
    <w:next w:val="a2"/>
    <w:uiPriority w:val="99"/>
    <w:semiHidden/>
    <w:unhideWhenUsed/>
    <w:rsid w:val="00CF4277"/>
  </w:style>
  <w:style w:type="numbering" w:customStyle="1" w:styleId="59">
    <w:name w:val="Нет списка59"/>
    <w:next w:val="a2"/>
    <w:uiPriority w:val="99"/>
    <w:semiHidden/>
    <w:unhideWhenUsed/>
    <w:rsid w:val="00CF4277"/>
  </w:style>
  <w:style w:type="numbering" w:customStyle="1" w:styleId="60">
    <w:name w:val="Нет списка60"/>
    <w:next w:val="a2"/>
    <w:uiPriority w:val="99"/>
    <w:semiHidden/>
    <w:unhideWhenUsed/>
    <w:rsid w:val="00CF4277"/>
  </w:style>
  <w:style w:type="numbering" w:customStyle="1" w:styleId="61">
    <w:name w:val="Нет списка61"/>
    <w:next w:val="a2"/>
    <w:uiPriority w:val="99"/>
    <w:semiHidden/>
    <w:unhideWhenUsed/>
    <w:rsid w:val="00CF4277"/>
  </w:style>
  <w:style w:type="numbering" w:customStyle="1" w:styleId="62">
    <w:name w:val="Нет списка62"/>
    <w:next w:val="a2"/>
    <w:uiPriority w:val="99"/>
    <w:semiHidden/>
    <w:unhideWhenUsed/>
    <w:rsid w:val="00CF4277"/>
  </w:style>
  <w:style w:type="numbering" w:customStyle="1" w:styleId="63">
    <w:name w:val="Нет списка63"/>
    <w:next w:val="a2"/>
    <w:uiPriority w:val="99"/>
    <w:semiHidden/>
    <w:unhideWhenUsed/>
    <w:rsid w:val="00CF4277"/>
  </w:style>
  <w:style w:type="character" w:customStyle="1" w:styleId="blk">
    <w:name w:val="blk"/>
    <w:rsid w:val="00CF4277"/>
  </w:style>
  <w:style w:type="numbering" w:customStyle="1" w:styleId="64">
    <w:name w:val="Нет списка64"/>
    <w:next w:val="a2"/>
    <w:uiPriority w:val="99"/>
    <w:semiHidden/>
    <w:unhideWhenUsed/>
    <w:rsid w:val="00CF4277"/>
  </w:style>
  <w:style w:type="numbering" w:customStyle="1" w:styleId="65">
    <w:name w:val="Нет списка65"/>
    <w:next w:val="a2"/>
    <w:uiPriority w:val="99"/>
    <w:semiHidden/>
    <w:unhideWhenUsed/>
    <w:rsid w:val="00CF4277"/>
  </w:style>
  <w:style w:type="paragraph" w:customStyle="1" w:styleId="12c">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66">
    <w:name w:val="Нет списка66"/>
    <w:next w:val="a2"/>
    <w:uiPriority w:val="99"/>
    <w:semiHidden/>
    <w:unhideWhenUsed/>
    <w:rsid w:val="00CF4277"/>
  </w:style>
  <w:style w:type="numbering" w:customStyle="1" w:styleId="67">
    <w:name w:val="Нет списка67"/>
    <w:next w:val="a2"/>
    <w:uiPriority w:val="99"/>
    <w:semiHidden/>
    <w:unhideWhenUsed/>
    <w:rsid w:val="00CF4277"/>
  </w:style>
  <w:style w:type="numbering" w:customStyle="1" w:styleId="68">
    <w:name w:val="Нет списка68"/>
    <w:next w:val="a2"/>
    <w:uiPriority w:val="99"/>
    <w:semiHidden/>
    <w:unhideWhenUsed/>
    <w:rsid w:val="00CF4277"/>
  </w:style>
  <w:style w:type="numbering" w:customStyle="1" w:styleId="69">
    <w:name w:val="Нет списка69"/>
    <w:next w:val="a2"/>
    <w:uiPriority w:val="99"/>
    <w:semiHidden/>
    <w:unhideWhenUsed/>
    <w:rsid w:val="00CF4277"/>
  </w:style>
  <w:style w:type="numbering" w:customStyle="1" w:styleId="70">
    <w:name w:val="Нет списка70"/>
    <w:next w:val="a2"/>
    <w:uiPriority w:val="99"/>
    <w:semiHidden/>
    <w:unhideWhenUsed/>
    <w:rsid w:val="00CF4277"/>
  </w:style>
  <w:style w:type="numbering" w:customStyle="1" w:styleId="71">
    <w:name w:val="Нет списка71"/>
    <w:next w:val="a2"/>
    <w:uiPriority w:val="99"/>
    <w:semiHidden/>
    <w:unhideWhenUsed/>
    <w:rsid w:val="00CF4277"/>
  </w:style>
  <w:style w:type="paragraph" w:customStyle="1" w:styleId="aff8">
    <w:name w:val="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72">
    <w:name w:val="Нет списка72"/>
    <w:next w:val="a2"/>
    <w:uiPriority w:val="99"/>
    <w:semiHidden/>
    <w:unhideWhenUsed/>
    <w:rsid w:val="00CF4277"/>
  </w:style>
  <w:style w:type="numbering" w:customStyle="1" w:styleId="73">
    <w:name w:val="Нет списка73"/>
    <w:next w:val="a2"/>
    <w:uiPriority w:val="99"/>
    <w:semiHidden/>
    <w:unhideWhenUsed/>
    <w:rsid w:val="00CF4277"/>
  </w:style>
  <w:style w:type="numbering" w:customStyle="1" w:styleId="74">
    <w:name w:val="Нет списка74"/>
    <w:next w:val="a2"/>
    <w:uiPriority w:val="99"/>
    <w:semiHidden/>
    <w:unhideWhenUsed/>
    <w:rsid w:val="00CF4277"/>
  </w:style>
  <w:style w:type="numbering" w:customStyle="1" w:styleId="75">
    <w:name w:val="Нет списка75"/>
    <w:next w:val="a2"/>
    <w:uiPriority w:val="99"/>
    <w:semiHidden/>
    <w:unhideWhenUsed/>
    <w:rsid w:val="00CF4277"/>
  </w:style>
  <w:style w:type="numbering" w:customStyle="1" w:styleId="76">
    <w:name w:val="Нет списка76"/>
    <w:next w:val="a2"/>
    <w:uiPriority w:val="99"/>
    <w:semiHidden/>
    <w:unhideWhenUsed/>
    <w:rsid w:val="00CF4277"/>
  </w:style>
  <w:style w:type="numbering" w:customStyle="1" w:styleId="77">
    <w:name w:val="Нет списка77"/>
    <w:next w:val="a2"/>
    <w:uiPriority w:val="99"/>
    <w:semiHidden/>
    <w:unhideWhenUsed/>
    <w:rsid w:val="00CF4277"/>
  </w:style>
  <w:style w:type="numbering" w:customStyle="1" w:styleId="78">
    <w:name w:val="Нет списка78"/>
    <w:next w:val="a2"/>
    <w:uiPriority w:val="99"/>
    <w:semiHidden/>
    <w:unhideWhenUsed/>
    <w:rsid w:val="00CF4277"/>
  </w:style>
  <w:style w:type="numbering" w:customStyle="1" w:styleId="79">
    <w:name w:val="Нет списка79"/>
    <w:next w:val="a2"/>
    <w:uiPriority w:val="99"/>
    <w:semiHidden/>
    <w:unhideWhenUsed/>
    <w:rsid w:val="00CF4277"/>
  </w:style>
  <w:style w:type="numbering" w:customStyle="1" w:styleId="80">
    <w:name w:val="Нет списка80"/>
    <w:next w:val="a2"/>
    <w:uiPriority w:val="99"/>
    <w:semiHidden/>
    <w:unhideWhenUsed/>
    <w:rsid w:val="00CF4277"/>
  </w:style>
  <w:style w:type="numbering" w:customStyle="1" w:styleId="81">
    <w:name w:val="Нет списка81"/>
    <w:next w:val="a2"/>
    <w:uiPriority w:val="99"/>
    <w:semiHidden/>
    <w:unhideWhenUsed/>
    <w:rsid w:val="00CF4277"/>
  </w:style>
  <w:style w:type="paragraph" w:customStyle="1" w:styleId="xl180">
    <w:name w:val="xl180"/>
    <w:basedOn w:val="a"/>
    <w:rsid w:val="00CF4277"/>
    <w:pPr>
      <w:pBdr>
        <w:top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81">
    <w:name w:val="xl181"/>
    <w:basedOn w:val="a"/>
    <w:rsid w:val="00CF4277"/>
    <w:pPr>
      <w:pBdr>
        <w:top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82">
    <w:name w:val="xl182"/>
    <w:basedOn w:val="a"/>
    <w:rsid w:val="00CF427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3">
    <w:name w:val="xl183"/>
    <w:basedOn w:val="a"/>
    <w:rsid w:val="00CF4277"/>
    <w:pPr>
      <w:pBdr>
        <w:top w:val="single" w:sz="4" w:space="0" w:color="auto"/>
        <w:lef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4">
    <w:name w:val="xl184"/>
    <w:basedOn w:val="a"/>
    <w:rsid w:val="00CF4277"/>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5">
    <w:name w:val="xl185"/>
    <w:basedOn w:val="a"/>
    <w:rsid w:val="00CF427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6">
    <w:name w:val="xl186"/>
    <w:basedOn w:val="a"/>
    <w:rsid w:val="00CF427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numbering" w:customStyle="1" w:styleId="82">
    <w:name w:val="Нет списка82"/>
    <w:next w:val="a2"/>
    <w:uiPriority w:val="99"/>
    <w:semiHidden/>
    <w:unhideWhenUsed/>
    <w:rsid w:val="00CF4277"/>
  </w:style>
  <w:style w:type="numbering" w:customStyle="1" w:styleId="1100">
    <w:name w:val="Нет списка110"/>
    <w:next w:val="a2"/>
    <w:uiPriority w:val="99"/>
    <w:semiHidden/>
    <w:rsid w:val="00CF4277"/>
  </w:style>
  <w:style w:type="table" w:customStyle="1" w:styleId="1f2">
    <w:name w:val="Сетка таблицы1"/>
    <w:basedOn w:val="a1"/>
    <w:next w:val="a8"/>
    <w:rsid w:val="00CF427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9">
    <w:name w:val="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a">
    <w:name w:val="Знак Знак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9">
    <w:name w:val="Знак Знак9 Знак Знак1 Знак Знак Знак Знак Знак Знак Знак Знак Знак Знак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12">
    <w:name w:val="Знак1 Знак Знак Знак4 Знак Знак Знак1 Знак Знак Знак1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a">
    <w:name w:val="Знак Знак9 Знак Знак1 Знак Знак Знак Знак Знак Знак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b">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c">
    <w:name w:val="Знак Знак9 Знак Знак1 Знак Знак Знак Знак Знак Знак Знак Знак Знак Знак Знак Знак Знак Знак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d">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e">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d">
    <w:name w:val="Знак Знак12 Знак Знак Знак Знак Знак Знак Знак Знак Знак Знак Знак Знак Знак Знак Знак Знак Знак Знак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111">
    <w:name w:val="Нет списка1111"/>
    <w:next w:val="a2"/>
    <w:uiPriority w:val="99"/>
    <w:semiHidden/>
    <w:unhideWhenUsed/>
    <w:rsid w:val="00CF4277"/>
  </w:style>
  <w:style w:type="numbering" w:customStyle="1" w:styleId="2100">
    <w:name w:val="Нет списка210"/>
    <w:next w:val="a2"/>
    <w:uiPriority w:val="99"/>
    <w:semiHidden/>
    <w:unhideWhenUsed/>
    <w:rsid w:val="00CF4277"/>
  </w:style>
  <w:style w:type="numbering" w:customStyle="1" w:styleId="3100">
    <w:name w:val="Нет списка310"/>
    <w:next w:val="a2"/>
    <w:uiPriority w:val="99"/>
    <w:semiHidden/>
    <w:unhideWhenUsed/>
    <w:rsid w:val="00CF4277"/>
  </w:style>
  <w:style w:type="numbering" w:customStyle="1" w:styleId="4100">
    <w:name w:val="Нет списка410"/>
    <w:next w:val="a2"/>
    <w:uiPriority w:val="99"/>
    <w:semiHidden/>
    <w:unhideWhenUsed/>
    <w:rsid w:val="00CF4277"/>
  </w:style>
  <w:style w:type="paragraph" w:customStyle="1" w:styleId="1f3">
    <w:name w:val="Знак Знак Знак Знак1 Знак Знак Знак Знак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4">
    <w:name w:val="Без интервала1"/>
    <w:rsid w:val="00CF4277"/>
    <w:pPr>
      <w:spacing w:after="0" w:line="240" w:lineRule="auto"/>
    </w:pPr>
    <w:rPr>
      <w:rFonts w:ascii="Calibri" w:eastAsia="Times New Roman" w:hAnsi="Calibri" w:cs="Times New Roman"/>
    </w:rPr>
  </w:style>
  <w:style w:type="paragraph" w:customStyle="1" w:styleId="12e">
    <w:name w:val="Знак Знак12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0">
    <w:name w:val="Знак Знак9 Знак Знак1 Знак Знак Знак Знак Знак Знак Знак Знак Знак Знак Знак Знак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5100">
    <w:name w:val="Нет списка510"/>
    <w:next w:val="a2"/>
    <w:uiPriority w:val="99"/>
    <w:semiHidden/>
    <w:unhideWhenUsed/>
    <w:rsid w:val="00CF4277"/>
  </w:style>
  <w:style w:type="numbering" w:customStyle="1" w:styleId="610">
    <w:name w:val="Нет списка610"/>
    <w:next w:val="a2"/>
    <w:uiPriority w:val="99"/>
    <w:semiHidden/>
    <w:unhideWhenUsed/>
    <w:rsid w:val="00CF4277"/>
  </w:style>
  <w:style w:type="numbering" w:customStyle="1" w:styleId="710">
    <w:name w:val="Нет списка710"/>
    <w:next w:val="a2"/>
    <w:uiPriority w:val="99"/>
    <w:semiHidden/>
    <w:unhideWhenUsed/>
    <w:rsid w:val="00CF4277"/>
  </w:style>
  <w:style w:type="numbering" w:customStyle="1" w:styleId="83">
    <w:name w:val="Нет списка83"/>
    <w:next w:val="a2"/>
    <w:uiPriority w:val="99"/>
    <w:semiHidden/>
    <w:unhideWhenUsed/>
    <w:rsid w:val="00CF4277"/>
  </w:style>
  <w:style w:type="numbering" w:customStyle="1" w:styleId="91f1">
    <w:name w:val="Нет списка91"/>
    <w:next w:val="a2"/>
    <w:uiPriority w:val="99"/>
    <w:semiHidden/>
    <w:unhideWhenUsed/>
    <w:rsid w:val="00CF4277"/>
  </w:style>
  <w:style w:type="numbering" w:customStyle="1" w:styleId="101">
    <w:name w:val="Нет списка101"/>
    <w:next w:val="a2"/>
    <w:uiPriority w:val="99"/>
    <w:semiHidden/>
    <w:unhideWhenUsed/>
    <w:rsid w:val="00CF4277"/>
  </w:style>
  <w:style w:type="paragraph" w:customStyle="1" w:styleId="1f5">
    <w:name w:val="Знак Знак1"/>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
    <w:name w:val="Знак Знак12 Знак Знак Знак Знак Знак Знак Знак Знак Знак Знак Знак Знак Знак Знак Знак Знак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1111">
    <w:name w:val="Нет списка11111"/>
    <w:next w:val="a2"/>
    <w:uiPriority w:val="99"/>
    <w:semiHidden/>
    <w:unhideWhenUsed/>
    <w:rsid w:val="00CF4277"/>
  </w:style>
  <w:style w:type="numbering" w:customStyle="1" w:styleId="1210">
    <w:name w:val="Нет списка121"/>
    <w:next w:val="a2"/>
    <w:uiPriority w:val="99"/>
    <w:semiHidden/>
    <w:unhideWhenUsed/>
    <w:rsid w:val="00CF4277"/>
  </w:style>
  <w:style w:type="paragraph" w:customStyle="1" w:styleId="12f0">
    <w:name w:val="Знак Знак12 Знак Знак Знак Знак Знак Знак Знак Знак Знак Знак Знак Знак Знак Знак Знак Знак Знак Знак Знак Знак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6">
    <w:name w:val="Знак1 Знак Знак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310">
    <w:name w:val="Нет списка131"/>
    <w:next w:val="a2"/>
    <w:uiPriority w:val="99"/>
    <w:semiHidden/>
    <w:unhideWhenUsed/>
    <w:rsid w:val="00CF4277"/>
  </w:style>
  <w:style w:type="numbering" w:customStyle="1" w:styleId="1413">
    <w:name w:val="Нет списка141"/>
    <w:next w:val="a2"/>
    <w:uiPriority w:val="99"/>
    <w:semiHidden/>
    <w:unhideWhenUsed/>
    <w:rsid w:val="00CF4277"/>
  </w:style>
  <w:style w:type="numbering" w:customStyle="1" w:styleId="151">
    <w:name w:val="Нет списка151"/>
    <w:next w:val="a2"/>
    <w:uiPriority w:val="99"/>
    <w:semiHidden/>
    <w:unhideWhenUsed/>
    <w:rsid w:val="00CF4277"/>
  </w:style>
  <w:style w:type="numbering" w:customStyle="1" w:styleId="161">
    <w:name w:val="Нет списка161"/>
    <w:next w:val="a2"/>
    <w:uiPriority w:val="99"/>
    <w:semiHidden/>
    <w:unhideWhenUsed/>
    <w:rsid w:val="00CF4277"/>
  </w:style>
  <w:style w:type="numbering" w:customStyle="1" w:styleId="171">
    <w:name w:val="Нет списка171"/>
    <w:next w:val="a2"/>
    <w:uiPriority w:val="99"/>
    <w:semiHidden/>
    <w:unhideWhenUsed/>
    <w:rsid w:val="00CF4277"/>
  </w:style>
  <w:style w:type="paragraph" w:customStyle="1" w:styleId="132">
    <w:name w:val="Знак Знак13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81">
    <w:name w:val="Нет списка181"/>
    <w:next w:val="a2"/>
    <w:uiPriority w:val="99"/>
    <w:semiHidden/>
    <w:unhideWhenUsed/>
    <w:rsid w:val="00CF4277"/>
  </w:style>
  <w:style w:type="numbering" w:customStyle="1" w:styleId="191">
    <w:name w:val="Нет списка191"/>
    <w:next w:val="a2"/>
    <w:uiPriority w:val="99"/>
    <w:semiHidden/>
    <w:unhideWhenUsed/>
    <w:rsid w:val="00CF4277"/>
  </w:style>
  <w:style w:type="numbering" w:customStyle="1" w:styleId="201">
    <w:name w:val="Нет списка201"/>
    <w:next w:val="a2"/>
    <w:uiPriority w:val="99"/>
    <w:semiHidden/>
    <w:unhideWhenUsed/>
    <w:rsid w:val="00CF4277"/>
  </w:style>
  <w:style w:type="paragraph" w:customStyle="1" w:styleId="12f1">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2">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3">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2110">
    <w:name w:val="Нет списка211"/>
    <w:next w:val="a2"/>
    <w:uiPriority w:val="99"/>
    <w:semiHidden/>
    <w:unhideWhenUsed/>
    <w:rsid w:val="00CF4277"/>
  </w:style>
  <w:style w:type="numbering" w:customStyle="1" w:styleId="221">
    <w:name w:val="Нет списка221"/>
    <w:next w:val="a2"/>
    <w:uiPriority w:val="99"/>
    <w:semiHidden/>
    <w:unhideWhenUsed/>
    <w:rsid w:val="00CF4277"/>
  </w:style>
  <w:style w:type="numbering" w:customStyle="1" w:styleId="231">
    <w:name w:val="Нет списка231"/>
    <w:next w:val="a2"/>
    <w:uiPriority w:val="99"/>
    <w:semiHidden/>
    <w:unhideWhenUsed/>
    <w:rsid w:val="00CF4277"/>
  </w:style>
  <w:style w:type="numbering" w:customStyle="1" w:styleId="241">
    <w:name w:val="Нет списка241"/>
    <w:next w:val="a2"/>
    <w:uiPriority w:val="99"/>
    <w:semiHidden/>
    <w:unhideWhenUsed/>
    <w:rsid w:val="00CF4277"/>
  </w:style>
  <w:style w:type="numbering" w:customStyle="1" w:styleId="251">
    <w:name w:val="Нет списка251"/>
    <w:next w:val="a2"/>
    <w:uiPriority w:val="99"/>
    <w:semiHidden/>
    <w:unhideWhenUsed/>
    <w:rsid w:val="00CF4277"/>
  </w:style>
  <w:style w:type="numbering" w:customStyle="1" w:styleId="261">
    <w:name w:val="Нет списка261"/>
    <w:next w:val="a2"/>
    <w:uiPriority w:val="99"/>
    <w:semiHidden/>
    <w:unhideWhenUsed/>
    <w:rsid w:val="00CF4277"/>
  </w:style>
  <w:style w:type="numbering" w:customStyle="1" w:styleId="271">
    <w:name w:val="Нет списка271"/>
    <w:next w:val="a2"/>
    <w:uiPriority w:val="99"/>
    <w:semiHidden/>
    <w:unhideWhenUsed/>
    <w:rsid w:val="00CF4277"/>
  </w:style>
  <w:style w:type="numbering" w:customStyle="1" w:styleId="281">
    <w:name w:val="Нет списка281"/>
    <w:next w:val="a2"/>
    <w:uiPriority w:val="99"/>
    <w:semiHidden/>
    <w:unhideWhenUsed/>
    <w:rsid w:val="00CF4277"/>
  </w:style>
  <w:style w:type="numbering" w:customStyle="1" w:styleId="291">
    <w:name w:val="Нет списка291"/>
    <w:next w:val="a2"/>
    <w:uiPriority w:val="99"/>
    <w:semiHidden/>
    <w:unhideWhenUsed/>
    <w:rsid w:val="00CF4277"/>
  </w:style>
  <w:style w:type="paragraph" w:customStyle="1" w:styleId="12f4">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301">
    <w:name w:val="Нет списка301"/>
    <w:next w:val="a2"/>
    <w:uiPriority w:val="99"/>
    <w:semiHidden/>
    <w:unhideWhenUsed/>
    <w:rsid w:val="00CF4277"/>
  </w:style>
  <w:style w:type="numbering" w:customStyle="1" w:styleId="311">
    <w:name w:val="Нет списка311"/>
    <w:next w:val="a2"/>
    <w:uiPriority w:val="99"/>
    <w:semiHidden/>
    <w:unhideWhenUsed/>
    <w:rsid w:val="00CF4277"/>
  </w:style>
  <w:style w:type="paragraph" w:customStyle="1" w:styleId="12f5">
    <w:name w:val="Знак Знак12 Знак Знак Знак Знак Знак Знак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321">
    <w:name w:val="Нет списка321"/>
    <w:next w:val="a2"/>
    <w:uiPriority w:val="99"/>
    <w:semiHidden/>
    <w:unhideWhenUsed/>
    <w:rsid w:val="00CF4277"/>
  </w:style>
  <w:style w:type="numbering" w:customStyle="1" w:styleId="331">
    <w:name w:val="Нет списка331"/>
    <w:next w:val="a2"/>
    <w:uiPriority w:val="99"/>
    <w:semiHidden/>
    <w:unhideWhenUsed/>
    <w:rsid w:val="00CF4277"/>
  </w:style>
  <w:style w:type="numbering" w:customStyle="1" w:styleId="341">
    <w:name w:val="Нет списка341"/>
    <w:next w:val="a2"/>
    <w:uiPriority w:val="99"/>
    <w:semiHidden/>
    <w:unhideWhenUsed/>
    <w:rsid w:val="00CF4277"/>
  </w:style>
  <w:style w:type="numbering" w:customStyle="1" w:styleId="351">
    <w:name w:val="Нет списка351"/>
    <w:next w:val="a2"/>
    <w:uiPriority w:val="99"/>
    <w:semiHidden/>
    <w:unhideWhenUsed/>
    <w:rsid w:val="00CF4277"/>
  </w:style>
  <w:style w:type="numbering" w:customStyle="1" w:styleId="361">
    <w:name w:val="Нет списка361"/>
    <w:next w:val="a2"/>
    <w:uiPriority w:val="99"/>
    <w:semiHidden/>
    <w:unhideWhenUsed/>
    <w:rsid w:val="00CF4277"/>
  </w:style>
  <w:style w:type="numbering" w:customStyle="1" w:styleId="371">
    <w:name w:val="Нет списка371"/>
    <w:next w:val="a2"/>
    <w:uiPriority w:val="99"/>
    <w:semiHidden/>
    <w:unhideWhenUsed/>
    <w:rsid w:val="00CF4277"/>
  </w:style>
  <w:style w:type="numbering" w:customStyle="1" w:styleId="381">
    <w:name w:val="Нет списка381"/>
    <w:next w:val="a2"/>
    <w:uiPriority w:val="99"/>
    <w:semiHidden/>
    <w:unhideWhenUsed/>
    <w:rsid w:val="00CF4277"/>
  </w:style>
  <w:style w:type="numbering" w:customStyle="1" w:styleId="391">
    <w:name w:val="Нет списка391"/>
    <w:next w:val="a2"/>
    <w:uiPriority w:val="99"/>
    <w:semiHidden/>
    <w:unhideWhenUsed/>
    <w:rsid w:val="00CF4277"/>
  </w:style>
  <w:style w:type="numbering" w:customStyle="1" w:styleId="401">
    <w:name w:val="Нет списка401"/>
    <w:next w:val="a2"/>
    <w:uiPriority w:val="99"/>
    <w:semiHidden/>
    <w:unhideWhenUsed/>
    <w:rsid w:val="00CF4277"/>
  </w:style>
  <w:style w:type="numbering" w:customStyle="1" w:styleId="411">
    <w:name w:val="Нет списка411"/>
    <w:next w:val="a2"/>
    <w:uiPriority w:val="99"/>
    <w:semiHidden/>
    <w:unhideWhenUsed/>
    <w:rsid w:val="00CF4277"/>
  </w:style>
  <w:style w:type="paragraph" w:customStyle="1" w:styleId="1f7">
    <w:name w:val="Знак Знак1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421">
    <w:name w:val="Нет списка421"/>
    <w:next w:val="a2"/>
    <w:uiPriority w:val="99"/>
    <w:semiHidden/>
    <w:unhideWhenUsed/>
    <w:rsid w:val="00CF4277"/>
  </w:style>
  <w:style w:type="numbering" w:customStyle="1" w:styleId="431">
    <w:name w:val="Нет списка431"/>
    <w:next w:val="a2"/>
    <w:uiPriority w:val="99"/>
    <w:semiHidden/>
    <w:unhideWhenUsed/>
    <w:rsid w:val="00CF4277"/>
  </w:style>
  <w:style w:type="numbering" w:customStyle="1" w:styleId="441">
    <w:name w:val="Нет списка441"/>
    <w:next w:val="a2"/>
    <w:uiPriority w:val="99"/>
    <w:semiHidden/>
    <w:unhideWhenUsed/>
    <w:rsid w:val="00CF4277"/>
  </w:style>
  <w:style w:type="numbering" w:customStyle="1" w:styleId="451">
    <w:name w:val="Нет списка451"/>
    <w:next w:val="a2"/>
    <w:uiPriority w:val="99"/>
    <w:semiHidden/>
    <w:unhideWhenUsed/>
    <w:rsid w:val="00CF4277"/>
  </w:style>
  <w:style w:type="numbering" w:customStyle="1" w:styleId="461">
    <w:name w:val="Нет списка461"/>
    <w:next w:val="a2"/>
    <w:uiPriority w:val="99"/>
    <w:semiHidden/>
    <w:unhideWhenUsed/>
    <w:rsid w:val="00CF4277"/>
  </w:style>
  <w:style w:type="numbering" w:customStyle="1" w:styleId="471">
    <w:name w:val="Нет списка471"/>
    <w:next w:val="a2"/>
    <w:uiPriority w:val="99"/>
    <w:semiHidden/>
    <w:unhideWhenUsed/>
    <w:rsid w:val="00CF4277"/>
  </w:style>
  <w:style w:type="numbering" w:customStyle="1" w:styleId="481">
    <w:name w:val="Нет списка481"/>
    <w:next w:val="a2"/>
    <w:uiPriority w:val="99"/>
    <w:semiHidden/>
    <w:unhideWhenUsed/>
    <w:rsid w:val="00CF4277"/>
  </w:style>
  <w:style w:type="numbering" w:customStyle="1" w:styleId="491">
    <w:name w:val="Нет списка491"/>
    <w:next w:val="a2"/>
    <w:uiPriority w:val="99"/>
    <w:semiHidden/>
    <w:unhideWhenUsed/>
    <w:rsid w:val="00CF4277"/>
  </w:style>
  <w:style w:type="numbering" w:customStyle="1" w:styleId="501">
    <w:name w:val="Нет списка501"/>
    <w:next w:val="a2"/>
    <w:uiPriority w:val="99"/>
    <w:semiHidden/>
    <w:unhideWhenUsed/>
    <w:rsid w:val="00CF4277"/>
  </w:style>
  <w:style w:type="numbering" w:customStyle="1" w:styleId="511">
    <w:name w:val="Нет списка511"/>
    <w:next w:val="a2"/>
    <w:uiPriority w:val="99"/>
    <w:semiHidden/>
    <w:unhideWhenUsed/>
    <w:rsid w:val="00CF4277"/>
  </w:style>
  <w:style w:type="numbering" w:customStyle="1" w:styleId="521">
    <w:name w:val="Нет списка521"/>
    <w:next w:val="a2"/>
    <w:uiPriority w:val="99"/>
    <w:semiHidden/>
    <w:unhideWhenUsed/>
    <w:rsid w:val="00CF4277"/>
  </w:style>
  <w:style w:type="numbering" w:customStyle="1" w:styleId="531">
    <w:name w:val="Нет списка531"/>
    <w:next w:val="a2"/>
    <w:uiPriority w:val="99"/>
    <w:semiHidden/>
    <w:unhideWhenUsed/>
    <w:rsid w:val="00CF4277"/>
  </w:style>
  <w:style w:type="numbering" w:customStyle="1" w:styleId="541">
    <w:name w:val="Нет списка541"/>
    <w:next w:val="a2"/>
    <w:uiPriority w:val="99"/>
    <w:semiHidden/>
    <w:unhideWhenUsed/>
    <w:rsid w:val="00CF4277"/>
  </w:style>
  <w:style w:type="numbering" w:customStyle="1" w:styleId="551">
    <w:name w:val="Нет списка551"/>
    <w:next w:val="a2"/>
    <w:uiPriority w:val="99"/>
    <w:semiHidden/>
    <w:unhideWhenUsed/>
    <w:rsid w:val="00CF4277"/>
  </w:style>
  <w:style w:type="numbering" w:customStyle="1" w:styleId="561">
    <w:name w:val="Нет списка561"/>
    <w:next w:val="a2"/>
    <w:uiPriority w:val="99"/>
    <w:semiHidden/>
    <w:unhideWhenUsed/>
    <w:rsid w:val="00CF4277"/>
  </w:style>
  <w:style w:type="numbering" w:customStyle="1" w:styleId="571">
    <w:name w:val="Нет списка571"/>
    <w:next w:val="a2"/>
    <w:uiPriority w:val="99"/>
    <w:semiHidden/>
    <w:unhideWhenUsed/>
    <w:rsid w:val="00CF4277"/>
  </w:style>
  <w:style w:type="numbering" w:customStyle="1" w:styleId="581">
    <w:name w:val="Нет списка581"/>
    <w:next w:val="a2"/>
    <w:uiPriority w:val="99"/>
    <w:semiHidden/>
    <w:unhideWhenUsed/>
    <w:rsid w:val="00CF4277"/>
  </w:style>
  <w:style w:type="numbering" w:customStyle="1" w:styleId="591">
    <w:name w:val="Нет списка591"/>
    <w:next w:val="a2"/>
    <w:uiPriority w:val="99"/>
    <w:semiHidden/>
    <w:unhideWhenUsed/>
    <w:rsid w:val="00CF4277"/>
  </w:style>
  <w:style w:type="numbering" w:customStyle="1" w:styleId="601">
    <w:name w:val="Нет списка601"/>
    <w:next w:val="a2"/>
    <w:uiPriority w:val="99"/>
    <w:semiHidden/>
    <w:unhideWhenUsed/>
    <w:rsid w:val="00CF4277"/>
  </w:style>
  <w:style w:type="numbering" w:customStyle="1" w:styleId="611">
    <w:name w:val="Нет списка611"/>
    <w:next w:val="a2"/>
    <w:uiPriority w:val="99"/>
    <w:semiHidden/>
    <w:unhideWhenUsed/>
    <w:rsid w:val="00CF4277"/>
  </w:style>
  <w:style w:type="numbering" w:customStyle="1" w:styleId="621">
    <w:name w:val="Нет списка621"/>
    <w:next w:val="a2"/>
    <w:uiPriority w:val="99"/>
    <w:semiHidden/>
    <w:unhideWhenUsed/>
    <w:rsid w:val="00CF4277"/>
  </w:style>
  <w:style w:type="numbering" w:customStyle="1" w:styleId="631">
    <w:name w:val="Нет списка631"/>
    <w:next w:val="a2"/>
    <w:uiPriority w:val="99"/>
    <w:semiHidden/>
    <w:unhideWhenUsed/>
    <w:rsid w:val="00CF4277"/>
  </w:style>
  <w:style w:type="numbering" w:customStyle="1" w:styleId="641">
    <w:name w:val="Нет списка641"/>
    <w:next w:val="a2"/>
    <w:uiPriority w:val="99"/>
    <w:semiHidden/>
    <w:unhideWhenUsed/>
    <w:rsid w:val="00CF4277"/>
  </w:style>
  <w:style w:type="numbering" w:customStyle="1" w:styleId="651">
    <w:name w:val="Нет списка651"/>
    <w:next w:val="a2"/>
    <w:uiPriority w:val="99"/>
    <w:semiHidden/>
    <w:unhideWhenUsed/>
    <w:rsid w:val="00CF4277"/>
  </w:style>
  <w:style w:type="paragraph" w:customStyle="1" w:styleId="12f6">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661">
    <w:name w:val="Нет списка661"/>
    <w:next w:val="a2"/>
    <w:uiPriority w:val="99"/>
    <w:semiHidden/>
    <w:unhideWhenUsed/>
    <w:rsid w:val="00CF4277"/>
  </w:style>
  <w:style w:type="numbering" w:customStyle="1" w:styleId="671">
    <w:name w:val="Нет списка671"/>
    <w:next w:val="a2"/>
    <w:uiPriority w:val="99"/>
    <w:semiHidden/>
    <w:unhideWhenUsed/>
    <w:rsid w:val="00CF4277"/>
  </w:style>
  <w:style w:type="numbering" w:customStyle="1" w:styleId="681">
    <w:name w:val="Нет списка681"/>
    <w:next w:val="a2"/>
    <w:uiPriority w:val="99"/>
    <w:semiHidden/>
    <w:unhideWhenUsed/>
    <w:rsid w:val="00CF4277"/>
  </w:style>
  <w:style w:type="numbering" w:customStyle="1" w:styleId="691">
    <w:name w:val="Нет списка691"/>
    <w:next w:val="a2"/>
    <w:uiPriority w:val="99"/>
    <w:semiHidden/>
    <w:unhideWhenUsed/>
    <w:rsid w:val="00CF4277"/>
  </w:style>
  <w:style w:type="paragraph" w:customStyle="1" w:styleId="2f2">
    <w:name w:val="Без интервала2"/>
    <w:rsid w:val="00CF4277"/>
    <w:pPr>
      <w:spacing w:after="0" w:line="240" w:lineRule="auto"/>
    </w:pPr>
    <w:rPr>
      <w:rFonts w:ascii="Calibri" w:eastAsia="Times New Roman" w:hAnsi="Calibri" w:cs="Times New Roman"/>
    </w:rPr>
  </w:style>
  <w:style w:type="numbering" w:customStyle="1" w:styleId="701">
    <w:name w:val="Нет списка701"/>
    <w:next w:val="a2"/>
    <w:uiPriority w:val="99"/>
    <w:semiHidden/>
    <w:unhideWhenUsed/>
    <w:rsid w:val="00CF4277"/>
  </w:style>
  <w:style w:type="numbering" w:customStyle="1" w:styleId="711">
    <w:name w:val="Нет списка711"/>
    <w:next w:val="a2"/>
    <w:uiPriority w:val="99"/>
    <w:semiHidden/>
    <w:unhideWhenUsed/>
    <w:rsid w:val="00CF4277"/>
  </w:style>
  <w:style w:type="paragraph" w:customStyle="1" w:styleId="affb">
    <w:name w:val="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721">
    <w:name w:val="Нет списка721"/>
    <w:next w:val="a2"/>
    <w:uiPriority w:val="99"/>
    <w:semiHidden/>
    <w:unhideWhenUsed/>
    <w:rsid w:val="00CF4277"/>
  </w:style>
  <w:style w:type="numbering" w:customStyle="1" w:styleId="731">
    <w:name w:val="Нет списка731"/>
    <w:next w:val="a2"/>
    <w:uiPriority w:val="99"/>
    <w:semiHidden/>
    <w:unhideWhenUsed/>
    <w:rsid w:val="00CF4277"/>
  </w:style>
  <w:style w:type="numbering" w:customStyle="1" w:styleId="741">
    <w:name w:val="Нет списка741"/>
    <w:next w:val="a2"/>
    <w:uiPriority w:val="99"/>
    <w:semiHidden/>
    <w:unhideWhenUsed/>
    <w:rsid w:val="00CF4277"/>
  </w:style>
  <w:style w:type="paragraph" w:customStyle="1" w:styleId="3a">
    <w:name w:val="Без интервала3"/>
    <w:rsid w:val="00CF4277"/>
    <w:pPr>
      <w:spacing w:after="0" w:line="240" w:lineRule="auto"/>
    </w:pPr>
    <w:rPr>
      <w:rFonts w:ascii="Calibri" w:eastAsia="Times New Roman" w:hAnsi="Calibri" w:cs="Times New Roman"/>
    </w:rPr>
  </w:style>
  <w:style w:type="numbering" w:customStyle="1" w:styleId="751">
    <w:name w:val="Нет списка751"/>
    <w:next w:val="a2"/>
    <w:uiPriority w:val="99"/>
    <w:semiHidden/>
    <w:rsid w:val="00CF4277"/>
  </w:style>
  <w:style w:type="numbering" w:customStyle="1" w:styleId="1101">
    <w:name w:val="Нет списка1101"/>
    <w:next w:val="a2"/>
    <w:uiPriority w:val="99"/>
    <w:semiHidden/>
    <w:unhideWhenUsed/>
    <w:rsid w:val="00CF4277"/>
  </w:style>
  <w:style w:type="numbering" w:customStyle="1" w:styleId="2101">
    <w:name w:val="Нет списка2101"/>
    <w:next w:val="a2"/>
    <w:uiPriority w:val="99"/>
    <w:semiHidden/>
    <w:unhideWhenUsed/>
    <w:rsid w:val="00CF4277"/>
  </w:style>
  <w:style w:type="numbering" w:customStyle="1" w:styleId="3101">
    <w:name w:val="Нет списка3101"/>
    <w:next w:val="a2"/>
    <w:uiPriority w:val="99"/>
    <w:semiHidden/>
    <w:unhideWhenUsed/>
    <w:rsid w:val="00CF4277"/>
  </w:style>
  <w:style w:type="numbering" w:customStyle="1" w:styleId="4101">
    <w:name w:val="Нет списка4101"/>
    <w:next w:val="a2"/>
    <w:uiPriority w:val="99"/>
    <w:semiHidden/>
    <w:unhideWhenUsed/>
    <w:rsid w:val="00CF4277"/>
  </w:style>
  <w:style w:type="paragraph" w:customStyle="1" w:styleId="4a">
    <w:name w:val="Без интервала4"/>
    <w:rsid w:val="00CF4277"/>
    <w:pPr>
      <w:spacing w:after="0" w:line="240" w:lineRule="auto"/>
    </w:pPr>
    <w:rPr>
      <w:rFonts w:ascii="Calibri" w:eastAsia="Times New Roman" w:hAnsi="Calibri" w:cs="Times New Roman"/>
    </w:rPr>
  </w:style>
  <w:style w:type="numbering" w:customStyle="1" w:styleId="5101">
    <w:name w:val="Нет списка5101"/>
    <w:next w:val="a2"/>
    <w:uiPriority w:val="99"/>
    <w:semiHidden/>
    <w:unhideWhenUsed/>
    <w:rsid w:val="00CF4277"/>
  </w:style>
  <w:style w:type="numbering" w:customStyle="1" w:styleId="6101">
    <w:name w:val="Нет списка6101"/>
    <w:next w:val="a2"/>
    <w:uiPriority w:val="99"/>
    <w:semiHidden/>
    <w:unhideWhenUsed/>
    <w:rsid w:val="00CF4277"/>
  </w:style>
  <w:style w:type="numbering" w:customStyle="1" w:styleId="761">
    <w:name w:val="Нет списка761"/>
    <w:next w:val="a2"/>
    <w:uiPriority w:val="99"/>
    <w:semiHidden/>
    <w:unhideWhenUsed/>
    <w:rsid w:val="00CF4277"/>
  </w:style>
  <w:style w:type="numbering" w:customStyle="1" w:styleId="811">
    <w:name w:val="Нет списка811"/>
    <w:next w:val="a2"/>
    <w:uiPriority w:val="99"/>
    <w:semiHidden/>
    <w:unhideWhenUsed/>
    <w:rsid w:val="00CF4277"/>
  </w:style>
  <w:style w:type="numbering" w:customStyle="1" w:styleId="9110">
    <w:name w:val="Нет списка911"/>
    <w:next w:val="a2"/>
    <w:uiPriority w:val="99"/>
    <w:semiHidden/>
    <w:unhideWhenUsed/>
    <w:rsid w:val="00CF4277"/>
  </w:style>
  <w:style w:type="numbering" w:customStyle="1" w:styleId="1011">
    <w:name w:val="Нет списка1011"/>
    <w:next w:val="a2"/>
    <w:uiPriority w:val="99"/>
    <w:semiHidden/>
    <w:unhideWhenUsed/>
    <w:rsid w:val="00CF4277"/>
  </w:style>
  <w:style w:type="numbering" w:customStyle="1" w:styleId="112">
    <w:name w:val="Нет списка112"/>
    <w:next w:val="a2"/>
    <w:uiPriority w:val="99"/>
    <w:semiHidden/>
    <w:unhideWhenUsed/>
    <w:rsid w:val="00CF4277"/>
  </w:style>
  <w:style w:type="numbering" w:customStyle="1" w:styleId="1211">
    <w:name w:val="Нет списка1211"/>
    <w:next w:val="a2"/>
    <w:uiPriority w:val="99"/>
    <w:semiHidden/>
    <w:unhideWhenUsed/>
    <w:rsid w:val="00CF4277"/>
  </w:style>
  <w:style w:type="numbering" w:customStyle="1" w:styleId="1311">
    <w:name w:val="Нет списка1311"/>
    <w:next w:val="a2"/>
    <w:uiPriority w:val="99"/>
    <w:semiHidden/>
    <w:unhideWhenUsed/>
    <w:rsid w:val="00CF4277"/>
  </w:style>
  <w:style w:type="numbering" w:customStyle="1" w:styleId="14113">
    <w:name w:val="Нет списка1411"/>
    <w:next w:val="a2"/>
    <w:uiPriority w:val="99"/>
    <w:semiHidden/>
    <w:unhideWhenUsed/>
    <w:rsid w:val="00CF4277"/>
  </w:style>
  <w:style w:type="numbering" w:customStyle="1" w:styleId="1511">
    <w:name w:val="Нет списка1511"/>
    <w:next w:val="a2"/>
    <w:uiPriority w:val="99"/>
    <w:semiHidden/>
    <w:unhideWhenUsed/>
    <w:rsid w:val="00CF4277"/>
  </w:style>
  <w:style w:type="numbering" w:customStyle="1" w:styleId="1611">
    <w:name w:val="Нет списка1611"/>
    <w:next w:val="a2"/>
    <w:uiPriority w:val="99"/>
    <w:semiHidden/>
    <w:unhideWhenUsed/>
    <w:rsid w:val="00CF4277"/>
  </w:style>
  <w:style w:type="numbering" w:customStyle="1" w:styleId="1711">
    <w:name w:val="Нет списка1711"/>
    <w:next w:val="a2"/>
    <w:uiPriority w:val="99"/>
    <w:semiHidden/>
    <w:unhideWhenUsed/>
    <w:rsid w:val="00CF4277"/>
  </w:style>
  <w:style w:type="numbering" w:customStyle="1" w:styleId="1811">
    <w:name w:val="Нет списка1811"/>
    <w:next w:val="a2"/>
    <w:uiPriority w:val="99"/>
    <w:semiHidden/>
    <w:unhideWhenUsed/>
    <w:rsid w:val="00CF4277"/>
  </w:style>
  <w:style w:type="numbering" w:customStyle="1" w:styleId="1911">
    <w:name w:val="Нет списка1911"/>
    <w:next w:val="a2"/>
    <w:uiPriority w:val="99"/>
    <w:semiHidden/>
    <w:unhideWhenUsed/>
    <w:rsid w:val="00CF4277"/>
  </w:style>
  <w:style w:type="numbering" w:customStyle="1" w:styleId="2011">
    <w:name w:val="Нет списка2011"/>
    <w:next w:val="a2"/>
    <w:uiPriority w:val="99"/>
    <w:semiHidden/>
    <w:unhideWhenUsed/>
    <w:rsid w:val="00CF4277"/>
  </w:style>
  <w:style w:type="numbering" w:customStyle="1" w:styleId="2111">
    <w:name w:val="Нет списка2111"/>
    <w:next w:val="a2"/>
    <w:uiPriority w:val="99"/>
    <w:semiHidden/>
    <w:unhideWhenUsed/>
    <w:rsid w:val="00CF4277"/>
  </w:style>
  <w:style w:type="numbering" w:customStyle="1" w:styleId="2211">
    <w:name w:val="Нет списка2211"/>
    <w:next w:val="a2"/>
    <w:uiPriority w:val="99"/>
    <w:semiHidden/>
    <w:unhideWhenUsed/>
    <w:rsid w:val="00CF4277"/>
  </w:style>
  <w:style w:type="numbering" w:customStyle="1" w:styleId="2311">
    <w:name w:val="Нет списка2311"/>
    <w:next w:val="a2"/>
    <w:uiPriority w:val="99"/>
    <w:semiHidden/>
    <w:unhideWhenUsed/>
    <w:rsid w:val="00CF4277"/>
  </w:style>
  <w:style w:type="numbering" w:customStyle="1" w:styleId="2411">
    <w:name w:val="Нет списка2411"/>
    <w:next w:val="a2"/>
    <w:uiPriority w:val="99"/>
    <w:semiHidden/>
    <w:unhideWhenUsed/>
    <w:rsid w:val="00CF4277"/>
  </w:style>
  <w:style w:type="numbering" w:customStyle="1" w:styleId="2511">
    <w:name w:val="Нет списка2511"/>
    <w:next w:val="a2"/>
    <w:uiPriority w:val="99"/>
    <w:semiHidden/>
    <w:unhideWhenUsed/>
    <w:rsid w:val="00CF4277"/>
  </w:style>
  <w:style w:type="numbering" w:customStyle="1" w:styleId="2611">
    <w:name w:val="Нет списка2611"/>
    <w:next w:val="a2"/>
    <w:uiPriority w:val="99"/>
    <w:semiHidden/>
    <w:unhideWhenUsed/>
    <w:rsid w:val="00CF4277"/>
  </w:style>
  <w:style w:type="numbering" w:customStyle="1" w:styleId="2711">
    <w:name w:val="Нет списка2711"/>
    <w:next w:val="a2"/>
    <w:uiPriority w:val="99"/>
    <w:semiHidden/>
    <w:unhideWhenUsed/>
    <w:rsid w:val="00CF4277"/>
  </w:style>
  <w:style w:type="numbering" w:customStyle="1" w:styleId="2811">
    <w:name w:val="Нет списка2811"/>
    <w:next w:val="a2"/>
    <w:uiPriority w:val="99"/>
    <w:semiHidden/>
    <w:unhideWhenUsed/>
    <w:rsid w:val="00CF4277"/>
  </w:style>
  <w:style w:type="numbering" w:customStyle="1" w:styleId="2911">
    <w:name w:val="Нет списка2911"/>
    <w:next w:val="a2"/>
    <w:uiPriority w:val="99"/>
    <w:semiHidden/>
    <w:unhideWhenUsed/>
    <w:rsid w:val="00CF4277"/>
  </w:style>
  <w:style w:type="numbering" w:customStyle="1" w:styleId="3011">
    <w:name w:val="Нет списка3011"/>
    <w:next w:val="a2"/>
    <w:uiPriority w:val="99"/>
    <w:semiHidden/>
    <w:unhideWhenUsed/>
    <w:rsid w:val="00CF4277"/>
  </w:style>
  <w:style w:type="numbering" w:customStyle="1" w:styleId="3111">
    <w:name w:val="Нет списка3111"/>
    <w:next w:val="a2"/>
    <w:uiPriority w:val="99"/>
    <w:semiHidden/>
    <w:unhideWhenUsed/>
    <w:rsid w:val="00CF4277"/>
  </w:style>
  <w:style w:type="numbering" w:customStyle="1" w:styleId="3211">
    <w:name w:val="Нет списка3211"/>
    <w:next w:val="a2"/>
    <w:uiPriority w:val="99"/>
    <w:semiHidden/>
    <w:unhideWhenUsed/>
    <w:rsid w:val="00CF4277"/>
  </w:style>
  <w:style w:type="numbering" w:customStyle="1" w:styleId="3311">
    <w:name w:val="Нет списка3311"/>
    <w:next w:val="a2"/>
    <w:uiPriority w:val="99"/>
    <w:semiHidden/>
    <w:unhideWhenUsed/>
    <w:rsid w:val="00CF4277"/>
  </w:style>
  <w:style w:type="numbering" w:customStyle="1" w:styleId="3411">
    <w:name w:val="Нет списка3411"/>
    <w:next w:val="a2"/>
    <w:uiPriority w:val="99"/>
    <w:semiHidden/>
    <w:unhideWhenUsed/>
    <w:rsid w:val="00CF4277"/>
  </w:style>
  <w:style w:type="numbering" w:customStyle="1" w:styleId="3511">
    <w:name w:val="Нет списка3511"/>
    <w:next w:val="a2"/>
    <w:uiPriority w:val="99"/>
    <w:semiHidden/>
    <w:unhideWhenUsed/>
    <w:rsid w:val="00CF4277"/>
  </w:style>
  <w:style w:type="numbering" w:customStyle="1" w:styleId="3611">
    <w:name w:val="Нет списка3611"/>
    <w:next w:val="a2"/>
    <w:uiPriority w:val="99"/>
    <w:semiHidden/>
    <w:unhideWhenUsed/>
    <w:rsid w:val="00CF4277"/>
  </w:style>
  <w:style w:type="numbering" w:customStyle="1" w:styleId="3711">
    <w:name w:val="Нет списка3711"/>
    <w:next w:val="a2"/>
    <w:uiPriority w:val="99"/>
    <w:semiHidden/>
    <w:unhideWhenUsed/>
    <w:rsid w:val="00CF4277"/>
  </w:style>
  <w:style w:type="numbering" w:customStyle="1" w:styleId="3811">
    <w:name w:val="Нет списка3811"/>
    <w:next w:val="a2"/>
    <w:uiPriority w:val="99"/>
    <w:semiHidden/>
    <w:unhideWhenUsed/>
    <w:rsid w:val="00CF4277"/>
  </w:style>
  <w:style w:type="numbering" w:customStyle="1" w:styleId="3911">
    <w:name w:val="Нет списка3911"/>
    <w:next w:val="a2"/>
    <w:uiPriority w:val="99"/>
    <w:semiHidden/>
    <w:unhideWhenUsed/>
    <w:rsid w:val="00CF4277"/>
  </w:style>
  <w:style w:type="numbering" w:customStyle="1" w:styleId="4011">
    <w:name w:val="Нет списка4011"/>
    <w:next w:val="a2"/>
    <w:uiPriority w:val="99"/>
    <w:semiHidden/>
    <w:unhideWhenUsed/>
    <w:rsid w:val="00CF4277"/>
  </w:style>
  <w:style w:type="numbering" w:customStyle="1" w:styleId="4111">
    <w:name w:val="Нет списка4111"/>
    <w:next w:val="a2"/>
    <w:uiPriority w:val="99"/>
    <w:semiHidden/>
    <w:unhideWhenUsed/>
    <w:rsid w:val="00CF4277"/>
  </w:style>
  <w:style w:type="numbering" w:customStyle="1" w:styleId="4211">
    <w:name w:val="Нет списка4211"/>
    <w:next w:val="a2"/>
    <w:uiPriority w:val="99"/>
    <w:semiHidden/>
    <w:unhideWhenUsed/>
    <w:rsid w:val="00CF4277"/>
  </w:style>
  <w:style w:type="numbering" w:customStyle="1" w:styleId="4311">
    <w:name w:val="Нет списка4311"/>
    <w:next w:val="a2"/>
    <w:uiPriority w:val="99"/>
    <w:semiHidden/>
    <w:unhideWhenUsed/>
    <w:rsid w:val="00CF4277"/>
  </w:style>
  <w:style w:type="numbering" w:customStyle="1" w:styleId="4411">
    <w:name w:val="Нет списка4411"/>
    <w:next w:val="a2"/>
    <w:uiPriority w:val="99"/>
    <w:semiHidden/>
    <w:unhideWhenUsed/>
    <w:rsid w:val="00CF4277"/>
  </w:style>
  <w:style w:type="numbering" w:customStyle="1" w:styleId="4511">
    <w:name w:val="Нет списка4511"/>
    <w:next w:val="a2"/>
    <w:uiPriority w:val="99"/>
    <w:semiHidden/>
    <w:unhideWhenUsed/>
    <w:rsid w:val="00CF4277"/>
  </w:style>
  <w:style w:type="numbering" w:customStyle="1" w:styleId="4611">
    <w:name w:val="Нет списка4611"/>
    <w:next w:val="a2"/>
    <w:uiPriority w:val="99"/>
    <w:semiHidden/>
    <w:unhideWhenUsed/>
    <w:rsid w:val="00CF4277"/>
  </w:style>
  <w:style w:type="numbering" w:customStyle="1" w:styleId="4711">
    <w:name w:val="Нет списка4711"/>
    <w:next w:val="a2"/>
    <w:uiPriority w:val="99"/>
    <w:semiHidden/>
    <w:unhideWhenUsed/>
    <w:rsid w:val="00CF4277"/>
  </w:style>
  <w:style w:type="numbering" w:customStyle="1" w:styleId="4811">
    <w:name w:val="Нет списка4811"/>
    <w:next w:val="a2"/>
    <w:uiPriority w:val="99"/>
    <w:semiHidden/>
    <w:unhideWhenUsed/>
    <w:rsid w:val="00CF4277"/>
  </w:style>
  <w:style w:type="numbering" w:customStyle="1" w:styleId="4911">
    <w:name w:val="Нет списка4911"/>
    <w:next w:val="a2"/>
    <w:uiPriority w:val="99"/>
    <w:semiHidden/>
    <w:unhideWhenUsed/>
    <w:rsid w:val="00CF4277"/>
  </w:style>
  <w:style w:type="numbering" w:customStyle="1" w:styleId="5011">
    <w:name w:val="Нет списка5011"/>
    <w:next w:val="a2"/>
    <w:uiPriority w:val="99"/>
    <w:semiHidden/>
    <w:unhideWhenUsed/>
    <w:rsid w:val="00CF4277"/>
  </w:style>
  <w:style w:type="numbering" w:customStyle="1" w:styleId="5111">
    <w:name w:val="Нет списка5111"/>
    <w:next w:val="a2"/>
    <w:uiPriority w:val="99"/>
    <w:semiHidden/>
    <w:unhideWhenUsed/>
    <w:rsid w:val="00CF4277"/>
  </w:style>
  <w:style w:type="numbering" w:customStyle="1" w:styleId="5211">
    <w:name w:val="Нет списка5211"/>
    <w:next w:val="a2"/>
    <w:uiPriority w:val="99"/>
    <w:semiHidden/>
    <w:unhideWhenUsed/>
    <w:rsid w:val="00CF4277"/>
  </w:style>
  <w:style w:type="numbering" w:customStyle="1" w:styleId="5311">
    <w:name w:val="Нет списка5311"/>
    <w:next w:val="a2"/>
    <w:uiPriority w:val="99"/>
    <w:semiHidden/>
    <w:unhideWhenUsed/>
    <w:rsid w:val="00CF4277"/>
  </w:style>
  <w:style w:type="numbering" w:customStyle="1" w:styleId="5411">
    <w:name w:val="Нет списка5411"/>
    <w:next w:val="a2"/>
    <w:uiPriority w:val="99"/>
    <w:semiHidden/>
    <w:unhideWhenUsed/>
    <w:rsid w:val="00CF4277"/>
  </w:style>
  <w:style w:type="numbering" w:customStyle="1" w:styleId="5511">
    <w:name w:val="Нет списка5511"/>
    <w:next w:val="a2"/>
    <w:uiPriority w:val="99"/>
    <w:semiHidden/>
    <w:unhideWhenUsed/>
    <w:rsid w:val="00CF4277"/>
  </w:style>
  <w:style w:type="numbering" w:customStyle="1" w:styleId="5611">
    <w:name w:val="Нет списка5611"/>
    <w:next w:val="a2"/>
    <w:uiPriority w:val="99"/>
    <w:semiHidden/>
    <w:unhideWhenUsed/>
    <w:rsid w:val="00CF4277"/>
  </w:style>
  <w:style w:type="numbering" w:customStyle="1" w:styleId="5711">
    <w:name w:val="Нет списка5711"/>
    <w:next w:val="a2"/>
    <w:uiPriority w:val="99"/>
    <w:semiHidden/>
    <w:unhideWhenUsed/>
    <w:rsid w:val="00CF4277"/>
  </w:style>
  <w:style w:type="numbering" w:customStyle="1" w:styleId="5811">
    <w:name w:val="Нет списка5811"/>
    <w:next w:val="a2"/>
    <w:uiPriority w:val="99"/>
    <w:semiHidden/>
    <w:unhideWhenUsed/>
    <w:rsid w:val="00CF4277"/>
  </w:style>
  <w:style w:type="numbering" w:customStyle="1" w:styleId="5911">
    <w:name w:val="Нет списка5911"/>
    <w:next w:val="a2"/>
    <w:uiPriority w:val="99"/>
    <w:semiHidden/>
    <w:unhideWhenUsed/>
    <w:rsid w:val="00CF4277"/>
  </w:style>
  <w:style w:type="numbering" w:customStyle="1" w:styleId="6011">
    <w:name w:val="Нет списка6011"/>
    <w:next w:val="a2"/>
    <w:uiPriority w:val="99"/>
    <w:semiHidden/>
    <w:unhideWhenUsed/>
    <w:rsid w:val="00CF4277"/>
  </w:style>
  <w:style w:type="numbering" w:customStyle="1" w:styleId="6111">
    <w:name w:val="Нет списка6111"/>
    <w:next w:val="a2"/>
    <w:uiPriority w:val="99"/>
    <w:semiHidden/>
    <w:unhideWhenUsed/>
    <w:rsid w:val="00CF4277"/>
  </w:style>
  <w:style w:type="numbering" w:customStyle="1" w:styleId="6211">
    <w:name w:val="Нет списка6211"/>
    <w:next w:val="a2"/>
    <w:uiPriority w:val="99"/>
    <w:semiHidden/>
    <w:unhideWhenUsed/>
    <w:rsid w:val="00CF4277"/>
  </w:style>
  <w:style w:type="numbering" w:customStyle="1" w:styleId="6311">
    <w:name w:val="Нет списка6311"/>
    <w:next w:val="a2"/>
    <w:uiPriority w:val="99"/>
    <w:semiHidden/>
    <w:unhideWhenUsed/>
    <w:rsid w:val="00CF4277"/>
  </w:style>
  <w:style w:type="numbering" w:customStyle="1" w:styleId="6411">
    <w:name w:val="Нет списка6411"/>
    <w:next w:val="a2"/>
    <w:uiPriority w:val="99"/>
    <w:semiHidden/>
    <w:unhideWhenUsed/>
    <w:rsid w:val="00CF4277"/>
  </w:style>
  <w:style w:type="numbering" w:customStyle="1" w:styleId="6511">
    <w:name w:val="Нет списка6511"/>
    <w:next w:val="a2"/>
    <w:uiPriority w:val="99"/>
    <w:semiHidden/>
    <w:unhideWhenUsed/>
    <w:rsid w:val="00CF4277"/>
  </w:style>
  <w:style w:type="numbering" w:customStyle="1" w:styleId="6611">
    <w:name w:val="Нет списка6611"/>
    <w:next w:val="a2"/>
    <w:uiPriority w:val="99"/>
    <w:semiHidden/>
    <w:unhideWhenUsed/>
    <w:rsid w:val="00CF4277"/>
  </w:style>
  <w:style w:type="numbering" w:customStyle="1" w:styleId="6711">
    <w:name w:val="Нет списка6711"/>
    <w:next w:val="a2"/>
    <w:uiPriority w:val="99"/>
    <w:semiHidden/>
    <w:unhideWhenUsed/>
    <w:rsid w:val="00CF4277"/>
  </w:style>
  <w:style w:type="numbering" w:customStyle="1" w:styleId="6811">
    <w:name w:val="Нет списка6811"/>
    <w:next w:val="a2"/>
    <w:uiPriority w:val="99"/>
    <w:semiHidden/>
    <w:unhideWhenUsed/>
    <w:rsid w:val="00CF4277"/>
  </w:style>
  <w:style w:type="numbering" w:customStyle="1" w:styleId="6911">
    <w:name w:val="Нет списка6911"/>
    <w:next w:val="a2"/>
    <w:uiPriority w:val="99"/>
    <w:semiHidden/>
    <w:unhideWhenUsed/>
    <w:rsid w:val="00CF4277"/>
  </w:style>
  <w:style w:type="numbering" w:customStyle="1" w:styleId="7011">
    <w:name w:val="Нет списка7011"/>
    <w:next w:val="a2"/>
    <w:uiPriority w:val="99"/>
    <w:semiHidden/>
    <w:unhideWhenUsed/>
    <w:rsid w:val="00CF4277"/>
  </w:style>
  <w:style w:type="numbering" w:customStyle="1" w:styleId="7111">
    <w:name w:val="Нет списка7111"/>
    <w:next w:val="a2"/>
    <w:uiPriority w:val="99"/>
    <w:semiHidden/>
    <w:unhideWhenUsed/>
    <w:rsid w:val="00CF4277"/>
  </w:style>
  <w:style w:type="numbering" w:customStyle="1" w:styleId="7211">
    <w:name w:val="Нет списка7211"/>
    <w:next w:val="a2"/>
    <w:uiPriority w:val="99"/>
    <w:semiHidden/>
    <w:unhideWhenUsed/>
    <w:rsid w:val="00CF4277"/>
  </w:style>
  <w:style w:type="numbering" w:customStyle="1" w:styleId="7311">
    <w:name w:val="Нет списка7311"/>
    <w:next w:val="a2"/>
    <w:uiPriority w:val="99"/>
    <w:semiHidden/>
    <w:unhideWhenUsed/>
    <w:rsid w:val="00CF4277"/>
  </w:style>
  <w:style w:type="numbering" w:customStyle="1" w:styleId="7411">
    <w:name w:val="Нет списка7411"/>
    <w:next w:val="a2"/>
    <w:uiPriority w:val="99"/>
    <w:semiHidden/>
    <w:unhideWhenUsed/>
    <w:rsid w:val="00CF4277"/>
  </w:style>
  <w:style w:type="numbering" w:customStyle="1" w:styleId="7511">
    <w:name w:val="Нет списка7511"/>
    <w:next w:val="a2"/>
    <w:uiPriority w:val="99"/>
    <w:semiHidden/>
    <w:unhideWhenUsed/>
    <w:rsid w:val="00CF4277"/>
  </w:style>
  <w:style w:type="numbering" w:customStyle="1" w:styleId="7611">
    <w:name w:val="Нет списка7611"/>
    <w:next w:val="a2"/>
    <w:uiPriority w:val="99"/>
    <w:semiHidden/>
    <w:unhideWhenUsed/>
    <w:rsid w:val="00CF4277"/>
  </w:style>
  <w:style w:type="numbering" w:customStyle="1" w:styleId="771">
    <w:name w:val="Нет списка771"/>
    <w:next w:val="a2"/>
    <w:uiPriority w:val="99"/>
    <w:semiHidden/>
    <w:unhideWhenUsed/>
    <w:rsid w:val="00CF4277"/>
  </w:style>
  <w:style w:type="numbering" w:customStyle="1" w:styleId="781">
    <w:name w:val="Нет списка781"/>
    <w:next w:val="a2"/>
    <w:uiPriority w:val="99"/>
    <w:semiHidden/>
    <w:unhideWhenUsed/>
    <w:rsid w:val="00CF4277"/>
  </w:style>
  <w:style w:type="numbering" w:customStyle="1" w:styleId="791">
    <w:name w:val="Нет списка791"/>
    <w:next w:val="a2"/>
    <w:uiPriority w:val="99"/>
    <w:semiHidden/>
    <w:unhideWhenUsed/>
    <w:rsid w:val="00CF4277"/>
  </w:style>
  <w:style w:type="numbering" w:customStyle="1" w:styleId="801">
    <w:name w:val="Нет списка801"/>
    <w:next w:val="a2"/>
    <w:uiPriority w:val="99"/>
    <w:semiHidden/>
    <w:unhideWhenUsed/>
    <w:rsid w:val="00CF4277"/>
  </w:style>
  <w:style w:type="numbering" w:customStyle="1" w:styleId="8111">
    <w:name w:val="Нет списка8111"/>
    <w:next w:val="a2"/>
    <w:uiPriority w:val="99"/>
    <w:semiHidden/>
    <w:unhideWhenUsed/>
    <w:rsid w:val="00CF4277"/>
  </w:style>
  <w:style w:type="paragraph" w:styleId="affc">
    <w:name w:val="No Spacing"/>
    <w:uiPriority w:val="1"/>
    <w:qFormat/>
    <w:rsid w:val="00CF4277"/>
    <w:pPr>
      <w:spacing w:after="0" w:line="240" w:lineRule="auto"/>
    </w:pPr>
    <w:rPr>
      <w:rFonts w:ascii="Calibri" w:eastAsia="Calibri" w:hAnsi="Calibri" w:cs="Times New Roman"/>
    </w:rPr>
  </w:style>
  <w:style w:type="character" w:styleId="affd">
    <w:name w:val="Emphasis"/>
    <w:qFormat/>
    <w:rsid w:val="00CF4277"/>
    <w:rPr>
      <w:i/>
      <w:iCs/>
    </w:rPr>
  </w:style>
  <w:style w:type="paragraph" w:customStyle="1" w:styleId="font5">
    <w:name w:val="font5"/>
    <w:basedOn w:val="a"/>
    <w:rsid w:val="00CF4277"/>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font6">
    <w:name w:val="font6"/>
    <w:basedOn w:val="a"/>
    <w:rsid w:val="00CF4277"/>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numbering" w:customStyle="1" w:styleId="84">
    <w:name w:val="Нет списка84"/>
    <w:next w:val="a2"/>
    <w:uiPriority w:val="99"/>
    <w:semiHidden/>
    <w:unhideWhenUsed/>
    <w:rsid w:val="00CF4277"/>
  </w:style>
  <w:style w:type="numbering" w:customStyle="1" w:styleId="85">
    <w:name w:val="Нет списка85"/>
    <w:next w:val="a2"/>
    <w:uiPriority w:val="99"/>
    <w:semiHidden/>
    <w:unhideWhenUsed/>
    <w:rsid w:val="00CF4277"/>
  </w:style>
  <w:style w:type="numbering" w:customStyle="1" w:styleId="86">
    <w:name w:val="Нет списка86"/>
    <w:next w:val="a2"/>
    <w:uiPriority w:val="99"/>
    <w:semiHidden/>
    <w:unhideWhenUsed/>
    <w:rsid w:val="00CF4277"/>
  </w:style>
  <w:style w:type="numbering" w:customStyle="1" w:styleId="87">
    <w:name w:val="Нет списка87"/>
    <w:next w:val="a2"/>
    <w:uiPriority w:val="99"/>
    <w:semiHidden/>
    <w:unhideWhenUsed/>
    <w:rsid w:val="00CF4277"/>
  </w:style>
  <w:style w:type="numbering" w:customStyle="1" w:styleId="88">
    <w:name w:val="Нет списка88"/>
    <w:next w:val="a2"/>
    <w:uiPriority w:val="99"/>
    <w:semiHidden/>
    <w:unhideWhenUsed/>
    <w:rsid w:val="00CF4277"/>
  </w:style>
  <w:style w:type="numbering" w:customStyle="1" w:styleId="89">
    <w:name w:val="Нет списка89"/>
    <w:next w:val="a2"/>
    <w:uiPriority w:val="99"/>
    <w:semiHidden/>
    <w:unhideWhenUsed/>
    <w:rsid w:val="00CF4277"/>
  </w:style>
  <w:style w:type="numbering" w:customStyle="1" w:styleId="900">
    <w:name w:val="Нет списка90"/>
    <w:next w:val="a2"/>
    <w:uiPriority w:val="99"/>
    <w:semiHidden/>
    <w:unhideWhenUsed/>
    <w:rsid w:val="00CF4277"/>
  </w:style>
  <w:style w:type="numbering" w:customStyle="1" w:styleId="920">
    <w:name w:val="Нет списка92"/>
    <w:next w:val="a2"/>
    <w:uiPriority w:val="99"/>
    <w:semiHidden/>
    <w:unhideWhenUsed/>
    <w:rsid w:val="00CF4277"/>
  </w:style>
  <w:style w:type="numbering" w:customStyle="1" w:styleId="930">
    <w:name w:val="Нет списка93"/>
    <w:next w:val="a2"/>
    <w:uiPriority w:val="99"/>
    <w:semiHidden/>
    <w:unhideWhenUsed/>
    <w:rsid w:val="00CF4277"/>
  </w:style>
  <w:style w:type="numbering" w:customStyle="1" w:styleId="940">
    <w:name w:val="Нет списка94"/>
    <w:next w:val="a2"/>
    <w:uiPriority w:val="99"/>
    <w:semiHidden/>
    <w:unhideWhenUsed/>
    <w:rsid w:val="00CF4277"/>
  </w:style>
  <w:style w:type="numbering" w:customStyle="1" w:styleId="950">
    <w:name w:val="Нет списка95"/>
    <w:next w:val="a2"/>
    <w:uiPriority w:val="99"/>
    <w:semiHidden/>
    <w:unhideWhenUsed/>
    <w:rsid w:val="00CF4277"/>
  </w:style>
  <w:style w:type="numbering" w:customStyle="1" w:styleId="960">
    <w:name w:val="Нет списка96"/>
    <w:next w:val="a2"/>
    <w:uiPriority w:val="99"/>
    <w:semiHidden/>
    <w:unhideWhenUsed/>
    <w:rsid w:val="00CF4277"/>
  </w:style>
  <w:style w:type="numbering" w:customStyle="1" w:styleId="970">
    <w:name w:val="Нет списка97"/>
    <w:next w:val="a2"/>
    <w:uiPriority w:val="99"/>
    <w:semiHidden/>
    <w:unhideWhenUsed/>
    <w:rsid w:val="00CF4277"/>
  </w:style>
  <w:style w:type="numbering" w:customStyle="1" w:styleId="980">
    <w:name w:val="Нет списка98"/>
    <w:next w:val="a2"/>
    <w:uiPriority w:val="99"/>
    <w:semiHidden/>
    <w:unhideWhenUsed/>
    <w:rsid w:val="00CF4277"/>
  </w:style>
  <w:style w:type="numbering" w:customStyle="1" w:styleId="990">
    <w:name w:val="Нет списка99"/>
    <w:next w:val="a2"/>
    <w:uiPriority w:val="99"/>
    <w:semiHidden/>
    <w:unhideWhenUsed/>
    <w:rsid w:val="00CF4277"/>
  </w:style>
  <w:style w:type="numbering" w:customStyle="1" w:styleId="1000">
    <w:name w:val="Нет списка100"/>
    <w:next w:val="a2"/>
    <w:uiPriority w:val="99"/>
    <w:semiHidden/>
    <w:unhideWhenUsed/>
    <w:rsid w:val="00CF4277"/>
  </w:style>
  <w:style w:type="numbering" w:customStyle="1" w:styleId="102">
    <w:name w:val="Нет списка102"/>
    <w:next w:val="a2"/>
    <w:uiPriority w:val="99"/>
    <w:semiHidden/>
    <w:unhideWhenUsed/>
    <w:rsid w:val="00CF4277"/>
  </w:style>
  <w:style w:type="numbering" w:customStyle="1" w:styleId="103">
    <w:name w:val="Нет списка103"/>
    <w:next w:val="a2"/>
    <w:uiPriority w:val="99"/>
    <w:semiHidden/>
    <w:unhideWhenUsed/>
    <w:rsid w:val="00CF4277"/>
  </w:style>
  <w:style w:type="numbering" w:customStyle="1" w:styleId="104">
    <w:name w:val="Нет списка104"/>
    <w:next w:val="a2"/>
    <w:uiPriority w:val="99"/>
    <w:semiHidden/>
    <w:unhideWhenUsed/>
    <w:rsid w:val="00CF4277"/>
  </w:style>
  <w:style w:type="numbering" w:customStyle="1" w:styleId="105">
    <w:name w:val="Нет списка105"/>
    <w:next w:val="a2"/>
    <w:uiPriority w:val="99"/>
    <w:semiHidden/>
    <w:unhideWhenUsed/>
    <w:rsid w:val="00CF4277"/>
  </w:style>
  <w:style w:type="numbering" w:customStyle="1" w:styleId="106">
    <w:name w:val="Нет списка106"/>
    <w:next w:val="a2"/>
    <w:uiPriority w:val="99"/>
    <w:semiHidden/>
    <w:unhideWhenUsed/>
    <w:rsid w:val="00CF4277"/>
  </w:style>
  <w:style w:type="numbering" w:customStyle="1" w:styleId="107">
    <w:name w:val="Нет списка107"/>
    <w:next w:val="a2"/>
    <w:uiPriority w:val="99"/>
    <w:semiHidden/>
    <w:unhideWhenUsed/>
    <w:rsid w:val="00CF4277"/>
  </w:style>
  <w:style w:type="numbering" w:customStyle="1" w:styleId="108">
    <w:name w:val="Нет списка108"/>
    <w:next w:val="a2"/>
    <w:uiPriority w:val="99"/>
    <w:semiHidden/>
    <w:unhideWhenUsed/>
    <w:rsid w:val="00CF4277"/>
  </w:style>
  <w:style w:type="numbering" w:customStyle="1" w:styleId="109">
    <w:name w:val="Нет списка109"/>
    <w:next w:val="a2"/>
    <w:uiPriority w:val="99"/>
    <w:semiHidden/>
    <w:unhideWhenUsed/>
    <w:rsid w:val="00CF4277"/>
  </w:style>
  <w:style w:type="numbering" w:customStyle="1" w:styleId="113">
    <w:name w:val="Нет списка113"/>
    <w:next w:val="a2"/>
    <w:uiPriority w:val="99"/>
    <w:semiHidden/>
    <w:unhideWhenUsed/>
    <w:rsid w:val="00CF4277"/>
  </w:style>
  <w:style w:type="numbering" w:customStyle="1" w:styleId="114">
    <w:name w:val="Нет списка114"/>
    <w:next w:val="a2"/>
    <w:uiPriority w:val="99"/>
    <w:semiHidden/>
    <w:unhideWhenUsed/>
    <w:rsid w:val="00CF4277"/>
  </w:style>
  <w:style w:type="numbering" w:customStyle="1" w:styleId="115">
    <w:name w:val="Нет списка115"/>
    <w:next w:val="a2"/>
    <w:uiPriority w:val="99"/>
    <w:semiHidden/>
    <w:unhideWhenUsed/>
    <w:rsid w:val="00CF4277"/>
  </w:style>
  <w:style w:type="numbering" w:customStyle="1" w:styleId="116">
    <w:name w:val="Нет списка116"/>
    <w:next w:val="a2"/>
    <w:uiPriority w:val="99"/>
    <w:semiHidden/>
    <w:unhideWhenUsed/>
    <w:rsid w:val="00CF4277"/>
  </w:style>
  <w:style w:type="numbering" w:customStyle="1" w:styleId="117">
    <w:name w:val="Нет списка117"/>
    <w:next w:val="a2"/>
    <w:uiPriority w:val="99"/>
    <w:semiHidden/>
    <w:unhideWhenUsed/>
    <w:rsid w:val="00CF4277"/>
  </w:style>
  <w:style w:type="numbering" w:customStyle="1" w:styleId="118">
    <w:name w:val="Нет списка118"/>
    <w:next w:val="a2"/>
    <w:uiPriority w:val="99"/>
    <w:semiHidden/>
    <w:unhideWhenUsed/>
    <w:rsid w:val="00CF4277"/>
  </w:style>
  <w:style w:type="numbering" w:customStyle="1" w:styleId="119">
    <w:name w:val="Нет списка119"/>
    <w:next w:val="a2"/>
    <w:uiPriority w:val="99"/>
    <w:semiHidden/>
    <w:unhideWhenUsed/>
    <w:rsid w:val="00CF4277"/>
  </w:style>
  <w:style w:type="numbering" w:customStyle="1" w:styleId="1200">
    <w:name w:val="Нет списка120"/>
    <w:next w:val="a2"/>
    <w:uiPriority w:val="99"/>
    <w:semiHidden/>
    <w:unhideWhenUsed/>
    <w:rsid w:val="00CF4277"/>
  </w:style>
  <w:style w:type="numbering" w:customStyle="1" w:styleId="1220">
    <w:name w:val="Нет списка122"/>
    <w:next w:val="a2"/>
    <w:uiPriority w:val="99"/>
    <w:semiHidden/>
    <w:unhideWhenUsed/>
    <w:rsid w:val="00CF4277"/>
  </w:style>
  <w:style w:type="paragraph" w:customStyle="1" w:styleId="font7">
    <w:name w:val="font7"/>
    <w:basedOn w:val="a"/>
    <w:rsid w:val="00CF4277"/>
    <w:pPr>
      <w:spacing w:before="100" w:beforeAutospacing="1" w:after="100" w:afterAutospacing="1" w:line="240" w:lineRule="auto"/>
    </w:pPr>
    <w:rPr>
      <w:rFonts w:ascii="Times New Roman" w:eastAsia="Times New Roman" w:hAnsi="Times New Roman" w:cs="Times New Roman"/>
      <w:b/>
      <w:bCs/>
      <w:lang w:eastAsia="ru-RU"/>
    </w:rPr>
  </w:style>
  <w:style w:type="numbering" w:customStyle="1" w:styleId="1230">
    <w:name w:val="Нет списка123"/>
    <w:next w:val="a2"/>
    <w:uiPriority w:val="99"/>
    <w:semiHidden/>
    <w:unhideWhenUsed/>
    <w:rsid w:val="00CF4277"/>
  </w:style>
  <w:style w:type="paragraph" w:styleId="affe">
    <w:name w:val="List Paragraph"/>
    <w:basedOn w:val="a"/>
    <w:uiPriority w:val="34"/>
    <w:qFormat/>
    <w:rsid w:val="00CF4277"/>
    <w:pPr>
      <w:ind w:left="720"/>
      <w:contextualSpacing/>
    </w:pPr>
    <w:rPr>
      <w:rFonts w:ascii="Calibri" w:eastAsia="Calibri" w:hAnsi="Calibri" w:cs="Times New Roman"/>
    </w:rPr>
  </w:style>
  <w:style w:type="numbering" w:customStyle="1" w:styleId="1240">
    <w:name w:val="Нет списка124"/>
    <w:next w:val="a2"/>
    <w:uiPriority w:val="99"/>
    <w:semiHidden/>
    <w:unhideWhenUsed/>
    <w:rsid w:val="00CF4277"/>
  </w:style>
  <w:style w:type="numbering" w:customStyle="1" w:styleId="1250">
    <w:name w:val="Нет списка125"/>
    <w:next w:val="a2"/>
    <w:uiPriority w:val="99"/>
    <w:semiHidden/>
    <w:unhideWhenUsed/>
    <w:rsid w:val="00CF4277"/>
  </w:style>
  <w:style w:type="numbering" w:customStyle="1" w:styleId="1260">
    <w:name w:val="Нет списка126"/>
    <w:next w:val="a2"/>
    <w:uiPriority w:val="99"/>
    <w:semiHidden/>
    <w:unhideWhenUsed/>
    <w:rsid w:val="00CF4277"/>
  </w:style>
  <w:style w:type="numbering" w:customStyle="1" w:styleId="1270">
    <w:name w:val="Нет списка127"/>
    <w:next w:val="a2"/>
    <w:uiPriority w:val="99"/>
    <w:semiHidden/>
    <w:unhideWhenUsed/>
    <w:rsid w:val="00CF4277"/>
  </w:style>
  <w:style w:type="numbering" w:customStyle="1" w:styleId="1280">
    <w:name w:val="Нет списка128"/>
    <w:next w:val="a2"/>
    <w:uiPriority w:val="99"/>
    <w:semiHidden/>
    <w:unhideWhenUsed/>
    <w:rsid w:val="00CF4277"/>
  </w:style>
  <w:style w:type="numbering" w:customStyle="1" w:styleId="1290">
    <w:name w:val="Нет списка129"/>
    <w:next w:val="a2"/>
    <w:uiPriority w:val="99"/>
    <w:semiHidden/>
    <w:unhideWhenUsed/>
    <w:rsid w:val="00CF4277"/>
  </w:style>
  <w:style w:type="numbering" w:customStyle="1" w:styleId="1300">
    <w:name w:val="Нет списка130"/>
    <w:next w:val="a2"/>
    <w:uiPriority w:val="99"/>
    <w:semiHidden/>
    <w:unhideWhenUsed/>
    <w:rsid w:val="00CF4277"/>
  </w:style>
  <w:style w:type="numbering" w:customStyle="1" w:styleId="1320">
    <w:name w:val="Нет списка132"/>
    <w:next w:val="a2"/>
    <w:uiPriority w:val="99"/>
    <w:semiHidden/>
    <w:unhideWhenUsed/>
    <w:rsid w:val="00CF4277"/>
  </w:style>
  <w:style w:type="numbering" w:customStyle="1" w:styleId="133">
    <w:name w:val="Нет списка133"/>
    <w:next w:val="a2"/>
    <w:uiPriority w:val="99"/>
    <w:semiHidden/>
    <w:unhideWhenUsed/>
    <w:rsid w:val="00CF4277"/>
  </w:style>
  <w:style w:type="numbering" w:customStyle="1" w:styleId="134">
    <w:name w:val="Нет списка134"/>
    <w:next w:val="a2"/>
    <w:uiPriority w:val="99"/>
    <w:semiHidden/>
    <w:unhideWhenUsed/>
    <w:rsid w:val="00CF4277"/>
  </w:style>
  <w:style w:type="numbering" w:customStyle="1" w:styleId="135">
    <w:name w:val="Нет списка135"/>
    <w:next w:val="a2"/>
    <w:uiPriority w:val="99"/>
    <w:semiHidden/>
    <w:unhideWhenUsed/>
    <w:rsid w:val="00CF4277"/>
  </w:style>
  <w:style w:type="numbering" w:customStyle="1" w:styleId="136">
    <w:name w:val="Нет списка136"/>
    <w:next w:val="a2"/>
    <w:uiPriority w:val="99"/>
    <w:semiHidden/>
    <w:unhideWhenUsed/>
    <w:rsid w:val="00CF4277"/>
  </w:style>
  <w:style w:type="numbering" w:customStyle="1" w:styleId="137">
    <w:name w:val="Нет списка137"/>
    <w:next w:val="a2"/>
    <w:uiPriority w:val="99"/>
    <w:semiHidden/>
    <w:unhideWhenUsed/>
    <w:rsid w:val="00CF4277"/>
  </w:style>
  <w:style w:type="numbering" w:customStyle="1" w:styleId="138">
    <w:name w:val="Нет списка138"/>
    <w:next w:val="a2"/>
    <w:uiPriority w:val="99"/>
    <w:semiHidden/>
    <w:unhideWhenUsed/>
    <w:rsid w:val="00CF4277"/>
  </w:style>
  <w:style w:type="numbering" w:customStyle="1" w:styleId="139">
    <w:name w:val="Нет списка139"/>
    <w:next w:val="a2"/>
    <w:uiPriority w:val="99"/>
    <w:semiHidden/>
    <w:unhideWhenUsed/>
    <w:rsid w:val="00CF4277"/>
  </w:style>
  <w:style w:type="numbering" w:customStyle="1" w:styleId="1400">
    <w:name w:val="Нет списка140"/>
    <w:next w:val="a2"/>
    <w:uiPriority w:val="99"/>
    <w:semiHidden/>
    <w:unhideWhenUsed/>
    <w:rsid w:val="00CF4277"/>
  </w:style>
  <w:style w:type="numbering" w:customStyle="1" w:styleId="1420">
    <w:name w:val="Нет списка142"/>
    <w:next w:val="a2"/>
    <w:uiPriority w:val="99"/>
    <w:semiHidden/>
    <w:unhideWhenUsed/>
    <w:rsid w:val="00CF4277"/>
  </w:style>
  <w:style w:type="numbering" w:customStyle="1" w:styleId="1430">
    <w:name w:val="Нет списка143"/>
    <w:next w:val="a2"/>
    <w:uiPriority w:val="99"/>
    <w:semiHidden/>
    <w:unhideWhenUsed/>
    <w:rsid w:val="00CF4277"/>
  </w:style>
  <w:style w:type="numbering" w:customStyle="1" w:styleId="144">
    <w:name w:val="Нет списка144"/>
    <w:next w:val="a2"/>
    <w:uiPriority w:val="99"/>
    <w:semiHidden/>
    <w:unhideWhenUsed/>
    <w:rsid w:val="00CF4277"/>
  </w:style>
  <w:style w:type="numbering" w:customStyle="1" w:styleId="145">
    <w:name w:val="Нет списка145"/>
    <w:next w:val="a2"/>
    <w:uiPriority w:val="99"/>
    <w:semiHidden/>
    <w:unhideWhenUsed/>
    <w:rsid w:val="00CF4277"/>
  </w:style>
  <w:style w:type="numbering" w:customStyle="1" w:styleId="146">
    <w:name w:val="Нет списка146"/>
    <w:next w:val="a2"/>
    <w:uiPriority w:val="99"/>
    <w:semiHidden/>
    <w:unhideWhenUsed/>
    <w:rsid w:val="00CF4277"/>
  </w:style>
  <w:style w:type="numbering" w:customStyle="1" w:styleId="147">
    <w:name w:val="Нет списка147"/>
    <w:next w:val="a2"/>
    <w:uiPriority w:val="99"/>
    <w:semiHidden/>
    <w:unhideWhenUsed/>
    <w:rsid w:val="00CF4277"/>
  </w:style>
  <w:style w:type="numbering" w:customStyle="1" w:styleId="148">
    <w:name w:val="Нет списка148"/>
    <w:next w:val="a2"/>
    <w:uiPriority w:val="99"/>
    <w:semiHidden/>
    <w:unhideWhenUsed/>
    <w:rsid w:val="00CF4277"/>
  </w:style>
  <w:style w:type="numbering" w:customStyle="1" w:styleId="149">
    <w:name w:val="Нет списка149"/>
    <w:next w:val="a2"/>
    <w:uiPriority w:val="99"/>
    <w:semiHidden/>
    <w:unhideWhenUsed/>
    <w:rsid w:val="00CF4277"/>
  </w:style>
  <w:style w:type="numbering" w:customStyle="1" w:styleId="1500">
    <w:name w:val="Нет списка150"/>
    <w:next w:val="a2"/>
    <w:uiPriority w:val="99"/>
    <w:semiHidden/>
    <w:unhideWhenUsed/>
    <w:rsid w:val="00CF4277"/>
  </w:style>
  <w:style w:type="numbering" w:customStyle="1" w:styleId="152">
    <w:name w:val="Нет списка152"/>
    <w:next w:val="a2"/>
    <w:uiPriority w:val="99"/>
    <w:semiHidden/>
    <w:unhideWhenUsed/>
    <w:rsid w:val="00CF4277"/>
  </w:style>
  <w:style w:type="numbering" w:customStyle="1" w:styleId="153">
    <w:name w:val="Нет списка153"/>
    <w:next w:val="a2"/>
    <w:uiPriority w:val="99"/>
    <w:semiHidden/>
    <w:unhideWhenUsed/>
    <w:rsid w:val="00CF4277"/>
  </w:style>
  <w:style w:type="paragraph" w:customStyle="1" w:styleId="1f8">
    <w:name w:val="Знак Знак1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54">
    <w:name w:val="Нет списка154"/>
    <w:next w:val="a2"/>
    <w:uiPriority w:val="99"/>
    <w:semiHidden/>
    <w:unhideWhenUsed/>
    <w:rsid w:val="00CF4277"/>
  </w:style>
  <w:style w:type="numbering" w:customStyle="1" w:styleId="155">
    <w:name w:val="Нет списка155"/>
    <w:next w:val="a2"/>
    <w:uiPriority w:val="99"/>
    <w:semiHidden/>
    <w:unhideWhenUsed/>
    <w:rsid w:val="00CF4277"/>
  </w:style>
  <w:style w:type="numbering" w:customStyle="1" w:styleId="156">
    <w:name w:val="Нет списка156"/>
    <w:next w:val="a2"/>
    <w:uiPriority w:val="99"/>
    <w:semiHidden/>
    <w:unhideWhenUsed/>
    <w:rsid w:val="00CF4277"/>
  </w:style>
  <w:style w:type="numbering" w:customStyle="1" w:styleId="157">
    <w:name w:val="Нет списка157"/>
    <w:next w:val="a2"/>
    <w:uiPriority w:val="99"/>
    <w:semiHidden/>
    <w:unhideWhenUsed/>
    <w:rsid w:val="00CF4277"/>
  </w:style>
  <w:style w:type="numbering" w:customStyle="1" w:styleId="158">
    <w:name w:val="Нет списка158"/>
    <w:next w:val="a2"/>
    <w:uiPriority w:val="99"/>
    <w:semiHidden/>
    <w:unhideWhenUsed/>
    <w:rsid w:val="00CF4277"/>
  </w:style>
  <w:style w:type="numbering" w:customStyle="1" w:styleId="159">
    <w:name w:val="Нет списка159"/>
    <w:next w:val="a2"/>
    <w:uiPriority w:val="99"/>
    <w:semiHidden/>
    <w:unhideWhenUsed/>
    <w:rsid w:val="00CF4277"/>
  </w:style>
  <w:style w:type="numbering" w:customStyle="1" w:styleId="1600">
    <w:name w:val="Нет списка160"/>
    <w:next w:val="a2"/>
    <w:uiPriority w:val="99"/>
    <w:semiHidden/>
    <w:unhideWhenUsed/>
    <w:rsid w:val="00CF4277"/>
  </w:style>
  <w:style w:type="numbering" w:customStyle="1" w:styleId="162">
    <w:name w:val="Нет списка162"/>
    <w:next w:val="a2"/>
    <w:uiPriority w:val="99"/>
    <w:semiHidden/>
    <w:unhideWhenUsed/>
    <w:rsid w:val="00CF4277"/>
  </w:style>
  <w:style w:type="paragraph" w:customStyle="1" w:styleId="font8">
    <w:name w:val="font8"/>
    <w:basedOn w:val="a"/>
    <w:rsid w:val="00CF4277"/>
    <w:pPr>
      <w:spacing w:before="100" w:beforeAutospacing="1" w:after="100" w:afterAutospacing="1" w:line="240" w:lineRule="auto"/>
    </w:pPr>
    <w:rPr>
      <w:rFonts w:ascii="Times New Roman" w:eastAsia="Times New Roman" w:hAnsi="Times New Roman" w:cs="Times New Roman"/>
      <w:b/>
      <w:bCs/>
      <w:color w:val="FF0000"/>
      <w:sz w:val="20"/>
      <w:szCs w:val="20"/>
      <w:lang w:eastAsia="ru-RU"/>
    </w:rPr>
  </w:style>
  <w:style w:type="numbering" w:customStyle="1" w:styleId="163">
    <w:name w:val="Нет списка163"/>
    <w:next w:val="a2"/>
    <w:uiPriority w:val="99"/>
    <w:semiHidden/>
    <w:unhideWhenUsed/>
    <w:rsid w:val="00CF4277"/>
  </w:style>
  <w:style w:type="numbering" w:customStyle="1" w:styleId="164">
    <w:name w:val="Нет списка164"/>
    <w:next w:val="a2"/>
    <w:uiPriority w:val="99"/>
    <w:semiHidden/>
    <w:unhideWhenUsed/>
    <w:rsid w:val="00CF4277"/>
  </w:style>
  <w:style w:type="numbering" w:customStyle="1" w:styleId="165">
    <w:name w:val="Нет списка165"/>
    <w:next w:val="a2"/>
    <w:uiPriority w:val="99"/>
    <w:semiHidden/>
    <w:unhideWhenUsed/>
    <w:rsid w:val="00CF4277"/>
  </w:style>
  <w:style w:type="numbering" w:customStyle="1" w:styleId="166">
    <w:name w:val="Нет списка166"/>
    <w:next w:val="a2"/>
    <w:uiPriority w:val="99"/>
    <w:semiHidden/>
    <w:unhideWhenUsed/>
    <w:rsid w:val="00CF4277"/>
  </w:style>
  <w:style w:type="numbering" w:customStyle="1" w:styleId="167">
    <w:name w:val="Нет списка167"/>
    <w:next w:val="a2"/>
    <w:uiPriority w:val="99"/>
    <w:semiHidden/>
    <w:unhideWhenUsed/>
    <w:rsid w:val="00CF4277"/>
  </w:style>
  <w:style w:type="numbering" w:customStyle="1" w:styleId="168">
    <w:name w:val="Нет списка168"/>
    <w:next w:val="a2"/>
    <w:uiPriority w:val="99"/>
    <w:semiHidden/>
    <w:unhideWhenUsed/>
    <w:rsid w:val="00CF4277"/>
  </w:style>
  <w:style w:type="numbering" w:customStyle="1" w:styleId="169">
    <w:name w:val="Нет списка169"/>
    <w:next w:val="a2"/>
    <w:uiPriority w:val="99"/>
    <w:semiHidden/>
    <w:unhideWhenUsed/>
    <w:rsid w:val="00CF4277"/>
  </w:style>
  <w:style w:type="numbering" w:customStyle="1" w:styleId="1700">
    <w:name w:val="Нет списка170"/>
    <w:next w:val="a2"/>
    <w:uiPriority w:val="99"/>
    <w:semiHidden/>
    <w:unhideWhenUsed/>
    <w:rsid w:val="00CF4277"/>
  </w:style>
  <w:style w:type="numbering" w:customStyle="1" w:styleId="172">
    <w:name w:val="Нет списка172"/>
    <w:next w:val="a2"/>
    <w:uiPriority w:val="99"/>
    <w:semiHidden/>
    <w:unhideWhenUsed/>
    <w:rsid w:val="00CF4277"/>
  </w:style>
  <w:style w:type="numbering" w:customStyle="1" w:styleId="173">
    <w:name w:val="Нет списка173"/>
    <w:next w:val="a2"/>
    <w:uiPriority w:val="99"/>
    <w:semiHidden/>
    <w:unhideWhenUsed/>
    <w:rsid w:val="00CF4277"/>
  </w:style>
  <w:style w:type="numbering" w:customStyle="1" w:styleId="174">
    <w:name w:val="Нет списка174"/>
    <w:next w:val="a2"/>
    <w:uiPriority w:val="99"/>
    <w:semiHidden/>
    <w:unhideWhenUsed/>
    <w:rsid w:val="00CF4277"/>
  </w:style>
  <w:style w:type="numbering" w:customStyle="1" w:styleId="175">
    <w:name w:val="Нет списка175"/>
    <w:next w:val="a2"/>
    <w:uiPriority w:val="99"/>
    <w:semiHidden/>
    <w:unhideWhenUsed/>
    <w:rsid w:val="00CF4277"/>
  </w:style>
  <w:style w:type="numbering" w:customStyle="1" w:styleId="176">
    <w:name w:val="Нет списка176"/>
    <w:next w:val="a2"/>
    <w:uiPriority w:val="99"/>
    <w:semiHidden/>
    <w:unhideWhenUsed/>
    <w:rsid w:val="00CF4277"/>
  </w:style>
  <w:style w:type="numbering" w:customStyle="1" w:styleId="177">
    <w:name w:val="Нет списка177"/>
    <w:next w:val="a2"/>
    <w:uiPriority w:val="99"/>
    <w:semiHidden/>
    <w:unhideWhenUsed/>
    <w:rsid w:val="00CF4277"/>
  </w:style>
  <w:style w:type="numbering" w:customStyle="1" w:styleId="178">
    <w:name w:val="Нет списка178"/>
    <w:next w:val="a2"/>
    <w:uiPriority w:val="99"/>
    <w:semiHidden/>
    <w:unhideWhenUsed/>
    <w:rsid w:val="00CF4277"/>
  </w:style>
  <w:style w:type="numbering" w:customStyle="1" w:styleId="179">
    <w:name w:val="Нет списка179"/>
    <w:next w:val="a2"/>
    <w:uiPriority w:val="99"/>
    <w:semiHidden/>
    <w:unhideWhenUsed/>
    <w:rsid w:val="00CF4277"/>
  </w:style>
  <w:style w:type="numbering" w:customStyle="1" w:styleId="1800">
    <w:name w:val="Нет списка180"/>
    <w:next w:val="a2"/>
    <w:uiPriority w:val="99"/>
    <w:semiHidden/>
    <w:unhideWhenUsed/>
    <w:rsid w:val="00CF4277"/>
  </w:style>
  <w:style w:type="numbering" w:customStyle="1" w:styleId="182">
    <w:name w:val="Нет списка182"/>
    <w:next w:val="a2"/>
    <w:uiPriority w:val="99"/>
    <w:semiHidden/>
    <w:unhideWhenUsed/>
    <w:rsid w:val="00CF4277"/>
  </w:style>
  <w:style w:type="numbering" w:customStyle="1" w:styleId="183">
    <w:name w:val="Нет списка183"/>
    <w:next w:val="a2"/>
    <w:uiPriority w:val="99"/>
    <w:semiHidden/>
    <w:unhideWhenUsed/>
    <w:rsid w:val="00CF4277"/>
  </w:style>
  <w:style w:type="numbering" w:customStyle="1" w:styleId="184">
    <w:name w:val="Нет списка184"/>
    <w:next w:val="a2"/>
    <w:uiPriority w:val="99"/>
    <w:semiHidden/>
    <w:unhideWhenUsed/>
    <w:rsid w:val="00CF4277"/>
  </w:style>
  <w:style w:type="numbering" w:customStyle="1" w:styleId="185">
    <w:name w:val="Нет списка185"/>
    <w:next w:val="a2"/>
    <w:uiPriority w:val="99"/>
    <w:semiHidden/>
    <w:unhideWhenUsed/>
    <w:rsid w:val="00CF4277"/>
  </w:style>
  <w:style w:type="numbering" w:customStyle="1" w:styleId="186">
    <w:name w:val="Нет списка186"/>
    <w:next w:val="a2"/>
    <w:uiPriority w:val="99"/>
    <w:semiHidden/>
    <w:unhideWhenUsed/>
    <w:rsid w:val="00CF4277"/>
  </w:style>
  <w:style w:type="numbering" w:customStyle="1" w:styleId="187">
    <w:name w:val="Нет списка187"/>
    <w:next w:val="a2"/>
    <w:uiPriority w:val="99"/>
    <w:semiHidden/>
    <w:unhideWhenUsed/>
    <w:rsid w:val="00CF4277"/>
  </w:style>
  <w:style w:type="numbering" w:customStyle="1" w:styleId="188">
    <w:name w:val="Нет списка188"/>
    <w:next w:val="a2"/>
    <w:uiPriority w:val="99"/>
    <w:semiHidden/>
    <w:unhideWhenUsed/>
    <w:rsid w:val="00CF4277"/>
  </w:style>
  <w:style w:type="numbering" w:customStyle="1" w:styleId="189">
    <w:name w:val="Нет списка189"/>
    <w:next w:val="a2"/>
    <w:uiPriority w:val="99"/>
    <w:semiHidden/>
    <w:unhideWhenUsed/>
    <w:rsid w:val="00CF4277"/>
  </w:style>
  <w:style w:type="numbering" w:customStyle="1" w:styleId="1900">
    <w:name w:val="Нет списка190"/>
    <w:next w:val="a2"/>
    <w:uiPriority w:val="99"/>
    <w:semiHidden/>
    <w:unhideWhenUsed/>
    <w:rsid w:val="00CF4277"/>
  </w:style>
  <w:style w:type="numbering" w:customStyle="1" w:styleId="192">
    <w:name w:val="Нет списка192"/>
    <w:next w:val="a2"/>
    <w:uiPriority w:val="99"/>
    <w:semiHidden/>
    <w:unhideWhenUsed/>
    <w:rsid w:val="00CF4277"/>
  </w:style>
  <w:style w:type="numbering" w:customStyle="1" w:styleId="193">
    <w:name w:val="Нет списка193"/>
    <w:next w:val="a2"/>
    <w:uiPriority w:val="99"/>
    <w:semiHidden/>
    <w:unhideWhenUsed/>
    <w:rsid w:val="00CF4277"/>
  </w:style>
  <w:style w:type="numbering" w:customStyle="1" w:styleId="194">
    <w:name w:val="Нет списка194"/>
    <w:next w:val="a2"/>
    <w:uiPriority w:val="99"/>
    <w:semiHidden/>
    <w:unhideWhenUsed/>
    <w:rsid w:val="00CF4277"/>
  </w:style>
  <w:style w:type="numbering" w:customStyle="1" w:styleId="195">
    <w:name w:val="Нет списка195"/>
    <w:next w:val="a2"/>
    <w:uiPriority w:val="99"/>
    <w:semiHidden/>
    <w:unhideWhenUsed/>
    <w:rsid w:val="00CF4277"/>
  </w:style>
  <w:style w:type="numbering" w:customStyle="1" w:styleId="196">
    <w:name w:val="Нет списка196"/>
    <w:next w:val="a2"/>
    <w:uiPriority w:val="99"/>
    <w:semiHidden/>
    <w:unhideWhenUsed/>
    <w:rsid w:val="00CF4277"/>
  </w:style>
  <w:style w:type="numbering" w:customStyle="1" w:styleId="197">
    <w:name w:val="Нет списка197"/>
    <w:next w:val="a2"/>
    <w:uiPriority w:val="99"/>
    <w:semiHidden/>
    <w:unhideWhenUsed/>
    <w:rsid w:val="00CF4277"/>
  </w:style>
  <w:style w:type="numbering" w:customStyle="1" w:styleId="198">
    <w:name w:val="Нет списка198"/>
    <w:next w:val="a2"/>
    <w:uiPriority w:val="99"/>
    <w:semiHidden/>
    <w:unhideWhenUsed/>
    <w:rsid w:val="00CF4277"/>
  </w:style>
  <w:style w:type="numbering" w:customStyle="1" w:styleId="199">
    <w:name w:val="Нет списка199"/>
    <w:next w:val="a2"/>
    <w:uiPriority w:val="99"/>
    <w:semiHidden/>
    <w:unhideWhenUsed/>
    <w:rsid w:val="00CF4277"/>
  </w:style>
  <w:style w:type="numbering" w:customStyle="1" w:styleId="2000">
    <w:name w:val="Нет списка200"/>
    <w:next w:val="a2"/>
    <w:uiPriority w:val="99"/>
    <w:semiHidden/>
    <w:unhideWhenUsed/>
    <w:rsid w:val="00CF4277"/>
  </w:style>
  <w:style w:type="numbering" w:customStyle="1" w:styleId="202">
    <w:name w:val="Нет списка202"/>
    <w:next w:val="a2"/>
    <w:uiPriority w:val="99"/>
    <w:semiHidden/>
    <w:rsid w:val="00D87C5F"/>
  </w:style>
  <w:style w:type="paragraph" w:customStyle="1" w:styleId="91f2">
    <w:name w:val="Знак Знак9 Знак Знак1 Знак Знак"/>
    <w:basedOn w:val="a"/>
    <w:rsid w:val="00D87C5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5">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87C5F"/>
    <w:pPr>
      <w:spacing w:before="100" w:beforeAutospacing="1" w:after="100" w:afterAutospacing="1" w:line="240" w:lineRule="auto"/>
      <w:jc w:val="both"/>
    </w:pPr>
    <w:rPr>
      <w:rFonts w:ascii="Tahoma" w:eastAsia="Times New Roman" w:hAnsi="Tahoma" w:cs="Times New Roman"/>
      <w:sz w:val="20"/>
      <w:szCs w:val="20"/>
      <w:lang w:val="en-US"/>
    </w:rPr>
  </w:style>
  <w:style w:type="table" w:customStyle="1" w:styleId="2f3">
    <w:name w:val="Сетка таблицы2"/>
    <w:basedOn w:val="a1"/>
    <w:next w:val="a8"/>
    <w:rsid w:val="00D87C5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
    <w:name w:val="Знак"/>
    <w:basedOn w:val="a"/>
    <w:rsid w:val="00D87C5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9">
    <w:name w:val="Знак1 Знак Знак Знак Знак Знак Знак"/>
    <w:basedOn w:val="a"/>
    <w:rsid w:val="00D87C5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a">
    <w:name w:val="Знак1"/>
    <w:basedOn w:val="a"/>
    <w:rsid w:val="00D87C5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b">
    <w:name w:val="Знак1 Знак Знак Знак"/>
    <w:basedOn w:val="a"/>
    <w:rsid w:val="00D87C5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4">
    <w:name w:val="Знак2"/>
    <w:basedOn w:val="a"/>
    <w:rsid w:val="00D87C5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5">
    <w:name w:val="Знак2 Знак Знак Знак"/>
    <w:basedOn w:val="a"/>
    <w:rsid w:val="00D87C5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c">
    <w:name w:val="Знак1 Знак Знак Знак Знак Знак"/>
    <w:basedOn w:val="a"/>
    <w:rsid w:val="00D87C5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d">
    <w:name w:val="Знак1 Знак Знак"/>
    <w:basedOn w:val="a"/>
    <w:rsid w:val="00D87C5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3b">
    <w:name w:val="Знак3"/>
    <w:basedOn w:val="a"/>
    <w:rsid w:val="00D87C5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0">
    <w:name w:val="Знак Знак Знак Знак Знак Знак Знак"/>
    <w:basedOn w:val="a"/>
    <w:rsid w:val="00D87C5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7">
    <w:name w:val="Знак1 Знак Знак Знак2"/>
    <w:basedOn w:val="a"/>
    <w:rsid w:val="00D87C5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1">
    <w:name w:val="Знак Знак Знак Знак"/>
    <w:basedOn w:val="a"/>
    <w:rsid w:val="00D87C5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4">
    <w:name w:val="Знак1 Знак Знак Знак4 Знак Знак Знак1"/>
    <w:basedOn w:val="a"/>
    <w:rsid w:val="00D87C5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6">
    <w:name w:val="Знак2 Знак Знак Знак Знак Знак Знак Знак Знак Знак"/>
    <w:basedOn w:val="a"/>
    <w:rsid w:val="00D87C5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a">
    <w:name w:val="Знак1 Знак Знак Знак4 Знак Знак Знак"/>
    <w:basedOn w:val="a"/>
    <w:rsid w:val="00D87C5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7">
    <w:name w:val="Знак2 Знак Знак Знак Знак Знак Знак Знак Знак Знак Знак Знак Знак Знак Знак Знак Знак Знак Знак Знак Знак Знак"/>
    <w:basedOn w:val="a"/>
    <w:rsid w:val="00D87C5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6">
    <w:name w:val="Знак Знак9 Знак"/>
    <w:basedOn w:val="a"/>
    <w:rsid w:val="00D87C5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14">
    <w:name w:val="Знак1 Знак Знак Знак4 Знак Знак Знак1 Знак Знак Знак1 Знак Знак Знак Знак Знак Знак Знак Знак Знак Знак"/>
    <w:basedOn w:val="a"/>
    <w:rsid w:val="00D87C5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7">
    <w:name w:val="Знак Знак9 Знак Знак Знак Знак Знак Знак"/>
    <w:basedOn w:val="a"/>
    <w:rsid w:val="00D87C5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8">
    <w:name w:val="Знак Знак9 Знак Знак"/>
    <w:basedOn w:val="a"/>
    <w:rsid w:val="00D87C5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9">
    <w:name w:val="Знак Знак9 Знак Знак Знак Знак Знак Знак Знак Знак Знак Знак Знак Знак Знак Знак Знак Знак Знак Знак Знак Знак Знак Знак Знак Знак Знак Знак"/>
    <w:basedOn w:val="a"/>
    <w:rsid w:val="00D87C5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a">
    <w:name w:val="Знак Знак9 Знак Знак Знак Знак Знак Знак Знак Знак Знак Знак Знак Знак Знак Знак Знак Знак Знак Знак Знак Знак Знак Знак Знак Знак"/>
    <w:basedOn w:val="a"/>
    <w:rsid w:val="00D87C5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b">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87C5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c">
    <w:name w:val="Знак Знак9 Знак Знак Знак Знак Знак Знак Знак Знак"/>
    <w:basedOn w:val="a"/>
    <w:rsid w:val="00D87C5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8">
    <w:name w:val="Знак2 Знак Знак Знак Знак Знак Знак Знак Знак Знак Знак Знак Знак Знак Знак Знак Знак Знак Знак Знак Знак Знак Знак Знак Знак Знак"/>
    <w:basedOn w:val="a"/>
    <w:rsid w:val="00D87C5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d">
    <w:name w:val="Знак Знак9 Знак Знак Знак Знак Знак Знак Знак Знак Знак Знак Знак Знак"/>
    <w:basedOn w:val="a"/>
    <w:rsid w:val="00D87C5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9">
    <w:name w:val="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87C5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e">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87C5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2">
    <w:name w:val="Знак Знак"/>
    <w:basedOn w:val="a"/>
    <w:rsid w:val="00D87C5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3">
    <w:name w:val="Знак Знак Знак Знак Знак Знак"/>
    <w:basedOn w:val="a"/>
    <w:rsid w:val="00D87C5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4">
    <w:name w:val="Знак Знак Знак Знак Знак Знак Знак Знак"/>
    <w:basedOn w:val="a"/>
    <w:rsid w:val="00D87C5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3">
    <w:name w:val="Знак Знак9 Знак Знак1 Знак Знак Знак Знак Знак Знак Знак Знак Знак Знак Знак Знак Знак Знак Знак Знак"/>
    <w:basedOn w:val="a"/>
    <w:rsid w:val="00D87C5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15">
    <w:name w:val="Знак1 Знак Знак Знак4 Знак Знак Знак1 Знак Знак Знак1 Знак Знак Знак Знак"/>
    <w:basedOn w:val="a"/>
    <w:rsid w:val="00D87C5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4">
    <w:name w:val="Знак Знак9 Знак Знак1 Знак Знак Знак Знак Знак Знак Знак Знак Знак Знак Знак Знак"/>
    <w:basedOn w:val="a"/>
    <w:rsid w:val="00D87C5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5">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87C5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6">
    <w:name w:val="Знак Знак9 Знак Знак1 Знак Знак Знак Знак Знак Знак Знак Знак Знак Знак Знак Знак Знак Знак Знак Знак Знак Знак Знак Знак"/>
    <w:basedOn w:val="a"/>
    <w:rsid w:val="00D87C5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7">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
    <w:basedOn w:val="a"/>
    <w:rsid w:val="00D87C5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8">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87C5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9">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87C5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8">
    <w:name w:val="Знак Знак12 Знак Знак Знак Знак Знак Знак Знак Знак Знак Знак Знак Знак Знак Знак Знак Знак Знак Знак Знак Знак Знак Знак Знак Знак"/>
    <w:basedOn w:val="a"/>
    <w:rsid w:val="00D87C5F"/>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1000">
    <w:name w:val="Нет списка1100"/>
    <w:next w:val="a2"/>
    <w:uiPriority w:val="99"/>
    <w:semiHidden/>
    <w:unhideWhenUsed/>
    <w:rsid w:val="00D87C5F"/>
  </w:style>
  <w:style w:type="numbering" w:customStyle="1" w:styleId="212">
    <w:name w:val="Нет списка212"/>
    <w:next w:val="a2"/>
    <w:uiPriority w:val="99"/>
    <w:semiHidden/>
    <w:unhideWhenUsed/>
    <w:rsid w:val="00D87C5F"/>
  </w:style>
  <w:style w:type="numbering" w:customStyle="1" w:styleId="312">
    <w:name w:val="Нет списка312"/>
    <w:next w:val="a2"/>
    <w:uiPriority w:val="99"/>
    <w:semiHidden/>
    <w:unhideWhenUsed/>
    <w:rsid w:val="00D87C5F"/>
  </w:style>
  <w:style w:type="numbering" w:customStyle="1" w:styleId="412">
    <w:name w:val="Нет списка412"/>
    <w:next w:val="a2"/>
    <w:uiPriority w:val="99"/>
    <w:semiHidden/>
    <w:unhideWhenUsed/>
    <w:rsid w:val="00D87C5F"/>
  </w:style>
  <w:style w:type="paragraph" w:customStyle="1" w:styleId="1fe">
    <w:name w:val="Знак Знак Знак Знак1 Знак Знак Знак Знак Знак Знак Знак Знак Знак Знак"/>
    <w:basedOn w:val="a"/>
    <w:rsid w:val="00D87C5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5a">
    <w:name w:val="Без интервала5"/>
    <w:rsid w:val="00D87C5F"/>
    <w:pPr>
      <w:spacing w:after="0" w:line="240" w:lineRule="auto"/>
    </w:pPr>
    <w:rPr>
      <w:rFonts w:ascii="Calibri" w:eastAsia="Times New Roman" w:hAnsi="Calibri" w:cs="Times New Roman"/>
    </w:rPr>
  </w:style>
  <w:style w:type="paragraph" w:customStyle="1" w:styleId="12f9">
    <w:name w:val="Знак Знак12 Знак Знак"/>
    <w:basedOn w:val="a"/>
    <w:rsid w:val="00D87C5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a">
    <w:name w:val="Знак Знак9 Знак Знак1 Знак Знак Знак Знак Знак Знак Знак Знак Знак Знак Знак Знак Знак Знак Знак Знак Знак Знак"/>
    <w:basedOn w:val="a"/>
    <w:rsid w:val="00D87C5F"/>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512">
    <w:name w:val="Нет списка512"/>
    <w:next w:val="a2"/>
    <w:uiPriority w:val="99"/>
    <w:semiHidden/>
    <w:unhideWhenUsed/>
    <w:rsid w:val="00D87C5F"/>
  </w:style>
  <w:style w:type="numbering" w:customStyle="1" w:styleId="612">
    <w:name w:val="Нет списка612"/>
    <w:next w:val="a2"/>
    <w:uiPriority w:val="99"/>
    <w:semiHidden/>
    <w:unhideWhenUsed/>
    <w:rsid w:val="00D87C5F"/>
  </w:style>
  <w:style w:type="numbering" w:customStyle="1" w:styleId="712">
    <w:name w:val="Нет списка712"/>
    <w:next w:val="a2"/>
    <w:uiPriority w:val="99"/>
    <w:semiHidden/>
    <w:unhideWhenUsed/>
    <w:rsid w:val="00D87C5F"/>
  </w:style>
  <w:style w:type="numbering" w:customStyle="1" w:styleId="810">
    <w:name w:val="Нет списка810"/>
    <w:next w:val="a2"/>
    <w:uiPriority w:val="99"/>
    <w:semiHidden/>
    <w:unhideWhenUsed/>
    <w:rsid w:val="00D87C5F"/>
  </w:style>
  <w:style w:type="numbering" w:customStyle="1" w:styleId="9100">
    <w:name w:val="Нет списка910"/>
    <w:next w:val="a2"/>
    <w:uiPriority w:val="99"/>
    <w:semiHidden/>
    <w:unhideWhenUsed/>
    <w:rsid w:val="00D87C5F"/>
  </w:style>
  <w:style w:type="numbering" w:customStyle="1" w:styleId="1010">
    <w:name w:val="Нет списка1010"/>
    <w:next w:val="a2"/>
    <w:uiPriority w:val="99"/>
    <w:semiHidden/>
    <w:unhideWhenUsed/>
    <w:rsid w:val="00D87C5F"/>
  </w:style>
  <w:style w:type="paragraph" w:customStyle="1" w:styleId="1ff">
    <w:name w:val="Знак Знак1"/>
    <w:basedOn w:val="a"/>
    <w:rsid w:val="00D87C5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a">
    <w:name w:val="Знак Знак12 Знак Знак Знак Знак Знак Знак Знак Знак Знак Знак Знак Знак Знак Знак Знак Знак Знак Знак Знак Знак Знак Знак"/>
    <w:basedOn w:val="a"/>
    <w:rsid w:val="00D87C5F"/>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110">
    <w:name w:val="Нет списка1110"/>
    <w:next w:val="a2"/>
    <w:uiPriority w:val="99"/>
    <w:semiHidden/>
    <w:unhideWhenUsed/>
    <w:rsid w:val="00D87C5F"/>
  </w:style>
  <w:style w:type="numbering" w:customStyle="1" w:styleId="12100">
    <w:name w:val="Нет списка1210"/>
    <w:next w:val="a2"/>
    <w:uiPriority w:val="99"/>
    <w:semiHidden/>
    <w:unhideWhenUsed/>
    <w:rsid w:val="00D87C5F"/>
  </w:style>
  <w:style w:type="paragraph" w:customStyle="1" w:styleId="12fb">
    <w:name w:val="Знак Знак12 Знак Знак Знак Знак Знак Знак Знак Знак Знак Знак Знак Знак Знак Знак Знак Знак Знак Знак Знак Знак Знак Знак Знак Знак Знак Знак"/>
    <w:basedOn w:val="a"/>
    <w:rsid w:val="00D87C5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0">
    <w:name w:val="Знак1 Знак Знак Знак Знак Знак Знак Знак Знак"/>
    <w:basedOn w:val="a"/>
    <w:rsid w:val="00D87C5F"/>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3100">
    <w:name w:val="Нет списка1310"/>
    <w:next w:val="a2"/>
    <w:uiPriority w:val="99"/>
    <w:semiHidden/>
    <w:unhideWhenUsed/>
    <w:rsid w:val="00D87C5F"/>
  </w:style>
  <w:style w:type="numbering" w:customStyle="1" w:styleId="14100">
    <w:name w:val="Нет списка1410"/>
    <w:next w:val="a2"/>
    <w:uiPriority w:val="99"/>
    <w:semiHidden/>
    <w:unhideWhenUsed/>
    <w:rsid w:val="00D87C5F"/>
  </w:style>
  <w:style w:type="numbering" w:customStyle="1" w:styleId="1510">
    <w:name w:val="Нет списка1510"/>
    <w:next w:val="a2"/>
    <w:uiPriority w:val="99"/>
    <w:semiHidden/>
    <w:unhideWhenUsed/>
    <w:rsid w:val="00D87C5F"/>
  </w:style>
  <w:style w:type="numbering" w:customStyle="1" w:styleId="1610">
    <w:name w:val="Нет списка1610"/>
    <w:next w:val="a2"/>
    <w:uiPriority w:val="99"/>
    <w:semiHidden/>
    <w:unhideWhenUsed/>
    <w:rsid w:val="00D87C5F"/>
  </w:style>
  <w:style w:type="numbering" w:customStyle="1" w:styleId="1710">
    <w:name w:val="Нет списка1710"/>
    <w:next w:val="a2"/>
    <w:uiPriority w:val="99"/>
    <w:semiHidden/>
    <w:unhideWhenUsed/>
    <w:rsid w:val="00D87C5F"/>
  </w:style>
  <w:style w:type="paragraph" w:customStyle="1" w:styleId="13a">
    <w:name w:val="Знак Знак13 Знак Знак"/>
    <w:basedOn w:val="a"/>
    <w:rsid w:val="00D87C5F"/>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810">
    <w:name w:val="Нет списка1810"/>
    <w:next w:val="a2"/>
    <w:uiPriority w:val="99"/>
    <w:semiHidden/>
    <w:unhideWhenUsed/>
    <w:rsid w:val="00D87C5F"/>
  </w:style>
  <w:style w:type="numbering" w:customStyle="1" w:styleId="1910">
    <w:name w:val="Нет списка1910"/>
    <w:next w:val="a2"/>
    <w:uiPriority w:val="99"/>
    <w:semiHidden/>
    <w:unhideWhenUsed/>
    <w:rsid w:val="00D87C5F"/>
  </w:style>
  <w:style w:type="numbering" w:customStyle="1" w:styleId="203">
    <w:name w:val="Нет списка203"/>
    <w:next w:val="a2"/>
    <w:uiPriority w:val="99"/>
    <w:semiHidden/>
    <w:unhideWhenUsed/>
    <w:rsid w:val="00D87C5F"/>
  </w:style>
  <w:style w:type="paragraph" w:customStyle="1" w:styleId="12fc">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87C5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d">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87C5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e">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87C5F"/>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213">
    <w:name w:val="Нет списка213"/>
    <w:next w:val="a2"/>
    <w:uiPriority w:val="99"/>
    <w:semiHidden/>
    <w:unhideWhenUsed/>
    <w:rsid w:val="00D87C5F"/>
  </w:style>
  <w:style w:type="numbering" w:customStyle="1" w:styleId="222">
    <w:name w:val="Нет списка222"/>
    <w:next w:val="a2"/>
    <w:uiPriority w:val="99"/>
    <w:semiHidden/>
    <w:unhideWhenUsed/>
    <w:rsid w:val="00D87C5F"/>
  </w:style>
  <w:style w:type="numbering" w:customStyle="1" w:styleId="232">
    <w:name w:val="Нет списка232"/>
    <w:next w:val="a2"/>
    <w:uiPriority w:val="99"/>
    <w:semiHidden/>
    <w:unhideWhenUsed/>
    <w:rsid w:val="00D87C5F"/>
  </w:style>
  <w:style w:type="numbering" w:customStyle="1" w:styleId="242">
    <w:name w:val="Нет списка242"/>
    <w:next w:val="a2"/>
    <w:uiPriority w:val="99"/>
    <w:semiHidden/>
    <w:unhideWhenUsed/>
    <w:rsid w:val="00D87C5F"/>
  </w:style>
  <w:style w:type="numbering" w:customStyle="1" w:styleId="252">
    <w:name w:val="Нет списка252"/>
    <w:next w:val="a2"/>
    <w:uiPriority w:val="99"/>
    <w:semiHidden/>
    <w:unhideWhenUsed/>
    <w:rsid w:val="00D87C5F"/>
  </w:style>
  <w:style w:type="numbering" w:customStyle="1" w:styleId="262">
    <w:name w:val="Нет списка262"/>
    <w:next w:val="a2"/>
    <w:uiPriority w:val="99"/>
    <w:semiHidden/>
    <w:unhideWhenUsed/>
    <w:rsid w:val="00D87C5F"/>
  </w:style>
  <w:style w:type="numbering" w:customStyle="1" w:styleId="272">
    <w:name w:val="Нет списка272"/>
    <w:next w:val="a2"/>
    <w:uiPriority w:val="99"/>
    <w:semiHidden/>
    <w:unhideWhenUsed/>
    <w:rsid w:val="00D87C5F"/>
  </w:style>
  <w:style w:type="numbering" w:customStyle="1" w:styleId="282">
    <w:name w:val="Нет списка282"/>
    <w:next w:val="a2"/>
    <w:uiPriority w:val="99"/>
    <w:semiHidden/>
    <w:unhideWhenUsed/>
    <w:rsid w:val="00D87C5F"/>
  </w:style>
  <w:style w:type="numbering" w:customStyle="1" w:styleId="292">
    <w:name w:val="Нет списка292"/>
    <w:next w:val="a2"/>
    <w:uiPriority w:val="99"/>
    <w:semiHidden/>
    <w:unhideWhenUsed/>
    <w:rsid w:val="00D87C5F"/>
  </w:style>
  <w:style w:type="paragraph" w:customStyle="1" w:styleId="12ff">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
    <w:basedOn w:val="a"/>
    <w:rsid w:val="00D87C5F"/>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302">
    <w:name w:val="Нет списка302"/>
    <w:next w:val="a2"/>
    <w:uiPriority w:val="99"/>
    <w:semiHidden/>
    <w:unhideWhenUsed/>
    <w:rsid w:val="00D87C5F"/>
  </w:style>
  <w:style w:type="numbering" w:customStyle="1" w:styleId="313">
    <w:name w:val="Нет списка313"/>
    <w:next w:val="a2"/>
    <w:uiPriority w:val="99"/>
    <w:semiHidden/>
    <w:unhideWhenUsed/>
    <w:rsid w:val="00D87C5F"/>
  </w:style>
  <w:style w:type="paragraph" w:customStyle="1" w:styleId="12ff0">
    <w:name w:val="Знак Знак12 Знак Знак Знак Знак Знак Знак Знак Знак Знак Знак Знак Знак"/>
    <w:basedOn w:val="a"/>
    <w:rsid w:val="00D87C5F"/>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322">
    <w:name w:val="Нет списка322"/>
    <w:next w:val="a2"/>
    <w:uiPriority w:val="99"/>
    <w:semiHidden/>
    <w:unhideWhenUsed/>
    <w:rsid w:val="00D87C5F"/>
  </w:style>
  <w:style w:type="numbering" w:customStyle="1" w:styleId="332">
    <w:name w:val="Нет списка332"/>
    <w:next w:val="a2"/>
    <w:uiPriority w:val="99"/>
    <w:semiHidden/>
    <w:unhideWhenUsed/>
    <w:rsid w:val="00D87C5F"/>
  </w:style>
  <w:style w:type="numbering" w:customStyle="1" w:styleId="342">
    <w:name w:val="Нет списка342"/>
    <w:next w:val="a2"/>
    <w:uiPriority w:val="99"/>
    <w:semiHidden/>
    <w:unhideWhenUsed/>
    <w:rsid w:val="00D87C5F"/>
  </w:style>
  <w:style w:type="numbering" w:customStyle="1" w:styleId="352">
    <w:name w:val="Нет списка352"/>
    <w:next w:val="a2"/>
    <w:uiPriority w:val="99"/>
    <w:semiHidden/>
    <w:unhideWhenUsed/>
    <w:rsid w:val="00D87C5F"/>
  </w:style>
  <w:style w:type="numbering" w:customStyle="1" w:styleId="362">
    <w:name w:val="Нет списка362"/>
    <w:next w:val="a2"/>
    <w:uiPriority w:val="99"/>
    <w:semiHidden/>
    <w:unhideWhenUsed/>
    <w:rsid w:val="00D87C5F"/>
  </w:style>
  <w:style w:type="numbering" w:customStyle="1" w:styleId="372">
    <w:name w:val="Нет списка372"/>
    <w:next w:val="a2"/>
    <w:uiPriority w:val="99"/>
    <w:semiHidden/>
    <w:unhideWhenUsed/>
    <w:rsid w:val="00D87C5F"/>
  </w:style>
  <w:style w:type="numbering" w:customStyle="1" w:styleId="382">
    <w:name w:val="Нет списка382"/>
    <w:next w:val="a2"/>
    <w:uiPriority w:val="99"/>
    <w:semiHidden/>
    <w:unhideWhenUsed/>
    <w:rsid w:val="00D87C5F"/>
  </w:style>
  <w:style w:type="numbering" w:customStyle="1" w:styleId="392">
    <w:name w:val="Нет списка392"/>
    <w:next w:val="a2"/>
    <w:uiPriority w:val="99"/>
    <w:semiHidden/>
    <w:unhideWhenUsed/>
    <w:rsid w:val="00D87C5F"/>
  </w:style>
  <w:style w:type="numbering" w:customStyle="1" w:styleId="402">
    <w:name w:val="Нет списка402"/>
    <w:next w:val="a2"/>
    <w:uiPriority w:val="99"/>
    <w:semiHidden/>
    <w:unhideWhenUsed/>
    <w:rsid w:val="00D87C5F"/>
  </w:style>
  <w:style w:type="numbering" w:customStyle="1" w:styleId="413">
    <w:name w:val="Нет списка413"/>
    <w:next w:val="a2"/>
    <w:uiPriority w:val="99"/>
    <w:semiHidden/>
    <w:unhideWhenUsed/>
    <w:rsid w:val="00D87C5F"/>
  </w:style>
  <w:style w:type="paragraph" w:customStyle="1" w:styleId="1ff1">
    <w:name w:val="Знак Знак1 Знак Знак Знак Знак"/>
    <w:basedOn w:val="a"/>
    <w:rsid w:val="00D87C5F"/>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422">
    <w:name w:val="Нет списка422"/>
    <w:next w:val="a2"/>
    <w:uiPriority w:val="99"/>
    <w:semiHidden/>
    <w:unhideWhenUsed/>
    <w:rsid w:val="00D87C5F"/>
  </w:style>
  <w:style w:type="numbering" w:customStyle="1" w:styleId="432">
    <w:name w:val="Нет списка432"/>
    <w:next w:val="a2"/>
    <w:uiPriority w:val="99"/>
    <w:semiHidden/>
    <w:unhideWhenUsed/>
    <w:rsid w:val="00D87C5F"/>
  </w:style>
  <w:style w:type="numbering" w:customStyle="1" w:styleId="442">
    <w:name w:val="Нет списка442"/>
    <w:next w:val="a2"/>
    <w:uiPriority w:val="99"/>
    <w:semiHidden/>
    <w:unhideWhenUsed/>
    <w:rsid w:val="00D87C5F"/>
  </w:style>
  <w:style w:type="numbering" w:customStyle="1" w:styleId="452">
    <w:name w:val="Нет списка452"/>
    <w:next w:val="a2"/>
    <w:uiPriority w:val="99"/>
    <w:semiHidden/>
    <w:unhideWhenUsed/>
    <w:rsid w:val="00D87C5F"/>
  </w:style>
  <w:style w:type="numbering" w:customStyle="1" w:styleId="462">
    <w:name w:val="Нет списка462"/>
    <w:next w:val="a2"/>
    <w:uiPriority w:val="99"/>
    <w:semiHidden/>
    <w:unhideWhenUsed/>
    <w:rsid w:val="00D87C5F"/>
  </w:style>
  <w:style w:type="numbering" w:customStyle="1" w:styleId="472">
    <w:name w:val="Нет списка472"/>
    <w:next w:val="a2"/>
    <w:uiPriority w:val="99"/>
    <w:semiHidden/>
    <w:unhideWhenUsed/>
    <w:rsid w:val="00D87C5F"/>
  </w:style>
  <w:style w:type="numbering" w:customStyle="1" w:styleId="482">
    <w:name w:val="Нет списка482"/>
    <w:next w:val="a2"/>
    <w:uiPriority w:val="99"/>
    <w:semiHidden/>
    <w:unhideWhenUsed/>
    <w:rsid w:val="00D87C5F"/>
  </w:style>
  <w:style w:type="numbering" w:customStyle="1" w:styleId="492">
    <w:name w:val="Нет списка492"/>
    <w:next w:val="a2"/>
    <w:uiPriority w:val="99"/>
    <w:semiHidden/>
    <w:unhideWhenUsed/>
    <w:rsid w:val="00D87C5F"/>
  </w:style>
  <w:style w:type="numbering" w:customStyle="1" w:styleId="502">
    <w:name w:val="Нет списка502"/>
    <w:next w:val="a2"/>
    <w:uiPriority w:val="99"/>
    <w:semiHidden/>
    <w:unhideWhenUsed/>
    <w:rsid w:val="00D87C5F"/>
  </w:style>
  <w:style w:type="numbering" w:customStyle="1" w:styleId="513">
    <w:name w:val="Нет списка513"/>
    <w:next w:val="a2"/>
    <w:uiPriority w:val="99"/>
    <w:semiHidden/>
    <w:unhideWhenUsed/>
    <w:rsid w:val="00D87C5F"/>
  </w:style>
  <w:style w:type="numbering" w:customStyle="1" w:styleId="522">
    <w:name w:val="Нет списка522"/>
    <w:next w:val="a2"/>
    <w:uiPriority w:val="99"/>
    <w:semiHidden/>
    <w:unhideWhenUsed/>
    <w:rsid w:val="00D87C5F"/>
  </w:style>
  <w:style w:type="numbering" w:customStyle="1" w:styleId="532">
    <w:name w:val="Нет списка532"/>
    <w:next w:val="a2"/>
    <w:uiPriority w:val="99"/>
    <w:semiHidden/>
    <w:unhideWhenUsed/>
    <w:rsid w:val="00D87C5F"/>
  </w:style>
  <w:style w:type="numbering" w:customStyle="1" w:styleId="542">
    <w:name w:val="Нет списка542"/>
    <w:next w:val="a2"/>
    <w:uiPriority w:val="99"/>
    <w:semiHidden/>
    <w:unhideWhenUsed/>
    <w:rsid w:val="00D87C5F"/>
  </w:style>
  <w:style w:type="numbering" w:customStyle="1" w:styleId="552">
    <w:name w:val="Нет списка552"/>
    <w:next w:val="a2"/>
    <w:uiPriority w:val="99"/>
    <w:semiHidden/>
    <w:unhideWhenUsed/>
    <w:rsid w:val="00D87C5F"/>
  </w:style>
  <w:style w:type="numbering" w:customStyle="1" w:styleId="562">
    <w:name w:val="Нет списка562"/>
    <w:next w:val="a2"/>
    <w:uiPriority w:val="99"/>
    <w:semiHidden/>
    <w:unhideWhenUsed/>
    <w:rsid w:val="00D87C5F"/>
  </w:style>
  <w:style w:type="numbering" w:customStyle="1" w:styleId="572">
    <w:name w:val="Нет списка572"/>
    <w:next w:val="a2"/>
    <w:uiPriority w:val="99"/>
    <w:semiHidden/>
    <w:unhideWhenUsed/>
    <w:rsid w:val="00D87C5F"/>
  </w:style>
  <w:style w:type="numbering" w:customStyle="1" w:styleId="582">
    <w:name w:val="Нет списка582"/>
    <w:next w:val="a2"/>
    <w:uiPriority w:val="99"/>
    <w:semiHidden/>
    <w:unhideWhenUsed/>
    <w:rsid w:val="00D87C5F"/>
  </w:style>
  <w:style w:type="numbering" w:customStyle="1" w:styleId="592">
    <w:name w:val="Нет списка592"/>
    <w:next w:val="a2"/>
    <w:uiPriority w:val="99"/>
    <w:semiHidden/>
    <w:unhideWhenUsed/>
    <w:rsid w:val="00D87C5F"/>
  </w:style>
  <w:style w:type="numbering" w:customStyle="1" w:styleId="602">
    <w:name w:val="Нет списка602"/>
    <w:next w:val="a2"/>
    <w:uiPriority w:val="99"/>
    <w:semiHidden/>
    <w:unhideWhenUsed/>
    <w:rsid w:val="00D87C5F"/>
  </w:style>
  <w:style w:type="numbering" w:customStyle="1" w:styleId="613">
    <w:name w:val="Нет списка613"/>
    <w:next w:val="a2"/>
    <w:uiPriority w:val="99"/>
    <w:semiHidden/>
    <w:unhideWhenUsed/>
    <w:rsid w:val="00D87C5F"/>
  </w:style>
  <w:style w:type="numbering" w:customStyle="1" w:styleId="622">
    <w:name w:val="Нет списка622"/>
    <w:next w:val="a2"/>
    <w:uiPriority w:val="99"/>
    <w:semiHidden/>
    <w:unhideWhenUsed/>
    <w:rsid w:val="00D87C5F"/>
  </w:style>
  <w:style w:type="numbering" w:customStyle="1" w:styleId="632">
    <w:name w:val="Нет списка632"/>
    <w:next w:val="a2"/>
    <w:uiPriority w:val="99"/>
    <w:semiHidden/>
    <w:unhideWhenUsed/>
    <w:rsid w:val="00D87C5F"/>
  </w:style>
  <w:style w:type="numbering" w:customStyle="1" w:styleId="642">
    <w:name w:val="Нет списка642"/>
    <w:next w:val="a2"/>
    <w:uiPriority w:val="99"/>
    <w:semiHidden/>
    <w:unhideWhenUsed/>
    <w:rsid w:val="00D87C5F"/>
  </w:style>
  <w:style w:type="numbering" w:customStyle="1" w:styleId="652">
    <w:name w:val="Нет списка652"/>
    <w:next w:val="a2"/>
    <w:uiPriority w:val="99"/>
    <w:semiHidden/>
    <w:unhideWhenUsed/>
    <w:rsid w:val="00D87C5F"/>
  </w:style>
  <w:style w:type="paragraph" w:customStyle="1" w:styleId="12ff1">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87C5F"/>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662">
    <w:name w:val="Нет списка662"/>
    <w:next w:val="a2"/>
    <w:uiPriority w:val="99"/>
    <w:semiHidden/>
    <w:unhideWhenUsed/>
    <w:rsid w:val="00D87C5F"/>
  </w:style>
  <w:style w:type="numbering" w:customStyle="1" w:styleId="672">
    <w:name w:val="Нет списка672"/>
    <w:next w:val="a2"/>
    <w:uiPriority w:val="99"/>
    <w:semiHidden/>
    <w:unhideWhenUsed/>
    <w:rsid w:val="00D87C5F"/>
  </w:style>
  <w:style w:type="numbering" w:customStyle="1" w:styleId="682">
    <w:name w:val="Нет списка682"/>
    <w:next w:val="a2"/>
    <w:uiPriority w:val="99"/>
    <w:semiHidden/>
    <w:unhideWhenUsed/>
    <w:rsid w:val="00D87C5F"/>
  </w:style>
  <w:style w:type="numbering" w:customStyle="1" w:styleId="692">
    <w:name w:val="Нет списка692"/>
    <w:next w:val="a2"/>
    <w:uiPriority w:val="99"/>
    <w:semiHidden/>
    <w:unhideWhenUsed/>
    <w:rsid w:val="00D87C5F"/>
  </w:style>
  <w:style w:type="numbering" w:customStyle="1" w:styleId="702">
    <w:name w:val="Нет списка702"/>
    <w:next w:val="a2"/>
    <w:uiPriority w:val="99"/>
    <w:semiHidden/>
    <w:unhideWhenUsed/>
    <w:rsid w:val="00D87C5F"/>
  </w:style>
  <w:style w:type="numbering" w:customStyle="1" w:styleId="713">
    <w:name w:val="Нет списка713"/>
    <w:next w:val="a2"/>
    <w:uiPriority w:val="99"/>
    <w:semiHidden/>
    <w:unhideWhenUsed/>
    <w:rsid w:val="00D87C5F"/>
  </w:style>
  <w:style w:type="paragraph" w:customStyle="1" w:styleId="afff5">
    <w:name w:val="Знак Знак Знак"/>
    <w:basedOn w:val="a"/>
    <w:rsid w:val="00D87C5F"/>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722">
    <w:name w:val="Нет списка722"/>
    <w:next w:val="a2"/>
    <w:uiPriority w:val="99"/>
    <w:semiHidden/>
    <w:unhideWhenUsed/>
    <w:rsid w:val="00D87C5F"/>
  </w:style>
  <w:style w:type="numbering" w:customStyle="1" w:styleId="732">
    <w:name w:val="Нет списка732"/>
    <w:next w:val="a2"/>
    <w:uiPriority w:val="99"/>
    <w:semiHidden/>
    <w:unhideWhenUsed/>
    <w:rsid w:val="00D87C5F"/>
  </w:style>
  <w:style w:type="numbering" w:customStyle="1" w:styleId="742">
    <w:name w:val="Нет списка742"/>
    <w:next w:val="a2"/>
    <w:uiPriority w:val="99"/>
    <w:semiHidden/>
    <w:unhideWhenUsed/>
    <w:rsid w:val="00D87C5F"/>
  </w:style>
  <w:style w:type="numbering" w:customStyle="1" w:styleId="752">
    <w:name w:val="Нет списка752"/>
    <w:next w:val="a2"/>
    <w:uiPriority w:val="99"/>
    <w:semiHidden/>
    <w:unhideWhenUsed/>
    <w:rsid w:val="00D87C5F"/>
  </w:style>
  <w:style w:type="numbering" w:customStyle="1" w:styleId="762">
    <w:name w:val="Нет списка762"/>
    <w:next w:val="a2"/>
    <w:uiPriority w:val="99"/>
    <w:semiHidden/>
    <w:unhideWhenUsed/>
    <w:rsid w:val="00D87C5F"/>
  </w:style>
  <w:style w:type="numbering" w:customStyle="1" w:styleId="772">
    <w:name w:val="Нет списка772"/>
    <w:next w:val="a2"/>
    <w:uiPriority w:val="99"/>
    <w:semiHidden/>
    <w:unhideWhenUsed/>
    <w:rsid w:val="00D87C5F"/>
  </w:style>
  <w:style w:type="numbering" w:customStyle="1" w:styleId="782">
    <w:name w:val="Нет списка782"/>
    <w:next w:val="a2"/>
    <w:uiPriority w:val="99"/>
    <w:semiHidden/>
    <w:unhideWhenUsed/>
    <w:rsid w:val="00D87C5F"/>
  </w:style>
  <w:style w:type="numbering" w:customStyle="1" w:styleId="792">
    <w:name w:val="Нет списка792"/>
    <w:next w:val="a2"/>
    <w:uiPriority w:val="99"/>
    <w:semiHidden/>
    <w:unhideWhenUsed/>
    <w:rsid w:val="00D87C5F"/>
  </w:style>
  <w:style w:type="numbering" w:customStyle="1" w:styleId="802">
    <w:name w:val="Нет списка802"/>
    <w:next w:val="a2"/>
    <w:uiPriority w:val="99"/>
    <w:semiHidden/>
    <w:unhideWhenUsed/>
    <w:rsid w:val="00D87C5F"/>
  </w:style>
  <w:style w:type="numbering" w:customStyle="1" w:styleId="812">
    <w:name w:val="Нет списка812"/>
    <w:next w:val="a2"/>
    <w:uiPriority w:val="99"/>
    <w:semiHidden/>
    <w:unhideWhenUsed/>
    <w:rsid w:val="00D87C5F"/>
  </w:style>
  <w:style w:type="numbering" w:customStyle="1" w:styleId="821">
    <w:name w:val="Нет списка821"/>
    <w:next w:val="a2"/>
    <w:uiPriority w:val="99"/>
    <w:semiHidden/>
    <w:unhideWhenUsed/>
    <w:rsid w:val="00D87C5F"/>
  </w:style>
  <w:style w:type="numbering" w:customStyle="1" w:styleId="1102">
    <w:name w:val="Нет списка1102"/>
    <w:next w:val="a2"/>
    <w:uiPriority w:val="99"/>
    <w:semiHidden/>
    <w:rsid w:val="00D87C5F"/>
  </w:style>
  <w:style w:type="table" w:customStyle="1" w:styleId="11a">
    <w:name w:val="Сетка таблицы11"/>
    <w:basedOn w:val="a1"/>
    <w:next w:val="a8"/>
    <w:rsid w:val="00D87C5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2">
    <w:name w:val="Нет списка1112"/>
    <w:next w:val="a2"/>
    <w:uiPriority w:val="99"/>
    <w:semiHidden/>
    <w:unhideWhenUsed/>
    <w:rsid w:val="00D87C5F"/>
  </w:style>
  <w:style w:type="numbering" w:customStyle="1" w:styleId="2102">
    <w:name w:val="Нет списка2102"/>
    <w:next w:val="a2"/>
    <w:uiPriority w:val="99"/>
    <w:semiHidden/>
    <w:unhideWhenUsed/>
    <w:rsid w:val="00D87C5F"/>
  </w:style>
  <w:style w:type="numbering" w:customStyle="1" w:styleId="3102">
    <w:name w:val="Нет списка3102"/>
    <w:next w:val="a2"/>
    <w:uiPriority w:val="99"/>
    <w:semiHidden/>
    <w:unhideWhenUsed/>
    <w:rsid w:val="00D87C5F"/>
  </w:style>
  <w:style w:type="numbering" w:customStyle="1" w:styleId="4102">
    <w:name w:val="Нет списка4102"/>
    <w:next w:val="a2"/>
    <w:uiPriority w:val="99"/>
    <w:semiHidden/>
    <w:unhideWhenUsed/>
    <w:rsid w:val="00D87C5F"/>
  </w:style>
  <w:style w:type="numbering" w:customStyle="1" w:styleId="5102">
    <w:name w:val="Нет списка5102"/>
    <w:next w:val="a2"/>
    <w:uiPriority w:val="99"/>
    <w:semiHidden/>
    <w:unhideWhenUsed/>
    <w:rsid w:val="00D87C5F"/>
  </w:style>
  <w:style w:type="numbering" w:customStyle="1" w:styleId="6102">
    <w:name w:val="Нет списка6102"/>
    <w:next w:val="a2"/>
    <w:uiPriority w:val="99"/>
    <w:semiHidden/>
    <w:unhideWhenUsed/>
    <w:rsid w:val="00D87C5F"/>
  </w:style>
  <w:style w:type="numbering" w:customStyle="1" w:styleId="7101">
    <w:name w:val="Нет списка7101"/>
    <w:next w:val="a2"/>
    <w:uiPriority w:val="99"/>
    <w:semiHidden/>
    <w:unhideWhenUsed/>
    <w:rsid w:val="00D87C5F"/>
  </w:style>
  <w:style w:type="numbering" w:customStyle="1" w:styleId="831">
    <w:name w:val="Нет списка831"/>
    <w:next w:val="a2"/>
    <w:uiPriority w:val="99"/>
    <w:semiHidden/>
    <w:unhideWhenUsed/>
    <w:rsid w:val="00D87C5F"/>
  </w:style>
  <w:style w:type="numbering" w:customStyle="1" w:styleId="9120">
    <w:name w:val="Нет списка912"/>
    <w:next w:val="a2"/>
    <w:uiPriority w:val="99"/>
    <w:semiHidden/>
    <w:unhideWhenUsed/>
    <w:rsid w:val="00D87C5F"/>
  </w:style>
  <w:style w:type="numbering" w:customStyle="1" w:styleId="1012">
    <w:name w:val="Нет списка1012"/>
    <w:next w:val="a2"/>
    <w:uiPriority w:val="99"/>
    <w:semiHidden/>
    <w:unhideWhenUsed/>
    <w:rsid w:val="00D87C5F"/>
  </w:style>
  <w:style w:type="numbering" w:customStyle="1" w:styleId="11112">
    <w:name w:val="Нет списка11112"/>
    <w:next w:val="a2"/>
    <w:uiPriority w:val="99"/>
    <w:semiHidden/>
    <w:unhideWhenUsed/>
    <w:rsid w:val="00D87C5F"/>
  </w:style>
  <w:style w:type="numbering" w:customStyle="1" w:styleId="1212">
    <w:name w:val="Нет списка1212"/>
    <w:next w:val="a2"/>
    <w:uiPriority w:val="99"/>
    <w:semiHidden/>
    <w:unhideWhenUsed/>
    <w:rsid w:val="00D87C5F"/>
  </w:style>
  <w:style w:type="numbering" w:customStyle="1" w:styleId="1312">
    <w:name w:val="Нет списка1312"/>
    <w:next w:val="a2"/>
    <w:uiPriority w:val="99"/>
    <w:semiHidden/>
    <w:unhideWhenUsed/>
    <w:rsid w:val="00D87C5F"/>
  </w:style>
  <w:style w:type="numbering" w:customStyle="1" w:styleId="14120">
    <w:name w:val="Нет списка1412"/>
    <w:next w:val="a2"/>
    <w:uiPriority w:val="99"/>
    <w:semiHidden/>
    <w:unhideWhenUsed/>
    <w:rsid w:val="00D87C5F"/>
  </w:style>
  <w:style w:type="numbering" w:customStyle="1" w:styleId="1512">
    <w:name w:val="Нет списка1512"/>
    <w:next w:val="a2"/>
    <w:uiPriority w:val="99"/>
    <w:semiHidden/>
    <w:unhideWhenUsed/>
    <w:rsid w:val="00D87C5F"/>
  </w:style>
  <w:style w:type="numbering" w:customStyle="1" w:styleId="1612">
    <w:name w:val="Нет списка1612"/>
    <w:next w:val="a2"/>
    <w:uiPriority w:val="99"/>
    <w:semiHidden/>
    <w:unhideWhenUsed/>
    <w:rsid w:val="00D87C5F"/>
  </w:style>
  <w:style w:type="numbering" w:customStyle="1" w:styleId="1712">
    <w:name w:val="Нет списка1712"/>
    <w:next w:val="a2"/>
    <w:uiPriority w:val="99"/>
    <w:semiHidden/>
    <w:unhideWhenUsed/>
    <w:rsid w:val="00D87C5F"/>
  </w:style>
  <w:style w:type="numbering" w:customStyle="1" w:styleId="1812">
    <w:name w:val="Нет списка1812"/>
    <w:next w:val="a2"/>
    <w:uiPriority w:val="99"/>
    <w:semiHidden/>
    <w:unhideWhenUsed/>
    <w:rsid w:val="00D87C5F"/>
  </w:style>
  <w:style w:type="numbering" w:customStyle="1" w:styleId="1912">
    <w:name w:val="Нет списка1912"/>
    <w:next w:val="a2"/>
    <w:uiPriority w:val="99"/>
    <w:semiHidden/>
    <w:unhideWhenUsed/>
    <w:rsid w:val="00D87C5F"/>
  </w:style>
  <w:style w:type="numbering" w:customStyle="1" w:styleId="2012">
    <w:name w:val="Нет списка2012"/>
    <w:next w:val="a2"/>
    <w:uiPriority w:val="99"/>
    <w:semiHidden/>
    <w:unhideWhenUsed/>
    <w:rsid w:val="00D87C5F"/>
  </w:style>
  <w:style w:type="numbering" w:customStyle="1" w:styleId="2112">
    <w:name w:val="Нет списка2112"/>
    <w:next w:val="a2"/>
    <w:uiPriority w:val="99"/>
    <w:semiHidden/>
    <w:unhideWhenUsed/>
    <w:rsid w:val="00D87C5F"/>
  </w:style>
  <w:style w:type="numbering" w:customStyle="1" w:styleId="2212">
    <w:name w:val="Нет списка2212"/>
    <w:next w:val="a2"/>
    <w:uiPriority w:val="99"/>
    <w:semiHidden/>
    <w:unhideWhenUsed/>
    <w:rsid w:val="00D87C5F"/>
  </w:style>
  <w:style w:type="numbering" w:customStyle="1" w:styleId="2312">
    <w:name w:val="Нет списка2312"/>
    <w:next w:val="a2"/>
    <w:uiPriority w:val="99"/>
    <w:semiHidden/>
    <w:unhideWhenUsed/>
    <w:rsid w:val="00D87C5F"/>
  </w:style>
  <w:style w:type="numbering" w:customStyle="1" w:styleId="2412">
    <w:name w:val="Нет списка2412"/>
    <w:next w:val="a2"/>
    <w:uiPriority w:val="99"/>
    <w:semiHidden/>
    <w:unhideWhenUsed/>
    <w:rsid w:val="00D87C5F"/>
  </w:style>
  <w:style w:type="numbering" w:customStyle="1" w:styleId="2512">
    <w:name w:val="Нет списка2512"/>
    <w:next w:val="a2"/>
    <w:uiPriority w:val="99"/>
    <w:semiHidden/>
    <w:unhideWhenUsed/>
    <w:rsid w:val="00D87C5F"/>
  </w:style>
  <w:style w:type="numbering" w:customStyle="1" w:styleId="2612">
    <w:name w:val="Нет списка2612"/>
    <w:next w:val="a2"/>
    <w:uiPriority w:val="99"/>
    <w:semiHidden/>
    <w:unhideWhenUsed/>
    <w:rsid w:val="00D87C5F"/>
  </w:style>
  <w:style w:type="numbering" w:customStyle="1" w:styleId="2712">
    <w:name w:val="Нет списка2712"/>
    <w:next w:val="a2"/>
    <w:uiPriority w:val="99"/>
    <w:semiHidden/>
    <w:unhideWhenUsed/>
    <w:rsid w:val="00D87C5F"/>
  </w:style>
  <w:style w:type="numbering" w:customStyle="1" w:styleId="2812">
    <w:name w:val="Нет списка2812"/>
    <w:next w:val="a2"/>
    <w:uiPriority w:val="99"/>
    <w:semiHidden/>
    <w:unhideWhenUsed/>
    <w:rsid w:val="00D87C5F"/>
  </w:style>
  <w:style w:type="numbering" w:customStyle="1" w:styleId="2912">
    <w:name w:val="Нет списка2912"/>
    <w:next w:val="a2"/>
    <w:uiPriority w:val="99"/>
    <w:semiHidden/>
    <w:unhideWhenUsed/>
    <w:rsid w:val="00D87C5F"/>
  </w:style>
  <w:style w:type="numbering" w:customStyle="1" w:styleId="3012">
    <w:name w:val="Нет списка3012"/>
    <w:next w:val="a2"/>
    <w:uiPriority w:val="99"/>
    <w:semiHidden/>
    <w:unhideWhenUsed/>
    <w:rsid w:val="00D87C5F"/>
  </w:style>
  <w:style w:type="numbering" w:customStyle="1" w:styleId="3112">
    <w:name w:val="Нет списка3112"/>
    <w:next w:val="a2"/>
    <w:uiPriority w:val="99"/>
    <w:semiHidden/>
    <w:unhideWhenUsed/>
    <w:rsid w:val="00D87C5F"/>
  </w:style>
  <w:style w:type="numbering" w:customStyle="1" w:styleId="3212">
    <w:name w:val="Нет списка3212"/>
    <w:next w:val="a2"/>
    <w:uiPriority w:val="99"/>
    <w:semiHidden/>
    <w:unhideWhenUsed/>
    <w:rsid w:val="00D87C5F"/>
  </w:style>
  <w:style w:type="numbering" w:customStyle="1" w:styleId="3312">
    <w:name w:val="Нет списка3312"/>
    <w:next w:val="a2"/>
    <w:uiPriority w:val="99"/>
    <w:semiHidden/>
    <w:unhideWhenUsed/>
    <w:rsid w:val="00D87C5F"/>
  </w:style>
  <w:style w:type="numbering" w:customStyle="1" w:styleId="3412">
    <w:name w:val="Нет списка3412"/>
    <w:next w:val="a2"/>
    <w:uiPriority w:val="99"/>
    <w:semiHidden/>
    <w:unhideWhenUsed/>
    <w:rsid w:val="00D87C5F"/>
  </w:style>
  <w:style w:type="numbering" w:customStyle="1" w:styleId="3512">
    <w:name w:val="Нет списка3512"/>
    <w:next w:val="a2"/>
    <w:uiPriority w:val="99"/>
    <w:semiHidden/>
    <w:unhideWhenUsed/>
    <w:rsid w:val="00D87C5F"/>
  </w:style>
  <w:style w:type="numbering" w:customStyle="1" w:styleId="3612">
    <w:name w:val="Нет списка3612"/>
    <w:next w:val="a2"/>
    <w:uiPriority w:val="99"/>
    <w:semiHidden/>
    <w:unhideWhenUsed/>
    <w:rsid w:val="00D87C5F"/>
  </w:style>
  <w:style w:type="numbering" w:customStyle="1" w:styleId="3712">
    <w:name w:val="Нет списка3712"/>
    <w:next w:val="a2"/>
    <w:uiPriority w:val="99"/>
    <w:semiHidden/>
    <w:unhideWhenUsed/>
    <w:rsid w:val="00D87C5F"/>
  </w:style>
  <w:style w:type="numbering" w:customStyle="1" w:styleId="3812">
    <w:name w:val="Нет списка3812"/>
    <w:next w:val="a2"/>
    <w:uiPriority w:val="99"/>
    <w:semiHidden/>
    <w:unhideWhenUsed/>
    <w:rsid w:val="00D87C5F"/>
  </w:style>
  <w:style w:type="numbering" w:customStyle="1" w:styleId="3912">
    <w:name w:val="Нет списка3912"/>
    <w:next w:val="a2"/>
    <w:uiPriority w:val="99"/>
    <w:semiHidden/>
    <w:unhideWhenUsed/>
    <w:rsid w:val="00D87C5F"/>
  </w:style>
  <w:style w:type="numbering" w:customStyle="1" w:styleId="4012">
    <w:name w:val="Нет списка4012"/>
    <w:next w:val="a2"/>
    <w:uiPriority w:val="99"/>
    <w:semiHidden/>
    <w:unhideWhenUsed/>
    <w:rsid w:val="00D87C5F"/>
  </w:style>
  <w:style w:type="numbering" w:customStyle="1" w:styleId="4112">
    <w:name w:val="Нет списка4112"/>
    <w:next w:val="a2"/>
    <w:uiPriority w:val="99"/>
    <w:semiHidden/>
    <w:unhideWhenUsed/>
    <w:rsid w:val="00D87C5F"/>
  </w:style>
  <w:style w:type="numbering" w:customStyle="1" w:styleId="4212">
    <w:name w:val="Нет списка4212"/>
    <w:next w:val="a2"/>
    <w:uiPriority w:val="99"/>
    <w:semiHidden/>
    <w:unhideWhenUsed/>
    <w:rsid w:val="00D87C5F"/>
  </w:style>
  <w:style w:type="numbering" w:customStyle="1" w:styleId="4312">
    <w:name w:val="Нет списка4312"/>
    <w:next w:val="a2"/>
    <w:uiPriority w:val="99"/>
    <w:semiHidden/>
    <w:unhideWhenUsed/>
    <w:rsid w:val="00D87C5F"/>
  </w:style>
  <w:style w:type="numbering" w:customStyle="1" w:styleId="4412">
    <w:name w:val="Нет списка4412"/>
    <w:next w:val="a2"/>
    <w:uiPriority w:val="99"/>
    <w:semiHidden/>
    <w:unhideWhenUsed/>
    <w:rsid w:val="00D87C5F"/>
  </w:style>
  <w:style w:type="numbering" w:customStyle="1" w:styleId="4512">
    <w:name w:val="Нет списка4512"/>
    <w:next w:val="a2"/>
    <w:uiPriority w:val="99"/>
    <w:semiHidden/>
    <w:unhideWhenUsed/>
    <w:rsid w:val="00D87C5F"/>
  </w:style>
  <w:style w:type="numbering" w:customStyle="1" w:styleId="4612">
    <w:name w:val="Нет списка4612"/>
    <w:next w:val="a2"/>
    <w:uiPriority w:val="99"/>
    <w:semiHidden/>
    <w:unhideWhenUsed/>
    <w:rsid w:val="00D87C5F"/>
  </w:style>
  <w:style w:type="numbering" w:customStyle="1" w:styleId="4712">
    <w:name w:val="Нет списка4712"/>
    <w:next w:val="a2"/>
    <w:uiPriority w:val="99"/>
    <w:semiHidden/>
    <w:unhideWhenUsed/>
    <w:rsid w:val="00D87C5F"/>
  </w:style>
  <w:style w:type="numbering" w:customStyle="1" w:styleId="4812">
    <w:name w:val="Нет списка4812"/>
    <w:next w:val="a2"/>
    <w:uiPriority w:val="99"/>
    <w:semiHidden/>
    <w:unhideWhenUsed/>
    <w:rsid w:val="00D87C5F"/>
  </w:style>
  <w:style w:type="numbering" w:customStyle="1" w:styleId="4912">
    <w:name w:val="Нет списка4912"/>
    <w:next w:val="a2"/>
    <w:uiPriority w:val="99"/>
    <w:semiHidden/>
    <w:unhideWhenUsed/>
    <w:rsid w:val="00D87C5F"/>
  </w:style>
  <w:style w:type="numbering" w:customStyle="1" w:styleId="5012">
    <w:name w:val="Нет списка5012"/>
    <w:next w:val="a2"/>
    <w:uiPriority w:val="99"/>
    <w:semiHidden/>
    <w:unhideWhenUsed/>
    <w:rsid w:val="00D87C5F"/>
  </w:style>
  <w:style w:type="numbering" w:customStyle="1" w:styleId="5112">
    <w:name w:val="Нет списка5112"/>
    <w:next w:val="a2"/>
    <w:uiPriority w:val="99"/>
    <w:semiHidden/>
    <w:unhideWhenUsed/>
    <w:rsid w:val="00D87C5F"/>
  </w:style>
  <w:style w:type="numbering" w:customStyle="1" w:styleId="5212">
    <w:name w:val="Нет списка5212"/>
    <w:next w:val="a2"/>
    <w:uiPriority w:val="99"/>
    <w:semiHidden/>
    <w:unhideWhenUsed/>
    <w:rsid w:val="00D87C5F"/>
  </w:style>
  <w:style w:type="numbering" w:customStyle="1" w:styleId="5312">
    <w:name w:val="Нет списка5312"/>
    <w:next w:val="a2"/>
    <w:uiPriority w:val="99"/>
    <w:semiHidden/>
    <w:unhideWhenUsed/>
    <w:rsid w:val="00D87C5F"/>
  </w:style>
  <w:style w:type="numbering" w:customStyle="1" w:styleId="5412">
    <w:name w:val="Нет списка5412"/>
    <w:next w:val="a2"/>
    <w:uiPriority w:val="99"/>
    <w:semiHidden/>
    <w:unhideWhenUsed/>
    <w:rsid w:val="00D87C5F"/>
  </w:style>
  <w:style w:type="numbering" w:customStyle="1" w:styleId="5512">
    <w:name w:val="Нет списка5512"/>
    <w:next w:val="a2"/>
    <w:uiPriority w:val="99"/>
    <w:semiHidden/>
    <w:unhideWhenUsed/>
    <w:rsid w:val="00D87C5F"/>
  </w:style>
  <w:style w:type="numbering" w:customStyle="1" w:styleId="5612">
    <w:name w:val="Нет списка5612"/>
    <w:next w:val="a2"/>
    <w:uiPriority w:val="99"/>
    <w:semiHidden/>
    <w:unhideWhenUsed/>
    <w:rsid w:val="00D87C5F"/>
  </w:style>
  <w:style w:type="numbering" w:customStyle="1" w:styleId="5712">
    <w:name w:val="Нет списка5712"/>
    <w:next w:val="a2"/>
    <w:uiPriority w:val="99"/>
    <w:semiHidden/>
    <w:unhideWhenUsed/>
    <w:rsid w:val="00D87C5F"/>
  </w:style>
  <w:style w:type="numbering" w:customStyle="1" w:styleId="5812">
    <w:name w:val="Нет списка5812"/>
    <w:next w:val="a2"/>
    <w:uiPriority w:val="99"/>
    <w:semiHidden/>
    <w:unhideWhenUsed/>
    <w:rsid w:val="00D87C5F"/>
  </w:style>
  <w:style w:type="numbering" w:customStyle="1" w:styleId="5912">
    <w:name w:val="Нет списка5912"/>
    <w:next w:val="a2"/>
    <w:uiPriority w:val="99"/>
    <w:semiHidden/>
    <w:unhideWhenUsed/>
    <w:rsid w:val="00D87C5F"/>
  </w:style>
  <w:style w:type="numbering" w:customStyle="1" w:styleId="6012">
    <w:name w:val="Нет списка6012"/>
    <w:next w:val="a2"/>
    <w:uiPriority w:val="99"/>
    <w:semiHidden/>
    <w:unhideWhenUsed/>
    <w:rsid w:val="00D87C5F"/>
  </w:style>
  <w:style w:type="numbering" w:customStyle="1" w:styleId="6112">
    <w:name w:val="Нет списка6112"/>
    <w:next w:val="a2"/>
    <w:uiPriority w:val="99"/>
    <w:semiHidden/>
    <w:unhideWhenUsed/>
    <w:rsid w:val="00D87C5F"/>
  </w:style>
  <w:style w:type="numbering" w:customStyle="1" w:styleId="6212">
    <w:name w:val="Нет списка6212"/>
    <w:next w:val="a2"/>
    <w:uiPriority w:val="99"/>
    <w:semiHidden/>
    <w:unhideWhenUsed/>
    <w:rsid w:val="00D87C5F"/>
  </w:style>
  <w:style w:type="numbering" w:customStyle="1" w:styleId="6312">
    <w:name w:val="Нет списка6312"/>
    <w:next w:val="a2"/>
    <w:uiPriority w:val="99"/>
    <w:semiHidden/>
    <w:unhideWhenUsed/>
    <w:rsid w:val="00D87C5F"/>
  </w:style>
  <w:style w:type="numbering" w:customStyle="1" w:styleId="6412">
    <w:name w:val="Нет списка6412"/>
    <w:next w:val="a2"/>
    <w:uiPriority w:val="99"/>
    <w:semiHidden/>
    <w:unhideWhenUsed/>
    <w:rsid w:val="00D87C5F"/>
  </w:style>
  <w:style w:type="numbering" w:customStyle="1" w:styleId="6512">
    <w:name w:val="Нет списка6512"/>
    <w:next w:val="a2"/>
    <w:uiPriority w:val="99"/>
    <w:semiHidden/>
    <w:unhideWhenUsed/>
    <w:rsid w:val="00D87C5F"/>
  </w:style>
  <w:style w:type="numbering" w:customStyle="1" w:styleId="6612">
    <w:name w:val="Нет списка6612"/>
    <w:next w:val="a2"/>
    <w:uiPriority w:val="99"/>
    <w:semiHidden/>
    <w:unhideWhenUsed/>
    <w:rsid w:val="00D87C5F"/>
  </w:style>
  <w:style w:type="numbering" w:customStyle="1" w:styleId="6712">
    <w:name w:val="Нет списка6712"/>
    <w:next w:val="a2"/>
    <w:uiPriority w:val="99"/>
    <w:semiHidden/>
    <w:unhideWhenUsed/>
    <w:rsid w:val="00D87C5F"/>
  </w:style>
  <w:style w:type="numbering" w:customStyle="1" w:styleId="6812">
    <w:name w:val="Нет списка6812"/>
    <w:next w:val="a2"/>
    <w:uiPriority w:val="99"/>
    <w:semiHidden/>
    <w:unhideWhenUsed/>
    <w:rsid w:val="00D87C5F"/>
  </w:style>
  <w:style w:type="numbering" w:customStyle="1" w:styleId="6912">
    <w:name w:val="Нет списка6912"/>
    <w:next w:val="a2"/>
    <w:uiPriority w:val="99"/>
    <w:semiHidden/>
    <w:unhideWhenUsed/>
    <w:rsid w:val="00D87C5F"/>
  </w:style>
  <w:style w:type="numbering" w:customStyle="1" w:styleId="7012">
    <w:name w:val="Нет списка7012"/>
    <w:next w:val="a2"/>
    <w:uiPriority w:val="99"/>
    <w:semiHidden/>
    <w:unhideWhenUsed/>
    <w:rsid w:val="00D87C5F"/>
  </w:style>
  <w:style w:type="numbering" w:customStyle="1" w:styleId="7112">
    <w:name w:val="Нет списка7112"/>
    <w:next w:val="a2"/>
    <w:uiPriority w:val="99"/>
    <w:semiHidden/>
    <w:unhideWhenUsed/>
    <w:rsid w:val="00D87C5F"/>
  </w:style>
  <w:style w:type="numbering" w:customStyle="1" w:styleId="7212">
    <w:name w:val="Нет списка7212"/>
    <w:next w:val="a2"/>
    <w:uiPriority w:val="99"/>
    <w:semiHidden/>
    <w:unhideWhenUsed/>
    <w:rsid w:val="00D87C5F"/>
  </w:style>
  <w:style w:type="numbering" w:customStyle="1" w:styleId="7312">
    <w:name w:val="Нет списка7312"/>
    <w:next w:val="a2"/>
    <w:uiPriority w:val="99"/>
    <w:semiHidden/>
    <w:unhideWhenUsed/>
    <w:rsid w:val="00D87C5F"/>
  </w:style>
  <w:style w:type="numbering" w:customStyle="1" w:styleId="7412">
    <w:name w:val="Нет списка7412"/>
    <w:next w:val="a2"/>
    <w:uiPriority w:val="99"/>
    <w:semiHidden/>
    <w:unhideWhenUsed/>
    <w:rsid w:val="00D87C5F"/>
  </w:style>
  <w:style w:type="numbering" w:customStyle="1" w:styleId="7512">
    <w:name w:val="Нет списка7512"/>
    <w:next w:val="a2"/>
    <w:uiPriority w:val="99"/>
    <w:semiHidden/>
    <w:rsid w:val="00D87C5F"/>
  </w:style>
  <w:style w:type="numbering" w:customStyle="1" w:styleId="11011">
    <w:name w:val="Нет списка11011"/>
    <w:next w:val="a2"/>
    <w:uiPriority w:val="99"/>
    <w:semiHidden/>
    <w:unhideWhenUsed/>
    <w:rsid w:val="00D87C5F"/>
  </w:style>
  <w:style w:type="numbering" w:customStyle="1" w:styleId="21011">
    <w:name w:val="Нет списка21011"/>
    <w:next w:val="a2"/>
    <w:uiPriority w:val="99"/>
    <w:semiHidden/>
    <w:unhideWhenUsed/>
    <w:rsid w:val="00D87C5F"/>
  </w:style>
  <w:style w:type="numbering" w:customStyle="1" w:styleId="31011">
    <w:name w:val="Нет списка31011"/>
    <w:next w:val="a2"/>
    <w:uiPriority w:val="99"/>
    <w:semiHidden/>
    <w:unhideWhenUsed/>
    <w:rsid w:val="00D87C5F"/>
  </w:style>
  <w:style w:type="numbering" w:customStyle="1" w:styleId="41011">
    <w:name w:val="Нет списка41011"/>
    <w:next w:val="a2"/>
    <w:uiPriority w:val="99"/>
    <w:semiHidden/>
    <w:unhideWhenUsed/>
    <w:rsid w:val="00D87C5F"/>
  </w:style>
  <w:style w:type="numbering" w:customStyle="1" w:styleId="51011">
    <w:name w:val="Нет списка51011"/>
    <w:next w:val="a2"/>
    <w:uiPriority w:val="99"/>
    <w:semiHidden/>
    <w:unhideWhenUsed/>
    <w:rsid w:val="00D87C5F"/>
  </w:style>
  <w:style w:type="numbering" w:customStyle="1" w:styleId="61011">
    <w:name w:val="Нет списка61011"/>
    <w:next w:val="a2"/>
    <w:uiPriority w:val="99"/>
    <w:semiHidden/>
    <w:unhideWhenUsed/>
    <w:rsid w:val="00D87C5F"/>
  </w:style>
  <w:style w:type="numbering" w:customStyle="1" w:styleId="7612">
    <w:name w:val="Нет списка7612"/>
    <w:next w:val="a2"/>
    <w:uiPriority w:val="99"/>
    <w:semiHidden/>
    <w:unhideWhenUsed/>
    <w:rsid w:val="00D87C5F"/>
  </w:style>
  <w:style w:type="numbering" w:customStyle="1" w:styleId="8112">
    <w:name w:val="Нет списка8112"/>
    <w:next w:val="a2"/>
    <w:uiPriority w:val="99"/>
    <w:semiHidden/>
    <w:unhideWhenUsed/>
    <w:rsid w:val="00D87C5F"/>
  </w:style>
  <w:style w:type="numbering" w:customStyle="1" w:styleId="9111">
    <w:name w:val="Нет списка9111"/>
    <w:next w:val="a2"/>
    <w:uiPriority w:val="99"/>
    <w:semiHidden/>
    <w:unhideWhenUsed/>
    <w:rsid w:val="00D87C5F"/>
  </w:style>
  <w:style w:type="numbering" w:customStyle="1" w:styleId="10111">
    <w:name w:val="Нет списка10111"/>
    <w:next w:val="a2"/>
    <w:uiPriority w:val="99"/>
    <w:semiHidden/>
    <w:unhideWhenUsed/>
    <w:rsid w:val="00D87C5F"/>
  </w:style>
  <w:style w:type="numbering" w:customStyle="1" w:styleId="1121">
    <w:name w:val="Нет списка1121"/>
    <w:next w:val="a2"/>
    <w:uiPriority w:val="99"/>
    <w:semiHidden/>
    <w:unhideWhenUsed/>
    <w:rsid w:val="00D87C5F"/>
  </w:style>
  <w:style w:type="numbering" w:customStyle="1" w:styleId="12111">
    <w:name w:val="Нет списка12111"/>
    <w:next w:val="a2"/>
    <w:uiPriority w:val="99"/>
    <w:semiHidden/>
    <w:unhideWhenUsed/>
    <w:rsid w:val="00D87C5F"/>
  </w:style>
  <w:style w:type="numbering" w:customStyle="1" w:styleId="13111">
    <w:name w:val="Нет списка13111"/>
    <w:next w:val="a2"/>
    <w:uiPriority w:val="99"/>
    <w:semiHidden/>
    <w:unhideWhenUsed/>
    <w:rsid w:val="00D87C5F"/>
  </w:style>
  <w:style w:type="numbering" w:customStyle="1" w:styleId="141110">
    <w:name w:val="Нет списка14111"/>
    <w:next w:val="a2"/>
    <w:uiPriority w:val="99"/>
    <w:semiHidden/>
    <w:unhideWhenUsed/>
    <w:rsid w:val="00D87C5F"/>
  </w:style>
  <w:style w:type="numbering" w:customStyle="1" w:styleId="15111">
    <w:name w:val="Нет списка15111"/>
    <w:next w:val="a2"/>
    <w:uiPriority w:val="99"/>
    <w:semiHidden/>
    <w:unhideWhenUsed/>
    <w:rsid w:val="00D87C5F"/>
  </w:style>
  <w:style w:type="numbering" w:customStyle="1" w:styleId="16111">
    <w:name w:val="Нет списка16111"/>
    <w:next w:val="a2"/>
    <w:uiPriority w:val="99"/>
    <w:semiHidden/>
    <w:unhideWhenUsed/>
    <w:rsid w:val="00D87C5F"/>
  </w:style>
  <w:style w:type="numbering" w:customStyle="1" w:styleId="17111">
    <w:name w:val="Нет списка17111"/>
    <w:next w:val="a2"/>
    <w:uiPriority w:val="99"/>
    <w:semiHidden/>
    <w:unhideWhenUsed/>
    <w:rsid w:val="00D87C5F"/>
  </w:style>
  <w:style w:type="numbering" w:customStyle="1" w:styleId="18111">
    <w:name w:val="Нет списка18111"/>
    <w:next w:val="a2"/>
    <w:uiPriority w:val="99"/>
    <w:semiHidden/>
    <w:unhideWhenUsed/>
    <w:rsid w:val="00D87C5F"/>
  </w:style>
  <w:style w:type="numbering" w:customStyle="1" w:styleId="19111">
    <w:name w:val="Нет списка19111"/>
    <w:next w:val="a2"/>
    <w:uiPriority w:val="99"/>
    <w:semiHidden/>
    <w:unhideWhenUsed/>
    <w:rsid w:val="00D87C5F"/>
  </w:style>
  <w:style w:type="numbering" w:customStyle="1" w:styleId="20111">
    <w:name w:val="Нет списка20111"/>
    <w:next w:val="a2"/>
    <w:uiPriority w:val="99"/>
    <w:semiHidden/>
    <w:unhideWhenUsed/>
    <w:rsid w:val="00D87C5F"/>
  </w:style>
  <w:style w:type="numbering" w:customStyle="1" w:styleId="21111">
    <w:name w:val="Нет списка21111"/>
    <w:next w:val="a2"/>
    <w:uiPriority w:val="99"/>
    <w:semiHidden/>
    <w:unhideWhenUsed/>
    <w:rsid w:val="00D87C5F"/>
  </w:style>
  <w:style w:type="numbering" w:customStyle="1" w:styleId="22111">
    <w:name w:val="Нет списка22111"/>
    <w:next w:val="a2"/>
    <w:uiPriority w:val="99"/>
    <w:semiHidden/>
    <w:unhideWhenUsed/>
    <w:rsid w:val="00D87C5F"/>
  </w:style>
  <w:style w:type="numbering" w:customStyle="1" w:styleId="23111">
    <w:name w:val="Нет списка23111"/>
    <w:next w:val="a2"/>
    <w:uiPriority w:val="99"/>
    <w:semiHidden/>
    <w:unhideWhenUsed/>
    <w:rsid w:val="00D87C5F"/>
  </w:style>
  <w:style w:type="numbering" w:customStyle="1" w:styleId="24111">
    <w:name w:val="Нет списка24111"/>
    <w:next w:val="a2"/>
    <w:uiPriority w:val="99"/>
    <w:semiHidden/>
    <w:unhideWhenUsed/>
    <w:rsid w:val="00D87C5F"/>
  </w:style>
  <w:style w:type="numbering" w:customStyle="1" w:styleId="25111">
    <w:name w:val="Нет списка25111"/>
    <w:next w:val="a2"/>
    <w:uiPriority w:val="99"/>
    <w:semiHidden/>
    <w:unhideWhenUsed/>
    <w:rsid w:val="00D87C5F"/>
  </w:style>
  <w:style w:type="numbering" w:customStyle="1" w:styleId="26111">
    <w:name w:val="Нет списка26111"/>
    <w:next w:val="a2"/>
    <w:uiPriority w:val="99"/>
    <w:semiHidden/>
    <w:unhideWhenUsed/>
    <w:rsid w:val="00D87C5F"/>
  </w:style>
  <w:style w:type="numbering" w:customStyle="1" w:styleId="27111">
    <w:name w:val="Нет списка27111"/>
    <w:next w:val="a2"/>
    <w:uiPriority w:val="99"/>
    <w:semiHidden/>
    <w:unhideWhenUsed/>
    <w:rsid w:val="00D87C5F"/>
  </w:style>
  <w:style w:type="numbering" w:customStyle="1" w:styleId="28111">
    <w:name w:val="Нет списка28111"/>
    <w:next w:val="a2"/>
    <w:uiPriority w:val="99"/>
    <w:semiHidden/>
    <w:unhideWhenUsed/>
    <w:rsid w:val="00D87C5F"/>
  </w:style>
  <w:style w:type="numbering" w:customStyle="1" w:styleId="29111">
    <w:name w:val="Нет списка29111"/>
    <w:next w:val="a2"/>
    <w:uiPriority w:val="99"/>
    <w:semiHidden/>
    <w:unhideWhenUsed/>
    <w:rsid w:val="00D87C5F"/>
  </w:style>
  <w:style w:type="numbering" w:customStyle="1" w:styleId="30111">
    <w:name w:val="Нет списка30111"/>
    <w:next w:val="a2"/>
    <w:uiPriority w:val="99"/>
    <w:semiHidden/>
    <w:unhideWhenUsed/>
    <w:rsid w:val="00D87C5F"/>
  </w:style>
  <w:style w:type="numbering" w:customStyle="1" w:styleId="31111">
    <w:name w:val="Нет списка31111"/>
    <w:next w:val="a2"/>
    <w:uiPriority w:val="99"/>
    <w:semiHidden/>
    <w:unhideWhenUsed/>
    <w:rsid w:val="00D87C5F"/>
  </w:style>
  <w:style w:type="numbering" w:customStyle="1" w:styleId="32111">
    <w:name w:val="Нет списка32111"/>
    <w:next w:val="a2"/>
    <w:uiPriority w:val="99"/>
    <w:semiHidden/>
    <w:unhideWhenUsed/>
    <w:rsid w:val="00D87C5F"/>
  </w:style>
  <w:style w:type="numbering" w:customStyle="1" w:styleId="33111">
    <w:name w:val="Нет списка33111"/>
    <w:next w:val="a2"/>
    <w:uiPriority w:val="99"/>
    <w:semiHidden/>
    <w:unhideWhenUsed/>
    <w:rsid w:val="00D87C5F"/>
  </w:style>
  <w:style w:type="numbering" w:customStyle="1" w:styleId="34111">
    <w:name w:val="Нет списка34111"/>
    <w:next w:val="a2"/>
    <w:uiPriority w:val="99"/>
    <w:semiHidden/>
    <w:unhideWhenUsed/>
    <w:rsid w:val="00D87C5F"/>
  </w:style>
  <w:style w:type="numbering" w:customStyle="1" w:styleId="35111">
    <w:name w:val="Нет списка35111"/>
    <w:next w:val="a2"/>
    <w:uiPriority w:val="99"/>
    <w:semiHidden/>
    <w:unhideWhenUsed/>
    <w:rsid w:val="00D87C5F"/>
  </w:style>
  <w:style w:type="numbering" w:customStyle="1" w:styleId="36111">
    <w:name w:val="Нет списка36111"/>
    <w:next w:val="a2"/>
    <w:uiPriority w:val="99"/>
    <w:semiHidden/>
    <w:unhideWhenUsed/>
    <w:rsid w:val="00D87C5F"/>
  </w:style>
  <w:style w:type="numbering" w:customStyle="1" w:styleId="37111">
    <w:name w:val="Нет списка37111"/>
    <w:next w:val="a2"/>
    <w:uiPriority w:val="99"/>
    <w:semiHidden/>
    <w:unhideWhenUsed/>
    <w:rsid w:val="00D87C5F"/>
  </w:style>
  <w:style w:type="numbering" w:customStyle="1" w:styleId="38111">
    <w:name w:val="Нет списка38111"/>
    <w:next w:val="a2"/>
    <w:uiPriority w:val="99"/>
    <w:semiHidden/>
    <w:unhideWhenUsed/>
    <w:rsid w:val="00D87C5F"/>
  </w:style>
  <w:style w:type="numbering" w:customStyle="1" w:styleId="39111">
    <w:name w:val="Нет списка39111"/>
    <w:next w:val="a2"/>
    <w:uiPriority w:val="99"/>
    <w:semiHidden/>
    <w:unhideWhenUsed/>
    <w:rsid w:val="00D87C5F"/>
  </w:style>
  <w:style w:type="numbering" w:customStyle="1" w:styleId="40111">
    <w:name w:val="Нет списка40111"/>
    <w:next w:val="a2"/>
    <w:uiPriority w:val="99"/>
    <w:semiHidden/>
    <w:unhideWhenUsed/>
    <w:rsid w:val="00D87C5F"/>
  </w:style>
  <w:style w:type="numbering" w:customStyle="1" w:styleId="41111">
    <w:name w:val="Нет списка41111"/>
    <w:next w:val="a2"/>
    <w:uiPriority w:val="99"/>
    <w:semiHidden/>
    <w:unhideWhenUsed/>
    <w:rsid w:val="00D87C5F"/>
  </w:style>
  <w:style w:type="numbering" w:customStyle="1" w:styleId="42111">
    <w:name w:val="Нет списка42111"/>
    <w:next w:val="a2"/>
    <w:uiPriority w:val="99"/>
    <w:semiHidden/>
    <w:unhideWhenUsed/>
    <w:rsid w:val="00D87C5F"/>
  </w:style>
  <w:style w:type="numbering" w:customStyle="1" w:styleId="43111">
    <w:name w:val="Нет списка43111"/>
    <w:next w:val="a2"/>
    <w:uiPriority w:val="99"/>
    <w:semiHidden/>
    <w:unhideWhenUsed/>
    <w:rsid w:val="00D87C5F"/>
  </w:style>
  <w:style w:type="numbering" w:customStyle="1" w:styleId="44111">
    <w:name w:val="Нет списка44111"/>
    <w:next w:val="a2"/>
    <w:uiPriority w:val="99"/>
    <w:semiHidden/>
    <w:unhideWhenUsed/>
    <w:rsid w:val="00D87C5F"/>
  </w:style>
  <w:style w:type="numbering" w:customStyle="1" w:styleId="45111">
    <w:name w:val="Нет списка45111"/>
    <w:next w:val="a2"/>
    <w:uiPriority w:val="99"/>
    <w:semiHidden/>
    <w:unhideWhenUsed/>
    <w:rsid w:val="00D87C5F"/>
  </w:style>
  <w:style w:type="numbering" w:customStyle="1" w:styleId="46111">
    <w:name w:val="Нет списка46111"/>
    <w:next w:val="a2"/>
    <w:uiPriority w:val="99"/>
    <w:semiHidden/>
    <w:unhideWhenUsed/>
    <w:rsid w:val="00D87C5F"/>
  </w:style>
  <w:style w:type="numbering" w:customStyle="1" w:styleId="47111">
    <w:name w:val="Нет списка47111"/>
    <w:next w:val="a2"/>
    <w:uiPriority w:val="99"/>
    <w:semiHidden/>
    <w:unhideWhenUsed/>
    <w:rsid w:val="00D87C5F"/>
  </w:style>
  <w:style w:type="numbering" w:customStyle="1" w:styleId="48111">
    <w:name w:val="Нет списка48111"/>
    <w:next w:val="a2"/>
    <w:uiPriority w:val="99"/>
    <w:semiHidden/>
    <w:unhideWhenUsed/>
    <w:rsid w:val="00D87C5F"/>
  </w:style>
  <w:style w:type="numbering" w:customStyle="1" w:styleId="49111">
    <w:name w:val="Нет списка49111"/>
    <w:next w:val="a2"/>
    <w:uiPriority w:val="99"/>
    <w:semiHidden/>
    <w:unhideWhenUsed/>
    <w:rsid w:val="00D87C5F"/>
  </w:style>
  <w:style w:type="numbering" w:customStyle="1" w:styleId="50111">
    <w:name w:val="Нет списка50111"/>
    <w:next w:val="a2"/>
    <w:uiPriority w:val="99"/>
    <w:semiHidden/>
    <w:unhideWhenUsed/>
    <w:rsid w:val="00D87C5F"/>
  </w:style>
  <w:style w:type="numbering" w:customStyle="1" w:styleId="51111">
    <w:name w:val="Нет списка51111"/>
    <w:next w:val="a2"/>
    <w:uiPriority w:val="99"/>
    <w:semiHidden/>
    <w:unhideWhenUsed/>
    <w:rsid w:val="00D87C5F"/>
  </w:style>
  <w:style w:type="numbering" w:customStyle="1" w:styleId="52111">
    <w:name w:val="Нет списка52111"/>
    <w:next w:val="a2"/>
    <w:uiPriority w:val="99"/>
    <w:semiHidden/>
    <w:unhideWhenUsed/>
    <w:rsid w:val="00D87C5F"/>
  </w:style>
  <w:style w:type="numbering" w:customStyle="1" w:styleId="53111">
    <w:name w:val="Нет списка53111"/>
    <w:next w:val="a2"/>
    <w:uiPriority w:val="99"/>
    <w:semiHidden/>
    <w:unhideWhenUsed/>
    <w:rsid w:val="00D87C5F"/>
  </w:style>
  <w:style w:type="numbering" w:customStyle="1" w:styleId="54111">
    <w:name w:val="Нет списка54111"/>
    <w:next w:val="a2"/>
    <w:uiPriority w:val="99"/>
    <w:semiHidden/>
    <w:unhideWhenUsed/>
    <w:rsid w:val="00D87C5F"/>
  </w:style>
  <w:style w:type="numbering" w:customStyle="1" w:styleId="55111">
    <w:name w:val="Нет списка55111"/>
    <w:next w:val="a2"/>
    <w:uiPriority w:val="99"/>
    <w:semiHidden/>
    <w:unhideWhenUsed/>
    <w:rsid w:val="00D87C5F"/>
  </w:style>
  <w:style w:type="numbering" w:customStyle="1" w:styleId="56111">
    <w:name w:val="Нет списка56111"/>
    <w:next w:val="a2"/>
    <w:uiPriority w:val="99"/>
    <w:semiHidden/>
    <w:unhideWhenUsed/>
    <w:rsid w:val="00D87C5F"/>
  </w:style>
  <w:style w:type="numbering" w:customStyle="1" w:styleId="57111">
    <w:name w:val="Нет списка57111"/>
    <w:next w:val="a2"/>
    <w:uiPriority w:val="99"/>
    <w:semiHidden/>
    <w:unhideWhenUsed/>
    <w:rsid w:val="00D87C5F"/>
  </w:style>
  <w:style w:type="numbering" w:customStyle="1" w:styleId="58111">
    <w:name w:val="Нет списка58111"/>
    <w:next w:val="a2"/>
    <w:uiPriority w:val="99"/>
    <w:semiHidden/>
    <w:unhideWhenUsed/>
    <w:rsid w:val="00D87C5F"/>
  </w:style>
  <w:style w:type="numbering" w:customStyle="1" w:styleId="59111">
    <w:name w:val="Нет списка59111"/>
    <w:next w:val="a2"/>
    <w:uiPriority w:val="99"/>
    <w:semiHidden/>
    <w:unhideWhenUsed/>
    <w:rsid w:val="00D87C5F"/>
  </w:style>
  <w:style w:type="numbering" w:customStyle="1" w:styleId="60111">
    <w:name w:val="Нет списка60111"/>
    <w:next w:val="a2"/>
    <w:uiPriority w:val="99"/>
    <w:semiHidden/>
    <w:unhideWhenUsed/>
    <w:rsid w:val="00D87C5F"/>
  </w:style>
  <w:style w:type="numbering" w:customStyle="1" w:styleId="61111">
    <w:name w:val="Нет списка61111"/>
    <w:next w:val="a2"/>
    <w:uiPriority w:val="99"/>
    <w:semiHidden/>
    <w:unhideWhenUsed/>
    <w:rsid w:val="00D87C5F"/>
  </w:style>
  <w:style w:type="numbering" w:customStyle="1" w:styleId="62111">
    <w:name w:val="Нет списка62111"/>
    <w:next w:val="a2"/>
    <w:uiPriority w:val="99"/>
    <w:semiHidden/>
    <w:unhideWhenUsed/>
    <w:rsid w:val="00D87C5F"/>
  </w:style>
  <w:style w:type="numbering" w:customStyle="1" w:styleId="63111">
    <w:name w:val="Нет списка63111"/>
    <w:next w:val="a2"/>
    <w:uiPriority w:val="99"/>
    <w:semiHidden/>
    <w:unhideWhenUsed/>
    <w:rsid w:val="00D87C5F"/>
  </w:style>
  <w:style w:type="numbering" w:customStyle="1" w:styleId="64111">
    <w:name w:val="Нет списка64111"/>
    <w:next w:val="a2"/>
    <w:uiPriority w:val="99"/>
    <w:semiHidden/>
    <w:unhideWhenUsed/>
    <w:rsid w:val="00D87C5F"/>
  </w:style>
  <w:style w:type="numbering" w:customStyle="1" w:styleId="65111">
    <w:name w:val="Нет списка65111"/>
    <w:next w:val="a2"/>
    <w:uiPriority w:val="99"/>
    <w:semiHidden/>
    <w:unhideWhenUsed/>
    <w:rsid w:val="00D87C5F"/>
  </w:style>
  <w:style w:type="numbering" w:customStyle="1" w:styleId="66111">
    <w:name w:val="Нет списка66111"/>
    <w:next w:val="a2"/>
    <w:uiPriority w:val="99"/>
    <w:semiHidden/>
    <w:unhideWhenUsed/>
    <w:rsid w:val="00D87C5F"/>
  </w:style>
  <w:style w:type="numbering" w:customStyle="1" w:styleId="67111">
    <w:name w:val="Нет списка67111"/>
    <w:next w:val="a2"/>
    <w:uiPriority w:val="99"/>
    <w:semiHidden/>
    <w:unhideWhenUsed/>
    <w:rsid w:val="00D87C5F"/>
  </w:style>
  <w:style w:type="numbering" w:customStyle="1" w:styleId="68111">
    <w:name w:val="Нет списка68111"/>
    <w:next w:val="a2"/>
    <w:uiPriority w:val="99"/>
    <w:semiHidden/>
    <w:unhideWhenUsed/>
    <w:rsid w:val="00D87C5F"/>
  </w:style>
  <w:style w:type="numbering" w:customStyle="1" w:styleId="69111">
    <w:name w:val="Нет списка69111"/>
    <w:next w:val="a2"/>
    <w:uiPriority w:val="99"/>
    <w:semiHidden/>
    <w:unhideWhenUsed/>
    <w:rsid w:val="00D87C5F"/>
  </w:style>
  <w:style w:type="numbering" w:customStyle="1" w:styleId="70111">
    <w:name w:val="Нет списка70111"/>
    <w:next w:val="a2"/>
    <w:uiPriority w:val="99"/>
    <w:semiHidden/>
    <w:unhideWhenUsed/>
    <w:rsid w:val="00D87C5F"/>
  </w:style>
  <w:style w:type="numbering" w:customStyle="1" w:styleId="71111">
    <w:name w:val="Нет списка71111"/>
    <w:next w:val="a2"/>
    <w:uiPriority w:val="99"/>
    <w:semiHidden/>
    <w:unhideWhenUsed/>
    <w:rsid w:val="00D87C5F"/>
  </w:style>
  <w:style w:type="numbering" w:customStyle="1" w:styleId="72111">
    <w:name w:val="Нет списка72111"/>
    <w:next w:val="a2"/>
    <w:uiPriority w:val="99"/>
    <w:semiHidden/>
    <w:unhideWhenUsed/>
    <w:rsid w:val="00D87C5F"/>
  </w:style>
  <w:style w:type="numbering" w:customStyle="1" w:styleId="73111">
    <w:name w:val="Нет списка73111"/>
    <w:next w:val="a2"/>
    <w:uiPriority w:val="99"/>
    <w:semiHidden/>
    <w:unhideWhenUsed/>
    <w:rsid w:val="00D87C5F"/>
  </w:style>
  <w:style w:type="numbering" w:customStyle="1" w:styleId="74111">
    <w:name w:val="Нет списка74111"/>
    <w:next w:val="a2"/>
    <w:uiPriority w:val="99"/>
    <w:semiHidden/>
    <w:unhideWhenUsed/>
    <w:rsid w:val="00D87C5F"/>
  </w:style>
  <w:style w:type="numbering" w:customStyle="1" w:styleId="75111">
    <w:name w:val="Нет списка75111"/>
    <w:next w:val="a2"/>
    <w:uiPriority w:val="99"/>
    <w:semiHidden/>
    <w:unhideWhenUsed/>
    <w:rsid w:val="00D87C5F"/>
  </w:style>
  <w:style w:type="numbering" w:customStyle="1" w:styleId="76111">
    <w:name w:val="Нет списка76111"/>
    <w:next w:val="a2"/>
    <w:uiPriority w:val="99"/>
    <w:semiHidden/>
    <w:unhideWhenUsed/>
    <w:rsid w:val="00D87C5F"/>
  </w:style>
  <w:style w:type="numbering" w:customStyle="1" w:styleId="7711">
    <w:name w:val="Нет списка7711"/>
    <w:next w:val="a2"/>
    <w:uiPriority w:val="99"/>
    <w:semiHidden/>
    <w:unhideWhenUsed/>
    <w:rsid w:val="00D87C5F"/>
  </w:style>
  <w:style w:type="numbering" w:customStyle="1" w:styleId="7811">
    <w:name w:val="Нет списка7811"/>
    <w:next w:val="a2"/>
    <w:uiPriority w:val="99"/>
    <w:semiHidden/>
    <w:unhideWhenUsed/>
    <w:rsid w:val="00D87C5F"/>
  </w:style>
  <w:style w:type="numbering" w:customStyle="1" w:styleId="7911">
    <w:name w:val="Нет списка7911"/>
    <w:next w:val="a2"/>
    <w:uiPriority w:val="99"/>
    <w:semiHidden/>
    <w:unhideWhenUsed/>
    <w:rsid w:val="00D87C5F"/>
  </w:style>
  <w:style w:type="numbering" w:customStyle="1" w:styleId="8011">
    <w:name w:val="Нет списка8011"/>
    <w:next w:val="a2"/>
    <w:uiPriority w:val="99"/>
    <w:semiHidden/>
    <w:unhideWhenUsed/>
    <w:rsid w:val="00D87C5F"/>
  </w:style>
  <w:style w:type="numbering" w:customStyle="1" w:styleId="81111">
    <w:name w:val="Нет списка81111"/>
    <w:next w:val="a2"/>
    <w:uiPriority w:val="99"/>
    <w:semiHidden/>
    <w:unhideWhenUsed/>
    <w:rsid w:val="00D87C5F"/>
  </w:style>
  <w:style w:type="numbering" w:customStyle="1" w:styleId="841">
    <w:name w:val="Нет списка841"/>
    <w:next w:val="a2"/>
    <w:uiPriority w:val="99"/>
    <w:semiHidden/>
    <w:unhideWhenUsed/>
    <w:rsid w:val="00D87C5F"/>
  </w:style>
  <w:style w:type="numbering" w:customStyle="1" w:styleId="851">
    <w:name w:val="Нет списка851"/>
    <w:next w:val="a2"/>
    <w:uiPriority w:val="99"/>
    <w:semiHidden/>
    <w:unhideWhenUsed/>
    <w:rsid w:val="00D87C5F"/>
  </w:style>
  <w:style w:type="numbering" w:customStyle="1" w:styleId="861">
    <w:name w:val="Нет списка861"/>
    <w:next w:val="a2"/>
    <w:uiPriority w:val="99"/>
    <w:semiHidden/>
    <w:unhideWhenUsed/>
    <w:rsid w:val="00D87C5F"/>
  </w:style>
  <w:style w:type="numbering" w:customStyle="1" w:styleId="871">
    <w:name w:val="Нет списка871"/>
    <w:next w:val="a2"/>
    <w:uiPriority w:val="99"/>
    <w:semiHidden/>
    <w:unhideWhenUsed/>
    <w:rsid w:val="00D87C5F"/>
  </w:style>
  <w:style w:type="numbering" w:customStyle="1" w:styleId="881">
    <w:name w:val="Нет списка881"/>
    <w:next w:val="a2"/>
    <w:uiPriority w:val="99"/>
    <w:semiHidden/>
    <w:unhideWhenUsed/>
    <w:rsid w:val="00D87C5F"/>
  </w:style>
  <w:style w:type="numbering" w:customStyle="1" w:styleId="891">
    <w:name w:val="Нет списка891"/>
    <w:next w:val="a2"/>
    <w:uiPriority w:val="99"/>
    <w:semiHidden/>
    <w:unhideWhenUsed/>
    <w:rsid w:val="00D87C5F"/>
  </w:style>
  <w:style w:type="numbering" w:customStyle="1" w:styleId="901">
    <w:name w:val="Нет списка901"/>
    <w:next w:val="a2"/>
    <w:uiPriority w:val="99"/>
    <w:semiHidden/>
    <w:unhideWhenUsed/>
    <w:rsid w:val="00D87C5F"/>
  </w:style>
  <w:style w:type="numbering" w:customStyle="1" w:styleId="921">
    <w:name w:val="Нет списка921"/>
    <w:next w:val="a2"/>
    <w:uiPriority w:val="99"/>
    <w:semiHidden/>
    <w:unhideWhenUsed/>
    <w:rsid w:val="00D87C5F"/>
  </w:style>
  <w:style w:type="numbering" w:customStyle="1" w:styleId="931">
    <w:name w:val="Нет списка931"/>
    <w:next w:val="a2"/>
    <w:uiPriority w:val="99"/>
    <w:semiHidden/>
    <w:unhideWhenUsed/>
    <w:rsid w:val="00D87C5F"/>
  </w:style>
  <w:style w:type="numbering" w:customStyle="1" w:styleId="941">
    <w:name w:val="Нет списка941"/>
    <w:next w:val="a2"/>
    <w:uiPriority w:val="99"/>
    <w:semiHidden/>
    <w:unhideWhenUsed/>
    <w:rsid w:val="00D87C5F"/>
  </w:style>
  <w:style w:type="numbering" w:customStyle="1" w:styleId="951">
    <w:name w:val="Нет списка951"/>
    <w:next w:val="a2"/>
    <w:uiPriority w:val="99"/>
    <w:semiHidden/>
    <w:unhideWhenUsed/>
    <w:rsid w:val="00D87C5F"/>
  </w:style>
  <w:style w:type="numbering" w:customStyle="1" w:styleId="961">
    <w:name w:val="Нет списка961"/>
    <w:next w:val="a2"/>
    <w:uiPriority w:val="99"/>
    <w:semiHidden/>
    <w:unhideWhenUsed/>
    <w:rsid w:val="00D87C5F"/>
  </w:style>
  <w:style w:type="numbering" w:customStyle="1" w:styleId="971">
    <w:name w:val="Нет списка971"/>
    <w:next w:val="a2"/>
    <w:uiPriority w:val="99"/>
    <w:semiHidden/>
    <w:unhideWhenUsed/>
    <w:rsid w:val="00D87C5F"/>
  </w:style>
  <w:style w:type="numbering" w:customStyle="1" w:styleId="981">
    <w:name w:val="Нет списка981"/>
    <w:next w:val="a2"/>
    <w:uiPriority w:val="99"/>
    <w:semiHidden/>
    <w:unhideWhenUsed/>
    <w:rsid w:val="00D87C5F"/>
  </w:style>
  <w:style w:type="numbering" w:customStyle="1" w:styleId="991">
    <w:name w:val="Нет списка991"/>
    <w:next w:val="a2"/>
    <w:uiPriority w:val="99"/>
    <w:semiHidden/>
    <w:unhideWhenUsed/>
    <w:rsid w:val="00D87C5F"/>
  </w:style>
  <w:style w:type="numbering" w:customStyle="1" w:styleId="1001">
    <w:name w:val="Нет списка1001"/>
    <w:next w:val="a2"/>
    <w:uiPriority w:val="99"/>
    <w:semiHidden/>
    <w:unhideWhenUsed/>
    <w:rsid w:val="00D87C5F"/>
  </w:style>
  <w:style w:type="numbering" w:customStyle="1" w:styleId="1021">
    <w:name w:val="Нет списка1021"/>
    <w:next w:val="a2"/>
    <w:uiPriority w:val="99"/>
    <w:semiHidden/>
    <w:unhideWhenUsed/>
    <w:rsid w:val="00D87C5F"/>
  </w:style>
  <w:style w:type="numbering" w:customStyle="1" w:styleId="1031">
    <w:name w:val="Нет списка1031"/>
    <w:next w:val="a2"/>
    <w:uiPriority w:val="99"/>
    <w:semiHidden/>
    <w:unhideWhenUsed/>
    <w:rsid w:val="00D87C5F"/>
  </w:style>
  <w:style w:type="numbering" w:customStyle="1" w:styleId="1041">
    <w:name w:val="Нет списка1041"/>
    <w:next w:val="a2"/>
    <w:uiPriority w:val="99"/>
    <w:semiHidden/>
    <w:unhideWhenUsed/>
    <w:rsid w:val="00D87C5F"/>
  </w:style>
  <w:style w:type="numbering" w:customStyle="1" w:styleId="1051">
    <w:name w:val="Нет списка1051"/>
    <w:next w:val="a2"/>
    <w:uiPriority w:val="99"/>
    <w:semiHidden/>
    <w:unhideWhenUsed/>
    <w:rsid w:val="00D87C5F"/>
  </w:style>
  <w:style w:type="numbering" w:customStyle="1" w:styleId="1061">
    <w:name w:val="Нет списка1061"/>
    <w:next w:val="a2"/>
    <w:uiPriority w:val="99"/>
    <w:semiHidden/>
    <w:unhideWhenUsed/>
    <w:rsid w:val="00D87C5F"/>
  </w:style>
  <w:style w:type="numbering" w:customStyle="1" w:styleId="1071">
    <w:name w:val="Нет списка1071"/>
    <w:next w:val="a2"/>
    <w:uiPriority w:val="99"/>
    <w:semiHidden/>
    <w:unhideWhenUsed/>
    <w:rsid w:val="00D87C5F"/>
  </w:style>
  <w:style w:type="numbering" w:customStyle="1" w:styleId="1081">
    <w:name w:val="Нет списка1081"/>
    <w:next w:val="a2"/>
    <w:uiPriority w:val="99"/>
    <w:semiHidden/>
    <w:unhideWhenUsed/>
    <w:rsid w:val="00D87C5F"/>
  </w:style>
  <w:style w:type="numbering" w:customStyle="1" w:styleId="1091">
    <w:name w:val="Нет списка1091"/>
    <w:next w:val="a2"/>
    <w:uiPriority w:val="99"/>
    <w:semiHidden/>
    <w:unhideWhenUsed/>
    <w:rsid w:val="00D87C5F"/>
  </w:style>
  <w:style w:type="numbering" w:customStyle="1" w:styleId="1131">
    <w:name w:val="Нет списка1131"/>
    <w:next w:val="a2"/>
    <w:uiPriority w:val="99"/>
    <w:semiHidden/>
    <w:unhideWhenUsed/>
    <w:rsid w:val="00D87C5F"/>
  </w:style>
  <w:style w:type="numbering" w:customStyle="1" w:styleId="1141">
    <w:name w:val="Нет списка1141"/>
    <w:next w:val="a2"/>
    <w:uiPriority w:val="99"/>
    <w:semiHidden/>
    <w:unhideWhenUsed/>
    <w:rsid w:val="00D87C5F"/>
  </w:style>
  <w:style w:type="numbering" w:customStyle="1" w:styleId="1151">
    <w:name w:val="Нет списка1151"/>
    <w:next w:val="a2"/>
    <w:uiPriority w:val="99"/>
    <w:semiHidden/>
    <w:unhideWhenUsed/>
    <w:rsid w:val="00D87C5F"/>
  </w:style>
  <w:style w:type="numbering" w:customStyle="1" w:styleId="1161">
    <w:name w:val="Нет списка1161"/>
    <w:next w:val="a2"/>
    <w:uiPriority w:val="99"/>
    <w:semiHidden/>
    <w:unhideWhenUsed/>
    <w:rsid w:val="00D87C5F"/>
  </w:style>
  <w:style w:type="numbering" w:customStyle="1" w:styleId="1171">
    <w:name w:val="Нет списка1171"/>
    <w:next w:val="a2"/>
    <w:uiPriority w:val="99"/>
    <w:semiHidden/>
    <w:unhideWhenUsed/>
    <w:rsid w:val="00D87C5F"/>
  </w:style>
  <w:style w:type="numbering" w:customStyle="1" w:styleId="1181">
    <w:name w:val="Нет списка1181"/>
    <w:next w:val="a2"/>
    <w:uiPriority w:val="99"/>
    <w:semiHidden/>
    <w:unhideWhenUsed/>
    <w:rsid w:val="00D87C5F"/>
  </w:style>
  <w:style w:type="numbering" w:customStyle="1" w:styleId="1191">
    <w:name w:val="Нет списка1191"/>
    <w:next w:val="a2"/>
    <w:uiPriority w:val="99"/>
    <w:semiHidden/>
    <w:unhideWhenUsed/>
    <w:rsid w:val="00D87C5F"/>
  </w:style>
  <w:style w:type="numbering" w:customStyle="1" w:styleId="1201">
    <w:name w:val="Нет списка1201"/>
    <w:next w:val="a2"/>
    <w:uiPriority w:val="99"/>
    <w:semiHidden/>
    <w:unhideWhenUsed/>
    <w:rsid w:val="00D87C5F"/>
  </w:style>
  <w:style w:type="numbering" w:customStyle="1" w:styleId="1221">
    <w:name w:val="Нет списка1221"/>
    <w:next w:val="a2"/>
    <w:uiPriority w:val="99"/>
    <w:semiHidden/>
    <w:unhideWhenUsed/>
    <w:rsid w:val="00D87C5F"/>
  </w:style>
  <w:style w:type="numbering" w:customStyle="1" w:styleId="1231">
    <w:name w:val="Нет списка1231"/>
    <w:next w:val="a2"/>
    <w:uiPriority w:val="99"/>
    <w:semiHidden/>
    <w:unhideWhenUsed/>
    <w:rsid w:val="00D87C5F"/>
  </w:style>
  <w:style w:type="numbering" w:customStyle="1" w:styleId="1241">
    <w:name w:val="Нет списка1241"/>
    <w:next w:val="a2"/>
    <w:uiPriority w:val="99"/>
    <w:semiHidden/>
    <w:unhideWhenUsed/>
    <w:rsid w:val="00D87C5F"/>
  </w:style>
  <w:style w:type="numbering" w:customStyle="1" w:styleId="1251">
    <w:name w:val="Нет списка1251"/>
    <w:next w:val="a2"/>
    <w:uiPriority w:val="99"/>
    <w:semiHidden/>
    <w:unhideWhenUsed/>
    <w:rsid w:val="00D87C5F"/>
  </w:style>
  <w:style w:type="numbering" w:customStyle="1" w:styleId="1261">
    <w:name w:val="Нет списка1261"/>
    <w:next w:val="a2"/>
    <w:uiPriority w:val="99"/>
    <w:semiHidden/>
    <w:unhideWhenUsed/>
    <w:rsid w:val="00D87C5F"/>
  </w:style>
  <w:style w:type="numbering" w:customStyle="1" w:styleId="1271">
    <w:name w:val="Нет списка1271"/>
    <w:next w:val="a2"/>
    <w:uiPriority w:val="99"/>
    <w:semiHidden/>
    <w:unhideWhenUsed/>
    <w:rsid w:val="00D87C5F"/>
  </w:style>
  <w:style w:type="numbering" w:customStyle="1" w:styleId="1281">
    <w:name w:val="Нет списка1281"/>
    <w:next w:val="a2"/>
    <w:uiPriority w:val="99"/>
    <w:semiHidden/>
    <w:unhideWhenUsed/>
    <w:rsid w:val="00D87C5F"/>
  </w:style>
  <w:style w:type="numbering" w:customStyle="1" w:styleId="1291">
    <w:name w:val="Нет списка1291"/>
    <w:next w:val="a2"/>
    <w:uiPriority w:val="99"/>
    <w:semiHidden/>
    <w:unhideWhenUsed/>
    <w:rsid w:val="00D87C5F"/>
  </w:style>
  <w:style w:type="numbering" w:customStyle="1" w:styleId="1301">
    <w:name w:val="Нет списка1301"/>
    <w:next w:val="a2"/>
    <w:uiPriority w:val="99"/>
    <w:semiHidden/>
    <w:unhideWhenUsed/>
    <w:rsid w:val="00D87C5F"/>
  </w:style>
  <w:style w:type="numbering" w:customStyle="1" w:styleId="1321">
    <w:name w:val="Нет списка1321"/>
    <w:next w:val="a2"/>
    <w:uiPriority w:val="99"/>
    <w:semiHidden/>
    <w:unhideWhenUsed/>
    <w:rsid w:val="00D87C5F"/>
  </w:style>
  <w:style w:type="numbering" w:customStyle="1" w:styleId="1331">
    <w:name w:val="Нет списка1331"/>
    <w:next w:val="a2"/>
    <w:uiPriority w:val="99"/>
    <w:semiHidden/>
    <w:unhideWhenUsed/>
    <w:rsid w:val="00D87C5F"/>
  </w:style>
  <w:style w:type="numbering" w:customStyle="1" w:styleId="1341">
    <w:name w:val="Нет списка1341"/>
    <w:next w:val="a2"/>
    <w:uiPriority w:val="99"/>
    <w:semiHidden/>
    <w:unhideWhenUsed/>
    <w:rsid w:val="00D87C5F"/>
  </w:style>
  <w:style w:type="numbering" w:customStyle="1" w:styleId="1351">
    <w:name w:val="Нет списка1351"/>
    <w:next w:val="a2"/>
    <w:uiPriority w:val="99"/>
    <w:semiHidden/>
    <w:unhideWhenUsed/>
    <w:rsid w:val="00D87C5F"/>
  </w:style>
  <w:style w:type="numbering" w:customStyle="1" w:styleId="1361">
    <w:name w:val="Нет списка1361"/>
    <w:next w:val="a2"/>
    <w:uiPriority w:val="99"/>
    <w:semiHidden/>
    <w:unhideWhenUsed/>
    <w:rsid w:val="00D87C5F"/>
  </w:style>
  <w:style w:type="numbering" w:customStyle="1" w:styleId="1371">
    <w:name w:val="Нет списка1371"/>
    <w:next w:val="a2"/>
    <w:uiPriority w:val="99"/>
    <w:semiHidden/>
    <w:unhideWhenUsed/>
    <w:rsid w:val="00D87C5F"/>
  </w:style>
  <w:style w:type="numbering" w:customStyle="1" w:styleId="1381">
    <w:name w:val="Нет списка1381"/>
    <w:next w:val="a2"/>
    <w:uiPriority w:val="99"/>
    <w:semiHidden/>
    <w:unhideWhenUsed/>
    <w:rsid w:val="00D87C5F"/>
  </w:style>
  <w:style w:type="numbering" w:customStyle="1" w:styleId="1391">
    <w:name w:val="Нет списка1391"/>
    <w:next w:val="a2"/>
    <w:uiPriority w:val="99"/>
    <w:semiHidden/>
    <w:unhideWhenUsed/>
    <w:rsid w:val="00D87C5F"/>
  </w:style>
  <w:style w:type="numbering" w:customStyle="1" w:styleId="1401">
    <w:name w:val="Нет списка1401"/>
    <w:next w:val="a2"/>
    <w:uiPriority w:val="99"/>
    <w:semiHidden/>
    <w:unhideWhenUsed/>
    <w:rsid w:val="00D87C5F"/>
  </w:style>
  <w:style w:type="numbering" w:customStyle="1" w:styleId="1421">
    <w:name w:val="Нет списка1421"/>
    <w:next w:val="a2"/>
    <w:uiPriority w:val="99"/>
    <w:semiHidden/>
    <w:unhideWhenUsed/>
    <w:rsid w:val="00D87C5F"/>
  </w:style>
  <w:style w:type="numbering" w:customStyle="1" w:styleId="1431">
    <w:name w:val="Нет списка1431"/>
    <w:next w:val="a2"/>
    <w:uiPriority w:val="99"/>
    <w:semiHidden/>
    <w:unhideWhenUsed/>
    <w:rsid w:val="00D87C5F"/>
  </w:style>
  <w:style w:type="numbering" w:customStyle="1" w:styleId="1441">
    <w:name w:val="Нет списка1441"/>
    <w:next w:val="a2"/>
    <w:uiPriority w:val="99"/>
    <w:semiHidden/>
    <w:unhideWhenUsed/>
    <w:rsid w:val="00D87C5F"/>
  </w:style>
  <w:style w:type="numbering" w:customStyle="1" w:styleId="1451">
    <w:name w:val="Нет списка1451"/>
    <w:next w:val="a2"/>
    <w:uiPriority w:val="99"/>
    <w:semiHidden/>
    <w:unhideWhenUsed/>
    <w:rsid w:val="00D87C5F"/>
  </w:style>
  <w:style w:type="numbering" w:customStyle="1" w:styleId="1461">
    <w:name w:val="Нет списка1461"/>
    <w:next w:val="a2"/>
    <w:uiPriority w:val="99"/>
    <w:semiHidden/>
    <w:unhideWhenUsed/>
    <w:rsid w:val="00D87C5F"/>
  </w:style>
  <w:style w:type="numbering" w:customStyle="1" w:styleId="1471">
    <w:name w:val="Нет списка1471"/>
    <w:next w:val="a2"/>
    <w:uiPriority w:val="99"/>
    <w:semiHidden/>
    <w:unhideWhenUsed/>
    <w:rsid w:val="00D87C5F"/>
  </w:style>
  <w:style w:type="numbering" w:customStyle="1" w:styleId="1481">
    <w:name w:val="Нет списка1481"/>
    <w:next w:val="a2"/>
    <w:uiPriority w:val="99"/>
    <w:semiHidden/>
    <w:unhideWhenUsed/>
    <w:rsid w:val="00D87C5F"/>
  </w:style>
  <w:style w:type="numbering" w:customStyle="1" w:styleId="1491">
    <w:name w:val="Нет списка1491"/>
    <w:next w:val="a2"/>
    <w:uiPriority w:val="99"/>
    <w:semiHidden/>
    <w:unhideWhenUsed/>
    <w:rsid w:val="00D87C5F"/>
  </w:style>
  <w:style w:type="numbering" w:customStyle="1" w:styleId="1501">
    <w:name w:val="Нет списка1501"/>
    <w:next w:val="a2"/>
    <w:uiPriority w:val="99"/>
    <w:semiHidden/>
    <w:unhideWhenUsed/>
    <w:rsid w:val="00D87C5F"/>
  </w:style>
  <w:style w:type="numbering" w:customStyle="1" w:styleId="1521">
    <w:name w:val="Нет списка1521"/>
    <w:next w:val="a2"/>
    <w:uiPriority w:val="99"/>
    <w:semiHidden/>
    <w:unhideWhenUsed/>
    <w:rsid w:val="00D87C5F"/>
  </w:style>
  <w:style w:type="numbering" w:customStyle="1" w:styleId="1531">
    <w:name w:val="Нет списка1531"/>
    <w:next w:val="a2"/>
    <w:uiPriority w:val="99"/>
    <w:semiHidden/>
    <w:unhideWhenUsed/>
    <w:rsid w:val="00D87C5F"/>
  </w:style>
  <w:style w:type="paragraph" w:customStyle="1" w:styleId="1ff2">
    <w:name w:val="Знак Знак1 Знак Знак"/>
    <w:basedOn w:val="a"/>
    <w:rsid w:val="00D87C5F"/>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541">
    <w:name w:val="Нет списка1541"/>
    <w:next w:val="a2"/>
    <w:uiPriority w:val="99"/>
    <w:semiHidden/>
    <w:unhideWhenUsed/>
    <w:rsid w:val="00D87C5F"/>
  </w:style>
  <w:style w:type="numbering" w:customStyle="1" w:styleId="1551">
    <w:name w:val="Нет списка1551"/>
    <w:next w:val="a2"/>
    <w:uiPriority w:val="99"/>
    <w:semiHidden/>
    <w:unhideWhenUsed/>
    <w:rsid w:val="00D87C5F"/>
  </w:style>
  <w:style w:type="numbering" w:customStyle="1" w:styleId="1561">
    <w:name w:val="Нет списка1561"/>
    <w:next w:val="a2"/>
    <w:uiPriority w:val="99"/>
    <w:semiHidden/>
    <w:unhideWhenUsed/>
    <w:rsid w:val="00D87C5F"/>
  </w:style>
  <w:style w:type="numbering" w:customStyle="1" w:styleId="1571">
    <w:name w:val="Нет списка1571"/>
    <w:next w:val="a2"/>
    <w:uiPriority w:val="99"/>
    <w:semiHidden/>
    <w:unhideWhenUsed/>
    <w:rsid w:val="00D87C5F"/>
  </w:style>
  <w:style w:type="numbering" w:customStyle="1" w:styleId="1581">
    <w:name w:val="Нет списка1581"/>
    <w:next w:val="a2"/>
    <w:uiPriority w:val="99"/>
    <w:semiHidden/>
    <w:unhideWhenUsed/>
    <w:rsid w:val="00D87C5F"/>
  </w:style>
  <w:style w:type="numbering" w:customStyle="1" w:styleId="1591">
    <w:name w:val="Нет списка1591"/>
    <w:next w:val="a2"/>
    <w:uiPriority w:val="99"/>
    <w:semiHidden/>
    <w:unhideWhenUsed/>
    <w:rsid w:val="00D87C5F"/>
  </w:style>
  <w:style w:type="numbering" w:customStyle="1" w:styleId="1601">
    <w:name w:val="Нет списка1601"/>
    <w:next w:val="a2"/>
    <w:uiPriority w:val="99"/>
    <w:semiHidden/>
    <w:unhideWhenUsed/>
    <w:rsid w:val="00D87C5F"/>
  </w:style>
  <w:style w:type="numbering" w:customStyle="1" w:styleId="1621">
    <w:name w:val="Нет списка1621"/>
    <w:next w:val="a2"/>
    <w:uiPriority w:val="99"/>
    <w:semiHidden/>
    <w:unhideWhenUsed/>
    <w:rsid w:val="00D87C5F"/>
  </w:style>
  <w:style w:type="numbering" w:customStyle="1" w:styleId="1631">
    <w:name w:val="Нет списка1631"/>
    <w:next w:val="a2"/>
    <w:uiPriority w:val="99"/>
    <w:semiHidden/>
    <w:unhideWhenUsed/>
    <w:rsid w:val="00D87C5F"/>
  </w:style>
  <w:style w:type="numbering" w:customStyle="1" w:styleId="1641">
    <w:name w:val="Нет списка1641"/>
    <w:next w:val="a2"/>
    <w:uiPriority w:val="99"/>
    <w:semiHidden/>
    <w:unhideWhenUsed/>
    <w:rsid w:val="00D87C5F"/>
  </w:style>
  <w:style w:type="numbering" w:customStyle="1" w:styleId="1651">
    <w:name w:val="Нет списка1651"/>
    <w:next w:val="a2"/>
    <w:uiPriority w:val="99"/>
    <w:semiHidden/>
    <w:unhideWhenUsed/>
    <w:rsid w:val="00D87C5F"/>
  </w:style>
  <w:style w:type="numbering" w:customStyle="1" w:styleId="1661">
    <w:name w:val="Нет списка1661"/>
    <w:next w:val="a2"/>
    <w:uiPriority w:val="99"/>
    <w:semiHidden/>
    <w:unhideWhenUsed/>
    <w:rsid w:val="00D87C5F"/>
  </w:style>
  <w:style w:type="numbering" w:customStyle="1" w:styleId="1671">
    <w:name w:val="Нет списка1671"/>
    <w:next w:val="a2"/>
    <w:uiPriority w:val="99"/>
    <w:semiHidden/>
    <w:unhideWhenUsed/>
    <w:rsid w:val="00D87C5F"/>
  </w:style>
  <w:style w:type="numbering" w:customStyle="1" w:styleId="1681">
    <w:name w:val="Нет списка1681"/>
    <w:next w:val="a2"/>
    <w:uiPriority w:val="99"/>
    <w:semiHidden/>
    <w:unhideWhenUsed/>
    <w:rsid w:val="00D87C5F"/>
  </w:style>
  <w:style w:type="numbering" w:customStyle="1" w:styleId="1691">
    <w:name w:val="Нет списка1691"/>
    <w:next w:val="a2"/>
    <w:uiPriority w:val="99"/>
    <w:semiHidden/>
    <w:unhideWhenUsed/>
    <w:rsid w:val="00D87C5F"/>
  </w:style>
  <w:style w:type="numbering" w:customStyle="1" w:styleId="1701">
    <w:name w:val="Нет списка1701"/>
    <w:next w:val="a2"/>
    <w:uiPriority w:val="99"/>
    <w:semiHidden/>
    <w:unhideWhenUsed/>
    <w:rsid w:val="00D87C5F"/>
  </w:style>
  <w:style w:type="numbering" w:customStyle="1" w:styleId="1721">
    <w:name w:val="Нет списка1721"/>
    <w:next w:val="a2"/>
    <w:uiPriority w:val="99"/>
    <w:semiHidden/>
    <w:unhideWhenUsed/>
    <w:rsid w:val="00D87C5F"/>
  </w:style>
  <w:style w:type="numbering" w:customStyle="1" w:styleId="1731">
    <w:name w:val="Нет списка1731"/>
    <w:next w:val="a2"/>
    <w:uiPriority w:val="99"/>
    <w:semiHidden/>
    <w:unhideWhenUsed/>
    <w:rsid w:val="00D87C5F"/>
  </w:style>
  <w:style w:type="numbering" w:customStyle="1" w:styleId="1741">
    <w:name w:val="Нет списка1741"/>
    <w:next w:val="a2"/>
    <w:uiPriority w:val="99"/>
    <w:semiHidden/>
    <w:unhideWhenUsed/>
    <w:rsid w:val="00D87C5F"/>
  </w:style>
  <w:style w:type="numbering" w:customStyle="1" w:styleId="1751">
    <w:name w:val="Нет списка1751"/>
    <w:next w:val="a2"/>
    <w:uiPriority w:val="99"/>
    <w:semiHidden/>
    <w:unhideWhenUsed/>
    <w:rsid w:val="00D87C5F"/>
  </w:style>
  <w:style w:type="numbering" w:customStyle="1" w:styleId="1761">
    <w:name w:val="Нет списка1761"/>
    <w:next w:val="a2"/>
    <w:uiPriority w:val="99"/>
    <w:semiHidden/>
    <w:unhideWhenUsed/>
    <w:rsid w:val="00D87C5F"/>
  </w:style>
  <w:style w:type="numbering" w:customStyle="1" w:styleId="1771">
    <w:name w:val="Нет списка1771"/>
    <w:next w:val="a2"/>
    <w:uiPriority w:val="99"/>
    <w:semiHidden/>
    <w:unhideWhenUsed/>
    <w:rsid w:val="00D87C5F"/>
  </w:style>
  <w:style w:type="numbering" w:customStyle="1" w:styleId="1781">
    <w:name w:val="Нет списка1781"/>
    <w:next w:val="a2"/>
    <w:uiPriority w:val="99"/>
    <w:semiHidden/>
    <w:unhideWhenUsed/>
    <w:rsid w:val="00D87C5F"/>
  </w:style>
  <w:style w:type="numbering" w:customStyle="1" w:styleId="1791">
    <w:name w:val="Нет списка1791"/>
    <w:next w:val="a2"/>
    <w:uiPriority w:val="99"/>
    <w:semiHidden/>
    <w:unhideWhenUsed/>
    <w:rsid w:val="00D87C5F"/>
  </w:style>
  <w:style w:type="numbering" w:customStyle="1" w:styleId="1801">
    <w:name w:val="Нет списка1801"/>
    <w:next w:val="a2"/>
    <w:uiPriority w:val="99"/>
    <w:semiHidden/>
    <w:unhideWhenUsed/>
    <w:rsid w:val="00D87C5F"/>
  </w:style>
  <w:style w:type="numbering" w:customStyle="1" w:styleId="1821">
    <w:name w:val="Нет списка1821"/>
    <w:next w:val="a2"/>
    <w:uiPriority w:val="99"/>
    <w:semiHidden/>
    <w:unhideWhenUsed/>
    <w:rsid w:val="00D87C5F"/>
  </w:style>
  <w:style w:type="numbering" w:customStyle="1" w:styleId="1831">
    <w:name w:val="Нет списка1831"/>
    <w:next w:val="a2"/>
    <w:uiPriority w:val="99"/>
    <w:semiHidden/>
    <w:unhideWhenUsed/>
    <w:rsid w:val="00D87C5F"/>
  </w:style>
  <w:style w:type="numbering" w:customStyle="1" w:styleId="1841">
    <w:name w:val="Нет списка1841"/>
    <w:next w:val="a2"/>
    <w:uiPriority w:val="99"/>
    <w:semiHidden/>
    <w:unhideWhenUsed/>
    <w:rsid w:val="00D87C5F"/>
  </w:style>
  <w:style w:type="numbering" w:customStyle="1" w:styleId="1851">
    <w:name w:val="Нет списка1851"/>
    <w:next w:val="a2"/>
    <w:uiPriority w:val="99"/>
    <w:semiHidden/>
    <w:unhideWhenUsed/>
    <w:rsid w:val="00D87C5F"/>
  </w:style>
  <w:style w:type="numbering" w:customStyle="1" w:styleId="1861">
    <w:name w:val="Нет списка1861"/>
    <w:next w:val="a2"/>
    <w:uiPriority w:val="99"/>
    <w:semiHidden/>
    <w:unhideWhenUsed/>
    <w:rsid w:val="00D87C5F"/>
  </w:style>
  <w:style w:type="numbering" w:customStyle="1" w:styleId="1871">
    <w:name w:val="Нет списка1871"/>
    <w:next w:val="a2"/>
    <w:uiPriority w:val="99"/>
    <w:semiHidden/>
    <w:unhideWhenUsed/>
    <w:rsid w:val="00D87C5F"/>
  </w:style>
  <w:style w:type="numbering" w:customStyle="1" w:styleId="1881">
    <w:name w:val="Нет списка1881"/>
    <w:next w:val="a2"/>
    <w:uiPriority w:val="99"/>
    <w:semiHidden/>
    <w:unhideWhenUsed/>
    <w:rsid w:val="00D87C5F"/>
  </w:style>
  <w:style w:type="numbering" w:customStyle="1" w:styleId="1891">
    <w:name w:val="Нет списка1891"/>
    <w:next w:val="a2"/>
    <w:uiPriority w:val="99"/>
    <w:semiHidden/>
    <w:unhideWhenUsed/>
    <w:rsid w:val="00D87C5F"/>
  </w:style>
  <w:style w:type="numbering" w:customStyle="1" w:styleId="1901">
    <w:name w:val="Нет списка1901"/>
    <w:next w:val="a2"/>
    <w:uiPriority w:val="99"/>
    <w:semiHidden/>
    <w:unhideWhenUsed/>
    <w:rsid w:val="00D87C5F"/>
  </w:style>
  <w:style w:type="numbering" w:customStyle="1" w:styleId="1921">
    <w:name w:val="Нет списка1921"/>
    <w:next w:val="a2"/>
    <w:uiPriority w:val="99"/>
    <w:semiHidden/>
    <w:unhideWhenUsed/>
    <w:rsid w:val="00D87C5F"/>
  </w:style>
  <w:style w:type="numbering" w:customStyle="1" w:styleId="1931">
    <w:name w:val="Нет списка1931"/>
    <w:next w:val="a2"/>
    <w:uiPriority w:val="99"/>
    <w:semiHidden/>
    <w:unhideWhenUsed/>
    <w:rsid w:val="00D87C5F"/>
  </w:style>
  <w:style w:type="numbering" w:customStyle="1" w:styleId="1941">
    <w:name w:val="Нет списка1941"/>
    <w:next w:val="a2"/>
    <w:uiPriority w:val="99"/>
    <w:semiHidden/>
    <w:unhideWhenUsed/>
    <w:rsid w:val="00D87C5F"/>
  </w:style>
  <w:style w:type="numbering" w:customStyle="1" w:styleId="1951">
    <w:name w:val="Нет списка1951"/>
    <w:next w:val="a2"/>
    <w:uiPriority w:val="99"/>
    <w:semiHidden/>
    <w:unhideWhenUsed/>
    <w:rsid w:val="00D87C5F"/>
  </w:style>
  <w:style w:type="numbering" w:customStyle="1" w:styleId="1961">
    <w:name w:val="Нет списка1961"/>
    <w:next w:val="a2"/>
    <w:uiPriority w:val="99"/>
    <w:semiHidden/>
    <w:unhideWhenUsed/>
    <w:rsid w:val="00D87C5F"/>
  </w:style>
  <w:style w:type="numbering" w:customStyle="1" w:styleId="1971">
    <w:name w:val="Нет списка1971"/>
    <w:next w:val="a2"/>
    <w:uiPriority w:val="99"/>
    <w:semiHidden/>
    <w:unhideWhenUsed/>
    <w:rsid w:val="00D87C5F"/>
  </w:style>
  <w:style w:type="numbering" w:customStyle="1" w:styleId="1981">
    <w:name w:val="Нет списка1981"/>
    <w:next w:val="a2"/>
    <w:uiPriority w:val="99"/>
    <w:semiHidden/>
    <w:unhideWhenUsed/>
    <w:rsid w:val="00D87C5F"/>
  </w:style>
  <w:style w:type="numbering" w:customStyle="1" w:styleId="1991">
    <w:name w:val="Нет списка1991"/>
    <w:next w:val="a2"/>
    <w:uiPriority w:val="99"/>
    <w:semiHidden/>
    <w:unhideWhenUsed/>
    <w:rsid w:val="00D87C5F"/>
  </w:style>
  <w:style w:type="numbering" w:customStyle="1" w:styleId="2001">
    <w:name w:val="Нет списка2001"/>
    <w:next w:val="a2"/>
    <w:uiPriority w:val="99"/>
    <w:semiHidden/>
    <w:unhideWhenUsed/>
    <w:rsid w:val="00D87C5F"/>
  </w:style>
  <w:style w:type="numbering" w:customStyle="1" w:styleId="2021">
    <w:name w:val="Нет списка2021"/>
    <w:next w:val="a2"/>
    <w:uiPriority w:val="99"/>
    <w:semiHidden/>
    <w:unhideWhenUsed/>
    <w:rsid w:val="00D87C5F"/>
  </w:style>
  <w:style w:type="numbering" w:customStyle="1" w:styleId="2031">
    <w:name w:val="Нет списка2031"/>
    <w:next w:val="a2"/>
    <w:uiPriority w:val="99"/>
    <w:semiHidden/>
    <w:unhideWhenUsed/>
    <w:rsid w:val="00D87C5F"/>
  </w:style>
  <w:style w:type="numbering" w:customStyle="1" w:styleId="204">
    <w:name w:val="Нет списка204"/>
    <w:next w:val="a2"/>
    <w:uiPriority w:val="99"/>
    <w:semiHidden/>
    <w:unhideWhenUsed/>
    <w:rsid w:val="00D87C5F"/>
  </w:style>
  <w:style w:type="numbering" w:customStyle="1" w:styleId="205">
    <w:name w:val="Нет списка205"/>
    <w:next w:val="a2"/>
    <w:uiPriority w:val="99"/>
    <w:semiHidden/>
    <w:unhideWhenUsed/>
    <w:rsid w:val="00D87C5F"/>
  </w:style>
  <w:style w:type="numbering" w:customStyle="1" w:styleId="206">
    <w:name w:val="Нет списка206"/>
    <w:next w:val="a2"/>
    <w:uiPriority w:val="99"/>
    <w:semiHidden/>
    <w:rsid w:val="001857C7"/>
  </w:style>
  <w:style w:type="paragraph" w:customStyle="1" w:styleId="91fb">
    <w:name w:val="Знак Знак9 Знак Знак1 Знак Знак"/>
    <w:basedOn w:val="a"/>
    <w:rsid w:val="001857C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857C7"/>
    <w:pPr>
      <w:spacing w:before="100" w:beforeAutospacing="1" w:after="100" w:afterAutospacing="1" w:line="240" w:lineRule="auto"/>
      <w:jc w:val="both"/>
    </w:pPr>
    <w:rPr>
      <w:rFonts w:ascii="Tahoma" w:eastAsia="Times New Roman" w:hAnsi="Tahoma" w:cs="Times New Roman"/>
      <w:sz w:val="20"/>
      <w:szCs w:val="20"/>
      <w:lang w:val="en-US"/>
    </w:rPr>
  </w:style>
  <w:style w:type="table" w:customStyle="1" w:styleId="3c">
    <w:name w:val="Сетка таблицы3"/>
    <w:basedOn w:val="a1"/>
    <w:next w:val="a8"/>
    <w:rsid w:val="001857C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6">
    <w:name w:val="Знак"/>
    <w:basedOn w:val="a"/>
    <w:rsid w:val="001857C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3">
    <w:name w:val="Знак1 Знак Знак Знак Знак Знак Знак"/>
    <w:basedOn w:val="a"/>
    <w:rsid w:val="001857C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4">
    <w:name w:val="Знак1"/>
    <w:basedOn w:val="a"/>
    <w:rsid w:val="001857C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5">
    <w:name w:val="Знак1 Знак Знак Знак"/>
    <w:basedOn w:val="a"/>
    <w:rsid w:val="001857C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a">
    <w:name w:val="Знак2"/>
    <w:basedOn w:val="a"/>
    <w:rsid w:val="001857C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b">
    <w:name w:val="Знак2 Знак Знак Знак"/>
    <w:basedOn w:val="a"/>
    <w:rsid w:val="001857C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6">
    <w:name w:val="Знак1 Знак Знак Знак Знак Знак"/>
    <w:basedOn w:val="a"/>
    <w:rsid w:val="001857C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7">
    <w:name w:val="Знак1 Знак Знак"/>
    <w:basedOn w:val="a"/>
    <w:rsid w:val="001857C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3d">
    <w:name w:val="Знак3"/>
    <w:basedOn w:val="a"/>
    <w:rsid w:val="001857C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7">
    <w:name w:val="Знак Знак Знак Знак Знак Знак Знак"/>
    <w:basedOn w:val="a"/>
    <w:rsid w:val="001857C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2">
    <w:name w:val="Знак1 Знак Знак Знак2"/>
    <w:basedOn w:val="a"/>
    <w:rsid w:val="001857C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8">
    <w:name w:val="Знак Знак Знак Знак"/>
    <w:basedOn w:val="a"/>
    <w:rsid w:val="001857C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5">
    <w:name w:val="Знак1 Знак Знак Знак4 Знак Знак Знак1"/>
    <w:basedOn w:val="a"/>
    <w:rsid w:val="001857C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c">
    <w:name w:val="Знак2 Знак Знак Знак Знак Знак Знак Знак Знак Знак"/>
    <w:basedOn w:val="a"/>
    <w:rsid w:val="001857C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b">
    <w:name w:val="Знак1 Знак Знак Знак4 Знак Знак Знак"/>
    <w:basedOn w:val="a"/>
    <w:rsid w:val="001857C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d">
    <w:name w:val="Знак2 Знак Знак Знак Знак Знак Знак Знак Знак Знак Знак Знак Знак Знак Знак Знак Знак Знак Знак Знак Знак Знак"/>
    <w:basedOn w:val="a"/>
    <w:rsid w:val="001857C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0">
    <w:name w:val="Знак Знак9 Знак"/>
    <w:basedOn w:val="a"/>
    <w:rsid w:val="001857C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16">
    <w:name w:val="Знак1 Знак Знак Знак4 Знак Знак Знак1 Знак Знак Знак1 Знак Знак Знак Знак Знак Знак Знак Знак Знак Знак"/>
    <w:basedOn w:val="a"/>
    <w:rsid w:val="001857C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1">
    <w:name w:val="Знак Знак9 Знак Знак Знак Знак Знак Знак"/>
    <w:basedOn w:val="a"/>
    <w:rsid w:val="001857C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2">
    <w:name w:val="Знак Знак9 Знак Знак"/>
    <w:basedOn w:val="a"/>
    <w:rsid w:val="001857C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3">
    <w:name w:val="Знак Знак9 Знак Знак Знак Знак Знак Знак Знак Знак Знак Знак Знак Знак Знак Знак Знак Знак Знак Знак Знак Знак Знак Знак Знак Знак Знак Знак"/>
    <w:basedOn w:val="a"/>
    <w:rsid w:val="001857C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4">
    <w:name w:val="Знак Знак9 Знак Знак Знак Знак Знак Знак Знак Знак Знак Знак Знак Знак Знак Знак Знак Знак Знак Знак Знак Знак Знак Знак Знак Знак"/>
    <w:basedOn w:val="a"/>
    <w:rsid w:val="001857C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5">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857C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6">
    <w:name w:val="Знак Знак9 Знак Знак Знак Знак Знак Знак Знак Знак"/>
    <w:basedOn w:val="a"/>
    <w:rsid w:val="001857C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e">
    <w:name w:val="Знак2 Знак Знак Знак Знак Знак Знак Знак Знак Знак Знак Знак Знак Знак Знак Знак Знак Знак Знак Знак Знак Знак Знак Знак Знак Знак"/>
    <w:basedOn w:val="a"/>
    <w:rsid w:val="001857C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7">
    <w:name w:val="Знак Знак9 Знак Знак Знак Знак Знак Знак Знак Знак Знак Знак Знак Знак"/>
    <w:basedOn w:val="a"/>
    <w:rsid w:val="001857C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
    <w:name w:val="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857C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8">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857C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9">
    <w:name w:val="Знак Знак"/>
    <w:basedOn w:val="a"/>
    <w:rsid w:val="001857C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a">
    <w:name w:val="Знак Знак Знак Знак Знак Знак"/>
    <w:basedOn w:val="a"/>
    <w:rsid w:val="001857C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b">
    <w:name w:val="Знак Знак Знак Знак Знак Знак Знак Знак"/>
    <w:basedOn w:val="a"/>
    <w:rsid w:val="001857C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c">
    <w:name w:val="Знак Знак9 Знак Знак1 Знак Знак Знак Знак Знак Знак Знак Знак Знак Знак Знак Знак Знак Знак Знак Знак"/>
    <w:basedOn w:val="a"/>
    <w:rsid w:val="001857C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17">
    <w:name w:val="Знак1 Знак Знак Знак4 Знак Знак Знак1 Знак Знак Знак1 Знак Знак Знак Знак"/>
    <w:basedOn w:val="a"/>
    <w:rsid w:val="001857C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d">
    <w:name w:val="Знак Знак9 Знак Знак1 Знак Знак Знак Знак Знак Знак Знак Знак Знак Знак Знак Знак"/>
    <w:basedOn w:val="a"/>
    <w:rsid w:val="001857C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e">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857C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
    <w:name w:val="Знак Знак9 Знак Знак1 Знак Знак Знак Знак Знак Знак Знак Знак Знак Знак Знак Знак Знак Знак Знак Знак Знак Знак Знак Знак"/>
    <w:basedOn w:val="a"/>
    <w:rsid w:val="001857C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0">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
    <w:basedOn w:val="a"/>
    <w:rsid w:val="001857C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1">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857C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2">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857C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3">
    <w:name w:val="Знак Знак12 Знак Знак Знак Знак Знак Знак Знак Знак Знак Знак Знак Знак Знак Знак Знак Знак Знак Знак Знак Знак Знак Знак Знак Знак"/>
    <w:basedOn w:val="a"/>
    <w:rsid w:val="001857C7"/>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103">
    <w:name w:val="Нет списка1103"/>
    <w:next w:val="a2"/>
    <w:uiPriority w:val="99"/>
    <w:semiHidden/>
    <w:unhideWhenUsed/>
    <w:rsid w:val="001857C7"/>
  </w:style>
  <w:style w:type="numbering" w:customStyle="1" w:styleId="214">
    <w:name w:val="Нет списка214"/>
    <w:next w:val="a2"/>
    <w:uiPriority w:val="99"/>
    <w:semiHidden/>
    <w:unhideWhenUsed/>
    <w:rsid w:val="001857C7"/>
  </w:style>
  <w:style w:type="numbering" w:customStyle="1" w:styleId="314">
    <w:name w:val="Нет списка314"/>
    <w:next w:val="a2"/>
    <w:uiPriority w:val="99"/>
    <w:semiHidden/>
    <w:unhideWhenUsed/>
    <w:rsid w:val="001857C7"/>
  </w:style>
  <w:style w:type="numbering" w:customStyle="1" w:styleId="414">
    <w:name w:val="Нет списка414"/>
    <w:next w:val="a2"/>
    <w:uiPriority w:val="99"/>
    <w:semiHidden/>
    <w:unhideWhenUsed/>
    <w:rsid w:val="001857C7"/>
  </w:style>
  <w:style w:type="paragraph" w:customStyle="1" w:styleId="1ff8">
    <w:name w:val="Знак Знак Знак Знак1 Знак Знак Знак Знак Знак Знак Знак Знак Знак Знак"/>
    <w:basedOn w:val="a"/>
    <w:rsid w:val="001857C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6a">
    <w:name w:val="Без интервала6"/>
    <w:rsid w:val="001857C7"/>
    <w:pPr>
      <w:spacing w:after="0" w:line="240" w:lineRule="auto"/>
    </w:pPr>
    <w:rPr>
      <w:rFonts w:ascii="Calibri" w:eastAsia="Times New Roman" w:hAnsi="Calibri" w:cs="Times New Roman"/>
    </w:rPr>
  </w:style>
  <w:style w:type="paragraph" w:customStyle="1" w:styleId="12ff4">
    <w:name w:val="Знак Знак12 Знак Знак"/>
    <w:basedOn w:val="a"/>
    <w:rsid w:val="001857C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3">
    <w:name w:val="Знак Знак9 Знак Знак1 Знак Знак Знак Знак Знак Знак Знак Знак Знак Знак Знак Знак Знак Знак Знак Знак Знак Знак"/>
    <w:basedOn w:val="a"/>
    <w:rsid w:val="001857C7"/>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514">
    <w:name w:val="Нет списка514"/>
    <w:next w:val="a2"/>
    <w:uiPriority w:val="99"/>
    <w:semiHidden/>
    <w:unhideWhenUsed/>
    <w:rsid w:val="001857C7"/>
  </w:style>
  <w:style w:type="numbering" w:customStyle="1" w:styleId="614">
    <w:name w:val="Нет списка614"/>
    <w:next w:val="a2"/>
    <w:uiPriority w:val="99"/>
    <w:semiHidden/>
    <w:unhideWhenUsed/>
    <w:rsid w:val="001857C7"/>
  </w:style>
  <w:style w:type="numbering" w:customStyle="1" w:styleId="714">
    <w:name w:val="Нет списка714"/>
    <w:next w:val="a2"/>
    <w:uiPriority w:val="99"/>
    <w:semiHidden/>
    <w:unhideWhenUsed/>
    <w:rsid w:val="001857C7"/>
  </w:style>
  <w:style w:type="numbering" w:customStyle="1" w:styleId="813">
    <w:name w:val="Нет списка813"/>
    <w:next w:val="a2"/>
    <w:uiPriority w:val="99"/>
    <w:semiHidden/>
    <w:unhideWhenUsed/>
    <w:rsid w:val="001857C7"/>
  </w:style>
  <w:style w:type="numbering" w:customStyle="1" w:styleId="9130">
    <w:name w:val="Нет списка913"/>
    <w:next w:val="a2"/>
    <w:uiPriority w:val="99"/>
    <w:semiHidden/>
    <w:unhideWhenUsed/>
    <w:rsid w:val="001857C7"/>
  </w:style>
  <w:style w:type="numbering" w:customStyle="1" w:styleId="1013">
    <w:name w:val="Нет списка1013"/>
    <w:next w:val="a2"/>
    <w:uiPriority w:val="99"/>
    <w:semiHidden/>
    <w:unhideWhenUsed/>
    <w:rsid w:val="001857C7"/>
  </w:style>
  <w:style w:type="paragraph" w:customStyle="1" w:styleId="1ff9">
    <w:name w:val="Знак Знак1"/>
    <w:basedOn w:val="a"/>
    <w:rsid w:val="001857C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5">
    <w:name w:val="Знак Знак12 Знак Знак Знак Знак Знак Знак Знак Знак Знак Знак Знак Знак Знак Знак Знак Знак Знак Знак Знак Знак Знак Знак"/>
    <w:basedOn w:val="a"/>
    <w:rsid w:val="001857C7"/>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113">
    <w:name w:val="Нет списка1113"/>
    <w:next w:val="a2"/>
    <w:uiPriority w:val="99"/>
    <w:semiHidden/>
    <w:unhideWhenUsed/>
    <w:rsid w:val="001857C7"/>
  </w:style>
  <w:style w:type="numbering" w:customStyle="1" w:styleId="1213">
    <w:name w:val="Нет списка1213"/>
    <w:next w:val="a2"/>
    <w:uiPriority w:val="99"/>
    <w:semiHidden/>
    <w:unhideWhenUsed/>
    <w:rsid w:val="001857C7"/>
  </w:style>
  <w:style w:type="paragraph" w:customStyle="1" w:styleId="12ff6">
    <w:name w:val="Знак Знак12 Знак Знак Знак Знак Знак Знак Знак Знак Знак Знак Знак Знак Знак Знак Знак Знак Знак Знак Знак Знак Знак Знак Знак Знак Знак Знак"/>
    <w:basedOn w:val="a"/>
    <w:rsid w:val="001857C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a">
    <w:name w:val="Знак1 Знак Знак Знак Знак Знак Знак Знак Знак"/>
    <w:basedOn w:val="a"/>
    <w:rsid w:val="001857C7"/>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313">
    <w:name w:val="Нет списка1313"/>
    <w:next w:val="a2"/>
    <w:uiPriority w:val="99"/>
    <w:semiHidden/>
    <w:unhideWhenUsed/>
    <w:rsid w:val="001857C7"/>
  </w:style>
  <w:style w:type="numbering" w:customStyle="1" w:styleId="14130">
    <w:name w:val="Нет списка1413"/>
    <w:next w:val="a2"/>
    <w:uiPriority w:val="99"/>
    <w:semiHidden/>
    <w:unhideWhenUsed/>
    <w:rsid w:val="001857C7"/>
  </w:style>
  <w:style w:type="numbering" w:customStyle="1" w:styleId="1513">
    <w:name w:val="Нет списка1513"/>
    <w:next w:val="a2"/>
    <w:uiPriority w:val="99"/>
    <w:semiHidden/>
    <w:unhideWhenUsed/>
    <w:rsid w:val="001857C7"/>
  </w:style>
  <w:style w:type="numbering" w:customStyle="1" w:styleId="1613">
    <w:name w:val="Нет списка1613"/>
    <w:next w:val="a2"/>
    <w:uiPriority w:val="99"/>
    <w:semiHidden/>
    <w:unhideWhenUsed/>
    <w:rsid w:val="001857C7"/>
  </w:style>
  <w:style w:type="numbering" w:customStyle="1" w:styleId="1713">
    <w:name w:val="Нет списка1713"/>
    <w:next w:val="a2"/>
    <w:uiPriority w:val="99"/>
    <w:semiHidden/>
    <w:unhideWhenUsed/>
    <w:rsid w:val="001857C7"/>
  </w:style>
  <w:style w:type="paragraph" w:customStyle="1" w:styleId="13b">
    <w:name w:val="Знак Знак13 Знак Знак"/>
    <w:basedOn w:val="a"/>
    <w:rsid w:val="001857C7"/>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813">
    <w:name w:val="Нет списка1813"/>
    <w:next w:val="a2"/>
    <w:uiPriority w:val="99"/>
    <w:semiHidden/>
    <w:unhideWhenUsed/>
    <w:rsid w:val="001857C7"/>
  </w:style>
  <w:style w:type="numbering" w:customStyle="1" w:styleId="1913">
    <w:name w:val="Нет списка1913"/>
    <w:next w:val="a2"/>
    <w:uiPriority w:val="99"/>
    <w:semiHidden/>
    <w:unhideWhenUsed/>
    <w:rsid w:val="001857C7"/>
  </w:style>
  <w:style w:type="numbering" w:customStyle="1" w:styleId="207">
    <w:name w:val="Нет списка207"/>
    <w:next w:val="a2"/>
    <w:uiPriority w:val="99"/>
    <w:semiHidden/>
    <w:unhideWhenUsed/>
    <w:rsid w:val="001857C7"/>
  </w:style>
  <w:style w:type="paragraph" w:customStyle="1" w:styleId="12ff7">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857C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8">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857C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9">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857C7"/>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215">
    <w:name w:val="Нет списка215"/>
    <w:next w:val="a2"/>
    <w:uiPriority w:val="99"/>
    <w:semiHidden/>
    <w:unhideWhenUsed/>
    <w:rsid w:val="001857C7"/>
  </w:style>
  <w:style w:type="numbering" w:customStyle="1" w:styleId="223">
    <w:name w:val="Нет списка223"/>
    <w:next w:val="a2"/>
    <w:uiPriority w:val="99"/>
    <w:semiHidden/>
    <w:unhideWhenUsed/>
    <w:rsid w:val="001857C7"/>
  </w:style>
  <w:style w:type="numbering" w:customStyle="1" w:styleId="233">
    <w:name w:val="Нет списка233"/>
    <w:next w:val="a2"/>
    <w:uiPriority w:val="99"/>
    <w:semiHidden/>
    <w:unhideWhenUsed/>
    <w:rsid w:val="001857C7"/>
  </w:style>
  <w:style w:type="numbering" w:customStyle="1" w:styleId="243">
    <w:name w:val="Нет списка243"/>
    <w:next w:val="a2"/>
    <w:uiPriority w:val="99"/>
    <w:semiHidden/>
    <w:unhideWhenUsed/>
    <w:rsid w:val="001857C7"/>
  </w:style>
  <w:style w:type="numbering" w:customStyle="1" w:styleId="253">
    <w:name w:val="Нет списка253"/>
    <w:next w:val="a2"/>
    <w:uiPriority w:val="99"/>
    <w:semiHidden/>
    <w:unhideWhenUsed/>
    <w:rsid w:val="001857C7"/>
  </w:style>
  <w:style w:type="numbering" w:customStyle="1" w:styleId="263">
    <w:name w:val="Нет списка263"/>
    <w:next w:val="a2"/>
    <w:uiPriority w:val="99"/>
    <w:semiHidden/>
    <w:unhideWhenUsed/>
    <w:rsid w:val="001857C7"/>
  </w:style>
  <w:style w:type="numbering" w:customStyle="1" w:styleId="273">
    <w:name w:val="Нет списка273"/>
    <w:next w:val="a2"/>
    <w:uiPriority w:val="99"/>
    <w:semiHidden/>
    <w:unhideWhenUsed/>
    <w:rsid w:val="001857C7"/>
  </w:style>
  <w:style w:type="numbering" w:customStyle="1" w:styleId="283">
    <w:name w:val="Нет списка283"/>
    <w:next w:val="a2"/>
    <w:uiPriority w:val="99"/>
    <w:semiHidden/>
    <w:unhideWhenUsed/>
    <w:rsid w:val="001857C7"/>
  </w:style>
  <w:style w:type="numbering" w:customStyle="1" w:styleId="293">
    <w:name w:val="Нет списка293"/>
    <w:next w:val="a2"/>
    <w:uiPriority w:val="99"/>
    <w:semiHidden/>
    <w:unhideWhenUsed/>
    <w:rsid w:val="001857C7"/>
  </w:style>
  <w:style w:type="paragraph" w:customStyle="1" w:styleId="12ffa">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
    <w:basedOn w:val="a"/>
    <w:rsid w:val="001857C7"/>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303">
    <w:name w:val="Нет списка303"/>
    <w:next w:val="a2"/>
    <w:uiPriority w:val="99"/>
    <w:semiHidden/>
    <w:unhideWhenUsed/>
    <w:rsid w:val="001857C7"/>
  </w:style>
  <w:style w:type="numbering" w:customStyle="1" w:styleId="315">
    <w:name w:val="Нет списка315"/>
    <w:next w:val="a2"/>
    <w:uiPriority w:val="99"/>
    <w:semiHidden/>
    <w:unhideWhenUsed/>
    <w:rsid w:val="001857C7"/>
  </w:style>
  <w:style w:type="paragraph" w:customStyle="1" w:styleId="12ffb">
    <w:name w:val="Знак Знак12 Знак Знак Знак Знак Знак Знак Знак Знак Знак Знак Знак Знак"/>
    <w:basedOn w:val="a"/>
    <w:rsid w:val="001857C7"/>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323">
    <w:name w:val="Нет списка323"/>
    <w:next w:val="a2"/>
    <w:uiPriority w:val="99"/>
    <w:semiHidden/>
    <w:unhideWhenUsed/>
    <w:rsid w:val="001857C7"/>
  </w:style>
  <w:style w:type="numbering" w:customStyle="1" w:styleId="333">
    <w:name w:val="Нет списка333"/>
    <w:next w:val="a2"/>
    <w:uiPriority w:val="99"/>
    <w:semiHidden/>
    <w:unhideWhenUsed/>
    <w:rsid w:val="001857C7"/>
  </w:style>
  <w:style w:type="numbering" w:customStyle="1" w:styleId="343">
    <w:name w:val="Нет списка343"/>
    <w:next w:val="a2"/>
    <w:uiPriority w:val="99"/>
    <w:semiHidden/>
    <w:unhideWhenUsed/>
    <w:rsid w:val="001857C7"/>
  </w:style>
  <w:style w:type="numbering" w:customStyle="1" w:styleId="353">
    <w:name w:val="Нет списка353"/>
    <w:next w:val="a2"/>
    <w:uiPriority w:val="99"/>
    <w:semiHidden/>
    <w:unhideWhenUsed/>
    <w:rsid w:val="001857C7"/>
  </w:style>
  <w:style w:type="numbering" w:customStyle="1" w:styleId="363">
    <w:name w:val="Нет списка363"/>
    <w:next w:val="a2"/>
    <w:uiPriority w:val="99"/>
    <w:semiHidden/>
    <w:unhideWhenUsed/>
    <w:rsid w:val="001857C7"/>
  </w:style>
  <w:style w:type="numbering" w:customStyle="1" w:styleId="373">
    <w:name w:val="Нет списка373"/>
    <w:next w:val="a2"/>
    <w:uiPriority w:val="99"/>
    <w:semiHidden/>
    <w:unhideWhenUsed/>
    <w:rsid w:val="001857C7"/>
  </w:style>
  <w:style w:type="numbering" w:customStyle="1" w:styleId="383">
    <w:name w:val="Нет списка383"/>
    <w:next w:val="a2"/>
    <w:uiPriority w:val="99"/>
    <w:semiHidden/>
    <w:unhideWhenUsed/>
    <w:rsid w:val="001857C7"/>
  </w:style>
  <w:style w:type="numbering" w:customStyle="1" w:styleId="393">
    <w:name w:val="Нет списка393"/>
    <w:next w:val="a2"/>
    <w:uiPriority w:val="99"/>
    <w:semiHidden/>
    <w:unhideWhenUsed/>
    <w:rsid w:val="001857C7"/>
  </w:style>
  <w:style w:type="numbering" w:customStyle="1" w:styleId="403">
    <w:name w:val="Нет списка403"/>
    <w:next w:val="a2"/>
    <w:uiPriority w:val="99"/>
    <w:semiHidden/>
    <w:unhideWhenUsed/>
    <w:rsid w:val="001857C7"/>
  </w:style>
  <w:style w:type="numbering" w:customStyle="1" w:styleId="415">
    <w:name w:val="Нет списка415"/>
    <w:next w:val="a2"/>
    <w:uiPriority w:val="99"/>
    <w:semiHidden/>
    <w:unhideWhenUsed/>
    <w:rsid w:val="001857C7"/>
  </w:style>
  <w:style w:type="paragraph" w:customStyle="1" w:styleId="1ffb">
    <w:name w:val="Знак Знак1 Знак Знак Знак Знак"/>
    <w:basedOn w:val="a"/>
    <w:rsid w:val="001857C7"/>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423">
    <w:name w:val="Нет списка423"/>
    <w:next w:val="a2"/>
    <w:uiPriority w:val="99"/>
    <w:semiHidden/>
    <w:unhideWhenUsed/>
    <w:rsid w:val="001857C7"/>
  </w:style>
  <w:style w:type="numbering" w:customStyle="1" w:styleId="433">
    <w:name w:val="Нет списка433"/>
    <w:next w:val="a2"/>
    <w:uiPriority w:val="99"/>
    <w:semiHidden/>
    <w:unhideWhenUsed/>
    <w:rsid w:val="001857C7"/>
  </w:style>
  <w:style w:type="numbering" w:customStyle="1" w:styleId="443">
    <w:name w:val="Нет списка443"/>
    <w:next w:val="a2"/>
    <w:uiPriority w:val="99"/>
    <w:semiHidden/>
    <w:unhideWhenUsed/>
    <w:rsid w:val="001857C7"/>
  </w:style>
  <w:style w:type="numbering" w:customStyle="1" w:styleId="453">
    <w:name w:val="Нет списка453"/>
    <w:next w:val="a2"/>
    <w:uiPriority w:val="99"/>
    <w:semiHidden/>
    <w:unhideWhenUsed/>
    <w:rsid w:val="001857C7"/>
  </w:style>
  <w:style w:type="numbering" w:customStyle="1" w:styleId="463">
    <w:name w:val="Нет списка463"/>
    <w:next w:val="a2"/>
    <w:uiPriority w:val="99"/>
    <w:semiHidden/>
    <w:unhideWhenUsed/>
    <w:rsid w:val="001857C7"/>
  </w:style>
  <w:style w:type="numbering" w:customStyle="1" w:styleId="473">
    <w:name w:val="Нет списка473"/>
    <w:next w:val="a2"/>
    <w:uiPriority w:val="99"/>
    <w:semiHidden/>
    <w:unhideWhenUsed/>
    <w:rsid w:val="001857C7"/>
  </w:style>
  <w:style w:type="numbering" w:customStyle="1" w:styleId="483">
    <w:name w:val="Нет списка483"/>
    <w:next w:val="a2"/>
    <w:uiPriority w:val="99"/>
    <w:semiHidden/>
    <w:unhideWhenUsed/>
    <w:rsid w:val="001857C7"/>
  </w:style>
  <w:style w:type="numbering" w:customStyle="1" w:styleId="493">
    <w:name w:val="Нет списка493"/>
    <w:next w:val="a2"/>
    <w:uiPriority w:val="99"/>
    <w:semiHidden/>
    <w:unhideWhenUsed/>
    <w:rsid w:val="001857C7"/>
  </w:style>
  <w:style w:type="numbering" w:customStyle="1" w:styleId="503">
    <w:name w:val="Нет списка503"/>
    <w:next w:val="a2"/>
    <w:uiPriority w:val="99"/>
    <w:semiHidden/>
    <w:unhideWhenUsed/>
    <w:rsid w:val="001857C7"/>
  </w:style>
  <w:style w:type="numbering" w:customStyle="1" w:styleId="515">
    <w:name w:val="Нет списка515"/>
    <w:next w:val="a2"/>
    <w:uiPriority w:val="99"/>
    <w:semiHidden/>
    <w:unhideWhenUsed/>
    <w:rsid w:val="001857C7"/>
  </w:style>
  <w:style w:type="numbering" w:customStyle="1" w:styleId="523">
    <w:name w:val="Нет списка523"/>
    <w:next w:val="a2"/>
    <w:uiPriority w:val="99"/>
    <w:semiHidden/>
    <w:unhideWhenUsed/>
    <w:rsid w:val="001857C7"/>
  </w:style>
  <w:style w:type="numbering" w:customStyle="1" w:styleId="533">
    <w:name w:val="Нет списка533"/>
    <w:next w:val="a2"/>
    <w:uiPriority w:val="99"/>
    <w:semiHidden/>
    <w:unhideWhenUsed/>
    <w:rsid w:val="001857C7"/>
  </w:style>
  <w:style w:type="numbering" w:customStyle="1" w:styleId="543">
    <w:name w:val="Нет списка543"/>
    <w:next w:val="a2"/>
    <w:uiPriority w:val="99"/>
    <w:semiHidden/>
    <w:unhideWhenUsed/>
    <w:rsid w:val="001857C7"/>
  </w:style>
  <w:style w:type="numbering" w:customStyle="1" w:styleId="553">
    <w:name w:val="Нет списка553"/>
    <w:next w:val="a2"/>
    <w:uiPriority w:val="99"/>
    <w:semiHidden/>
    <w:unhideWhenUsed/>
    <w:rsid w:val="001857C7"/>
  </w:style>
  <w:style w:type="numbering" w:customStyle="1" w:styleId="563">
    <w:name w:val="Нет списка563"/>
    <w:next w:val="a2"/>
    <w:uiPriority w:val="99"/>
    <w:semiHidden/>
    <w:unhideWhenUsed/>
    <w:rsid w:val="001857C7"/>
  </w:style>
  <w:style w:type="numbering" w:customStyle="1" w:styleId="573">
    <w:name w:val="Нет списка573"/>
    <w:next w:val="a2"/>
    <w:uiPriority w:val="99"/>
    <w:semiHidden/>
    <w:unhideWhenUsed/>
    <w:rsid w:val="001857C7"/>
  </w:style>
  <w:style w:type="numbering" w:customStyle="1" w:styleId="583">
    <w:name w:val="Нет списка583"/>
    <w:next w:val="a2"/>
    <w:uiPriority w:val="99"/>
    <w:semiHidden/>
    <w:unhideWhenUsed/>
    <w:rsid w:val="001857C7"/>
  </w:style>
  <w:style w:type="numbering" w:customStyle="1" w:styleId="593">
    <w:name w:val="Нет списка593"/>
    <w:next w:val="a2"/>
    <w:uiPriority w:val="99"/>
    <w:semiHidden/>
    <w:unhideWhenUsed/>
    <w:rsid w:val="001857C7"/>
  </w:style>
  <w:style w:type="numbering" w:customStyle="1" w:styleId="603">
    <w:name w:val="Нет списка603"/>
    <w:next w:val="a2"/>
    <w:uiPriority w:val="99"/>
    <w:semiHidden/>
    <w:unhideWhenUsed/>
    <w:rsid w:val="001857C7"/>
  </w:style>
  <w:style w:type="numbering" w:customStyle="1" w:styleId="615">
    <w:name w:val="Нет списка615"/>
    <w:next w:val="a2"/>
    <w:uiPriority w:val="99"/>
    <w:semiHidden/>
    <w:unhideWhenUsed/>
    <w:rsid w:val="001857C7"/>
  </w:style>
  <w:style w:type="numbering" w:customStyle="1" w:styleId="623">
    <w:name w:val="Нет списка623"/>
    <w:next w:val="a2"/>
    <w:uiPriority w:val="99"/>
    <w:semiHidden/>
    <w:unhideWhenUsed/>
    <w:rsid w:val="001857C7"/>
  </w:style>
  <w:style w:type="numbering" w:customStyle="1" w:styleId="633">
    <w:name w:val="Нет списка633"/>
    <w:next w:val="a2"/>
    <w:uiPriority w:val="99"/>
    <w:semiHidden/>
    <w:unhideWhenUsed/>
    <w:rsid w:val="001857C7"/>
  </w:style>
  <w:style w:type="numbering" w:customStyle="1" w:styleId="643">
    <w:name w:val="Нет списка643"/>
    <w:next w:val="a2"/>
    <w:uiPriority w:val="99"/>
    <w:semiHidden/>
    <w:unhideWhenUsed/>
    <w:rsid w:val="001857C7"/>
  </w:style>
  <w:style w:type="numbering" w:customStyle="1" w:styleId="653">
    <w:name w:val="Нет списка653"/>
    <w:next w:val="a2"/>
    <w:uiPriority w:val="99"/>
    <w:semiHidden/>
    <w:unhideWhenUsed/>
    <w:rsid w:val="001857C7"/>
  </w:style>
  <w:style w:type="paragraph" w:customStyle="1" w:styleId="12ffc">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857C7"/>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663">
    <w:name w:val="Нет списка663"/>
    <w:next w:val="a2"/>
    <w:uiPriority w:val="99"/>
    <w:semiHidden/>
    <w:unhideWhenUsed/>
    <w:rsid w:val="001857C7"/>
  </w:style>
  <w:style w:type="numbering" w:customStyle="1" w:styleId="673">
    <w:name w:val="Нет списка673"/>
    <w:next w:val="a2"/>
    <w:uiPriority w:val="99"/>
    <w:semiHidden/>
    <w:unhideWhenUsed/>
    <w:rsid w:val="001857C7"/>
  </w:style>
  <w:style w:type="numbering" w:customStyle="1" w:styleId="683">
    <w:name w:val="Нет списка683"/>
    <w:next w:val="a2"/>
    <w:uiPriority w:val="99"/>
    <w:semiHidden/>
    <w:unhideWhenUsed/>
    <w:rsid w:val="001857C7"/>
  </w:style>
  <w:style w:type="numbering" w:customStyle="1" w:styleId="693">
    <w:name w:val="Нет списка693"/>
    <w:next w:val="a2"/>
    <w:uiPriority w:val="99"/>
    <w:semiHidden/>
    <w:unhideWhenUsed/>
    <w:rsid w:val="001857C7"/>
  </w:style>
  <w:style w:type="numbering" w:customStyle="1" w:styleId="703">
    <w:name w:val="Нет списка703"/>
    <w:next w:val="a2"/>
    <w:uiPriority w:val="99"/>
    <w:semiHidden/>
    <w:unhideWhenUsed/>
    <w:rsid w:val="001857C7"/>
  </w:style>
  <w:style w:type="numbering" w:customStyle="1" w:styleId="715">
    <w:name w:val="Нет списка715"/>
    <w:next w:val="a2"/>
    <w:uiPriority w:val="99"/>
    <w:semiHidden/>
    <w:unhideWhenUsed/>
    <w:rsid w:val="001857C7"/>
  </w:style>
  <w:style w:type="paragraph" w:customStyle="1" w:styleId="afffc">
    <w:name w:val="Знак Знак Знак"/>
    <w:basedOn w:val="a"/>
    <w:rsid w:val="001857C7"/>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723">
    <w:name w:val="Нет списка723"/>
    <w:next w:val="a2"/>
    <w:uiPriority w:val="99"/>
    <w:semiHidden/>
    <w:unhideWhenUsed/>
    <w:rsid w:val="001857C7"/>
  </w:style>
  <w:style w:type="numbering" w:customStyle="1" w:styleId="733">
    <w:name w:val="Нет списка733"/>
    <w:next w:val="a2"/>
    <w:uiPriority w:val="99"/>
    <w:semiHidden/>
    <w:unhideWhenUsed/>
    <w:rsid w:val="001857C7"/>
  </w:style>
  <w:style w:type="numbering" w:customStyle="1" w:styleId="743">
    <w:name w:val="Нет списка743"/>
    <w:next w:val="a2"/>
    <w:uiPriority w:val="99"/>
    <w:semiHidden/>
    <w:unhideWhenUsed/>
    <w:rsid w:val="001857C7"/>
  </w:style>
  <w:style w:type="numbering" w:customStyle="1" w:styleId="753">
    <w:name w:val="Нет списка753"/>
    <w:next w:val="a2"/>
    <w:uiPriority w:val="99"/>
    <w:semiHidden/>
    <w:unhideWhenUsed/>
    <w:rsid w:val="001857C7"/>
  </w:style>
  <w:style w:type="numbering" w:customStyle="1" w:styleId="763">
    <w:name w:val="Нет списка763"/>
    <w:next w:val="a2"/>
    <w:uiPriority w:val="99"/>
    <w:semiHidden/>
    <w:unhideWhenUsed/>
    <w:rsid w:val="001857C7"/>
  </w:style>
  <w:style w:type="numbering" w:customStyle="1" w:styleId="773">
    <w:name w:val="Нет списка773"/>
    <w:next w:val="a2"/>
    <w:uiPriority w:val="99"/>
    <w:semiHidden/>
    <w:unhideWhenUsed/>
    <w:rsid w:val="001857C7"/>
  </w:style>
  <w:style w:type="numbering" w:customStyle="1" w:styleId="783">
    <w:name w:val="Нет списка783"/>
    <w:next w:val="a2"/>
    <w:uiPriority w:val="99"/>
    <w:semiHidden/>
    <w:unhideWhenUsed/>
    <w:rsid w:val="001857C7"/>
  </w:style>
  <w:style w:type="numbering" w:customStyle="1" w:styleId="793">
    <w:name w:val="Нет списка793"/>
    <w:next w:val="a2"/>
    <w:uiPriority w:val="99"/>
    <w:semiHidden/>
    <w:unhideWhenUsed/>
    <w:rsid w:val="001857C7"/>
  </w:style>
  <w:style w:type="numbering" w:customStyle="1" w:styleId="803">
    <w:name w:val="Нет списка803"/>
    <w:next w:val="a2"/>
    <w:uiPriority w:val="99"/>
    <w:semiHidden/>
    <w:unhideWhenUsed/>
    <w:rsid w:val="001857C7"/>
  </w:style>
  <w:style w:type="numbering" w:customStyle="1" w:styleId="814">
    <w:name w:val="Нет списка814"/>
    <w:next w:val="a2"/>
    <w:uiPriority w:val="99"/>
    <w:semiHidden/>
    <w:unhideWhenUsed/>
    <w:rsid w:val="001857C7"/>
  </w:style>
  <w:style w:type="numbering" w:customStyle="1" w:styleId="822">
    <w:name w:val="Нет списка822"/>
    <w:next w:val="a2"/>
    <w:uiPriority w:val="99"/>
    <w:semiHidden/>
    <w:unhideWhenUsed/>
    <w:rsid w:val="001857C7"/>
  </w:style>
  <w:style w:type="numbering" w:customStyle="1" w:styleId="1104">
    <w:name w:val="Нет списка1104"/>
    <w:next w:val="a2"/>
    <w:uiPriority w:val="99"/>
    <w:semiHidden/>
    <w:rsid w:val="001857C7"/>
  </w:style>
  <w:style w:type="table" w:customStyle="1" w:styleId="12ffd">
    <w:name w:val="Сетка таблицы12"/>
    <w:basedOn w:val="a1"/>
    <w:next w:val="a8"/>
    <w:rsid w:val="001857C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4">
    <w:name w:val="Нет списка1114"/>
    <w:next w:val="a2"/>
    <w:uiPriority w:val="99"/>
    <w:semiHidden/>
    <w:unhideWhenUsed/>
    <w:rsid w:val="001857C7"/>
  </w:style>
  <w:style w:type="numbering" w:customStyle="1" w:styleId="2103">
    <w:name w:val="Нет списка2103"/>
    <w:next w:val="a2"/>
    <w:uiPriority w:val="99"/>
    <w:semiHidden/>
    <w:unhideWhenUsed/>
    <w:rsid w:val="001857C7"/>
  </w:style>
  <w:style w:type="numbering" w:customStyle="1" w:styleId="3103">
    <w:name w:val="Нет списка3103"/>
    <w:next w:val="a2"/>
    <w:uiPriority w:val="99"/>
    <w:semiHidden/>
    <w:unhideWhenUsed/>
    <w:rsid w:val="001857C7"/>
  </w:style>
  <w:style w:type="numbering" w:customStyle="1" w:styleId="4103">
    <w:name w:val="Нет списка4103"/>
    <w:next w:val="a2"/>
    <w:uiPriority w:val="99"/>
    <w:semiHidden/>
    <w:unhideWhenUsed/>
    <w:rsid w:val="001857C7"/>
  </w:style>
  <w:style w:type="numbering" w:customStyle="1" w:styleId="5103">
    <w:name w:val="Нет списка5103"/>
    <w:next w:val="a2"/>
    <w:uiPriority w:val="99"/>
    <w:semiHidden/>
    <w:unhideWhenUsed/>
    <w:rsid w:val="001857C7"/>
  </w:style>
  <w:style w:type="numbering" w:customStyle="1" w:styleId="6103">
    <w:name w:val="Нет списка6103"/>
    <w:next w:val="a2"/>
    <w:uiPriority w:val="99"/>
    <w:semiHidden/>
    <w:unhideWhenUsed/>
    <w:rsid w:val="001857C7"/>
  </w:style>
  <w:style w:type="numbering" w:customStyle="1" w:styleId="7102">
    <w:name w:val="Нет списка7102"/>
    <w:next w:val="a2"/>
    <w:uiPriority w:val="99"/>
    <w:semiHidden/>
    <w:unhideWhenUsed/>
    <w:rsid w:val="001857C7"/>
  </w:style>
  <w:style w:type="numbering" w:customStyle="1" w:styleId="832">
    <w:name w:val="Нет списка832"/>
    <w:next w:val="a2"/>
    <w:uiPriority w:val="99"/>
    <w:semiHidden/>
    <w:unhideWhenUsed/>
    <w:rsid w:val="001857C7"/>
  </w:style>
  <w:style w:type="numbering" w:customStyle="1" w:styleId="9140">
    <w:name w:val="Нет списка914"/>
    <w:next w:val="a2"/>
    <w:uiPriority w:val="99"/>
    <w:semiHidden/>
    <w:unhideWhenUsed/>
    <w:rsid w:val="001857C7"/>
  </w:style>
  <w:style w:type="numbering" w:customStyle="1" w:styleId="1014">
    <w:name w:val="Нет списка1014"/>
    <w:next w:val="a2"/>
    <w:uiPriority w:val="99"/>
    <w:semiHidden/>
    <w:unhideWhenUsed/>
    <w:rsid w:val="001857C7"/>
  </w:style>
  <w:style w:type="numbering" w:customStyle="1" w:styleId="11113">
    <w:name w:val="Нет списка11113"/>
    <w:next w:val="a2"/>
    <w:uiPriority w:val="99"/>
    <w:semiHidden/>
    <w:unhideWhenUsed/>
    <w:rsid w:val="001857C7"/>
  </w:style>
  <w:style w:type="numbering" w:customStyle="1" w:styleId="1214">
    <w:name w:val="Нет списка1214"/>
    <w:next w:val="a2"/>
    <w:uiPriority w:val="99"/>
    <w:semiHidden/>
    <w:unhideWhenUsed/>
    <w:rsid w:val="001857C7"/>
  </w:style>
  <w:style w:type="numbering" w:customStyle="1" w:styleId="1314">
    <w:name w:val="Нет списка1314"/>
    <w:next w:val="a2"/>
    <w:uiPriority w:val="99"/>
    <w:semiHidden/>
    <w:unhideWhenUsed/>
    <w:rsid w:val="001857C7"/>
  </w:style>
  <w:style w:type="numbering" w:customStyle="1" w:styleId="14140">
    <w:name w:val="Нет списка1414"/>
    <w:next w:val="a2"/>
    <w:uiPriority w:val="99"/>
    <w:semiHidden/>
    <w:unhideWhenUsed/>
    <w:rsid w:val="001857C7"/>
  </w:style>
  <w:style w:type="numbering" w:customStyle="1" w:styleId="1514">
    <w:name w:val="Нет списка1514"/>
    <w:next w:val="a2"/>
    <w:uiPriority w:val="99"/>
    <w:semiHidden/>
    <w:unhideWhenUsed/>
    <w:rsid w:val="001857C7"/>
  </w:style>
  <w:style w:type="numbering" w:customStyle="1" w:styleId="1614">
    <w:name w:val="Нет списка1614"/>
    <w:next w:val="a2"/>
    <w:uiPriority w:val="99"/>
    <w:semiHidden/>
    <w:unhideWhenUsed/>
    <w:rsid w:val="001857C7"/>
  </w:style>
  <w:style w:type="numbering" w:customStyle="1" w:styleId="1714">
    <w:name w:val="Нет списка1714"/>
    <w:next w:val="a2"/>
    <w:uiPriority w:val="99"/>
    <w:semiHidden/>
    <w:unhideWhenUsed/>
    <w:rsid w:val="001857C7"/>
  </w:style>
  <w:style w:type="numbering" w:customStyle="1" w:styleId="1814">
    <w:name w:val="Нет списка1814"/>
    <w:next w:val="a2"/>
    <w:uiPriority w:val="99"/>
    <w:semiHidden/>
    <w:unhideWhenUsed/>
    <w:rsid w:val="001857C7"/>
  </w:style>
  <w:style w:type="numbering" w:customStyle="1" w:styleId="1914">
    <w:name w:val="Нет списка1914"/>
    <w:next w:val="a2"/>
    <w:uiPriority w:val="99"/>
    <w:semiHidden/>
    <w:unhideWhenUsed/>
    <w:rsid w:val="001857C7"/>
  </w:style>
  <w:style w:type="numbering" w:customStyle="1" w:styleId="2013">
    <w:name w:val="Нет списка2013"/>
    <w:next w:val="a2"/>
    <w:uiPriority w:val="99"/>
    <w:semiHidden/>
    <w:unhideWhenUsed/>
    <w:rsid w:val="001857C7"/>
  </w:style>
  <w:style w:type="numbering" w:customStyle="1" w:styleId="2113">
    <w:name w:val="Нет списка2113"/>
    <w:next w:val="a2"/>
    <w:uiPriority w:val="99"/>
    <w:semiHidden/>
    <w:unhideWhenUsed/>
    <w:rsid w:val="001857C7"/>
  </w:style>
  <w:style w:type="numbering" w:customStyle="1" w:styleId="2213">
    <w:name w:val="Нет списка2213"/>
    <w:next w:val="a2"/>
    <w:uiPriority w:val="99"/>
    <w:semiHidden/>
    <w:unhideWhenUsed/>
    <w:rsid w:val="001857C7"/>
  </w:style>
  <w:style w:type="numbering" w:customStyle="1" w:styleId="2313">
    <w:name w:val="Нет списка2313"/>
    <w:next w:val="a2"/>
    <w:uiPriority w:val="99"/>
    <w:semiHidden/>
    <w:unhideWhenUsed/>
    <w:rsid w:val="001857C7"/>
  </w:style>
  <w:style w:type="numbering" w:customStyle="1" w:styleId="2413">
    <w:name w:val="Нет списка2413"/>
    <w:next w:val="a2"/>
    <w:uiPriority w:val="99"/>
    <w:semiHidden/>
    <w:unhideWhenUsed/>
    <w:rsid w:val="001857C7"/>
  </w:style>
  <w:style w:type="numbering" w:customStyle="1" w:styleId="2513">
    <w:name w:val="Нет списка2513"/>
    <w:next w:val="a2"/>
    <w:uiPriority w:val="99"/>
    <w:semiHidden/>
    <w:unhideWhenUsed/>
    <w:rsid w:val="001857C7"/>
  </w:style>
  <w:style w:type="numbering" w:customStyle="1" w:styleId="2613">
    <w:name w:val="Нет списка2613"/>
    <w:next w:val="a2"/>
    <w:uiPriority w:val="99"/>
    <w:semiHidden/>
    <w:unhideWhenUsed/>
    <w:rsid w:val="001857C7"/>
  </w:style>
  <w:style w:type="numbering" w:customStyle="1" w:styleId="2713">
    <w:name w:val="Нет списка2713"/>
    <w:next w:val="a2"/>
    <w:uiPriority w:val="99"/>
    <w:semiHidden/>
    <w:unhideWhenUsed/>
    <w:rsid w:val="001857C7"/>
  </w:style>
  <w:style w:type="numbering" w:customStyle="1" w:styleId="2813">
    <w:name w:val="Нет списка2813"/>
    <w:next w:val="a2"/>
    <w:uiPriority w:val="99"/>
    <w:semiHidden/>
    <w:unhideWhenUsed/>
    <w:rsid w:val="001857C7"/>
  </w:style>
  <w:style w:type="numbering" w:customStyle="1" w:styleId="2913">
    <w:name w:val="Нет списка2913"/>
    <w:next w:val="a2"/>
    <w:uiPriority w:val="99"/>
    <w:semiHidden/>
    <w:unhideWhenUsed/>
    <w:rsid w:val="001857C7"/>
  </w:style>
  <w:style w:type="numbering" w:customStyle="1" w:styleId="3013">
    <w:name w:val="Нет списка3013"/>
    <w:next w:val="a2"/>
    <w:uiPriority w:val="99"/>
    <w:semiHidden/>
    <w:unhideWhenUsed/>
    <w:rsid w:val="001857C7"/>
  </w:style>
  <w:style w:type="numbering" w:customStyle="1" w:styleId="3113">
    <w:name w:val="Нет списка3113"/>
    <w:next w:val="a2"/>
    <w:uiPriority w:val="99"/>
    <w:semiHidden/>
    <w:unhideWhenUsed/>
    <w:rsid w:val="001857C7"/>
  </w:style>
  <w:style w:type="numbering" w:customStyle="1" w:styleId="3213">
    <w:name w:val="Нет списка3213"/>
    <w:next w:val="a2"/>
    <w:uiPriority w:val="99"/>
    <w:semiHidden/>
    <w:unhideWhenUsed/>
    <w:rsid w:val="001857C7"/>
  </w:style>
  <w:style w:type="numbering" w:customStyle="1" w:styleId="3313">
    <w:name w:val="Нет списка3313"/>
    <w:next w:val="a2"/>
    <w:uiPriority w:val="99"/>
    <w:semiHidden/>
    <w:unhideWhenUsed/>
    <w:rsid w:val="001857C7"/>
  </w:style>
  <w:style w:type="numbering" w:customStyle="1" w:styleId="3413">
    <w:name w:val="Нет списка3413"/>
    <w:next w:val="a2"/>
    <w:uiPriority w:val="99"/>
    <w:semiHidden/>
    <w:unhideWhenUsed/>
    <w:rsid w:val="001857C7"/>
  </w:style>
  <w:style w:type="numbering" w:customStyle="1" w:styleId="3513">
    <w:name w:val="Нет списка3513"/>
    <w:next w:val="a2"/>
    <w:uiPriority w:val="99"/>
    <w:semiHidden/>
    <w:unhideWhenUsed/>
    <w:rsid w:val="001857C7"/>
  </w:style>
  <w:style w:type="numbering" w:customStyle="1" w:styleId="3613">
    <w:name w:val="Нет списка3613"/>
    <w:next w:val="a2"/>
    <w:uiPriority w:val="99"/>
    <w:semiHidden/>
    <w:unhideWhenUsed/>
    <w:rsid w:val="001857C7"/>
  </w:style>
  <w:style w:type="numbering" w:customStyle="1" w:styleId="3713">
    <w:name w:val="Нет списка3713"/>
    <w:next w:val="a2"/>
    <w:uiPriority w:val="99"/>
    <w:semiHidden/>
    <w:unhideWhenUsed/>
    <w:rsid w:val="001857C7"/>
  </w:style>
  <w:style w:type="numbering" w:customStyle="1" w:styleId="3813">
    <w:name w:val="Нет списка3813"/>
    <w:next w:val="a2"/>
    <w:uiPriority w:val="99"/>
    <w:semiHidden/>
    <w:unhideWhenUsed/>
    <w:rsid w:val="001857C7"/>
  </w:style>
  <w:style w:type="numbering" w:customStyle="1" w:styleId="3913">
    <w:name w:val="Нет списка3913"/>
    <w:next w:val="a2"/>
    <w:uiPriority w:val="99"/>
    <w:semiHidden/>
    <w:unhideWhenUsed/>
    <w:rsid w:val="001857C7"/>
  </w:style>
  <w:style w:type="numbering" w:customStyle="1" w:styleId="4013">
    <w:name w:val="Нет списка4013"/>
    <w:next w:val="a2"/>
    <w:uiPriority w:val="99"/>
    <w:semiHidden/>
    <w:unhideWhenUsed/>
    <w:rsid w:val="001857C7"/>
  </w:style>
  <w:style w:type="numbering" w:customStyle="1" w:styleId="4113">
    <w:name w:val="Нет списка4113"/>
    <w:next w:val="a2"/>
    <w:uiPriority w:val="99"/>
    <w:semiHidden/>
    <w:unhideWhenUsed/>
    <w:rsid w:val="001857C7"/>
  </w:style>
  <w:style w:type="numbering" w:customStyle="1" w:styleId="4213">
    <w:name w:val="Нет списка4213"/>
    <w:next w:val="a2"/>
    <w:uiPriority w:val="99"/>
    <w:semiHidden/>
    <w:unhideWhenUsed/>
    <w:rsid w:val="001857C7"/>
  </w:style>
  <w:style w:type="numbering" w:customStyle="1" w:styleId="4313">
    <w:name w:val="Нет списка4313"/>
    <w:next w:val="a2"/>
    <w:uiPriority w:val="99"/>
    <w:semiHidden/>
    <w:unhideWhenUsed/>
    <w:rsid w:val="001857C7"/>
  </w:style>
  <w:style w:type="numbering" w:customStyle="1" w:styleId="4413">
    <w:name w:val="Нет списка4413"/>
    <w:next w:val="a2"/>
    <w:uiPriority w:val="99"/>
    <w:semiHidden/>
    <w:unhideWhenUsed/>
    <w:rsid w:val="001857C7"/>
  </w:style>
  <w:style w:type="numbering" w:customStyle="1" w:styleId="4513">
    <w:name w:val="Нет списка4513"/>
    <w:next w:val="a2"/>
    <w:uiPriority w:val="99"/>
    <w:semiHidden/>
    <w:unhideWhenUsed/>
    <w:rsid w:val="001857C7"/>
  </w:style>
  <w:style w:type="numbering" w:customStyle="1" w:styleId="4613">
    <w:name w:val="Нет списка4613"/>
    <w:next w:val="a2"/>
    <w:uiPriority w:val="99"/>
    <w:semiHidden/>
    <w:unhideWhenUsed/>
    <w:rsid w:val="001857C7"/>
  </w:style>
  <w:style w:type="numbering" w:customStyle="1" w:styleId="4713">
    <w:name w:val="Нет списка4713"/>
    <w:next w:val="a2"/>
    <w:uiPriority w:val="99"/>
    <w:semiHidden/>
    <w:unhideWhenUsed/>
    <w:rsid w:val="001857C7"/>
  </w:style>
  <w:style w:type="numbering" w:customStyle="1" w:styleId="4813">
    <w:name w:val="Нет списка4813"/>
    <w:next w:val="a2"/>
    <w:uiPriority w:val="99"/>
    <w:semiHidden/>
    <w:unhideWhenUsed/>
    <w:rsid w:val="001857C7"/>
  </w:style>
  <w:style w:type="numbering" w:customStyle="1" w:styleId="4913">
    <w:name w:val="Нет списка4913"/>
    <w:next w:val="a2"/>
    <w:uiPriority w:val="99"/>
    <w:semiHidden/>
    <w:unhideWhenUsed/>
    <w:rsid w:val="001857C7"/>
  </w:style>
  <w:style w:type="numbering" w:customStyle="1" w:styleId="5013">
    <w:name w:val="Нет списка5013"/>
    <w:next w:val="a2"/>
    <w:uiPriority w:val="99"/>
    <w:semiHidden/>
    <w:unhideWhenUsed/>
    <w:rsid w:val="001857C7"/>
  </w:style>
  <w:style w:type="numbering" w:customStyle="1" w:styleId="5113">
    <w:name w:val="Нет списка5113"/>
    <w:next w:val="a2"/>
    <w:uiPriority w:val="99"/>
    <w:semiHidden/>
    <w:unhideWhenUsed/>
    <w:rsid w:val="001857C7"/>
  </w:style>
  <w:style w:type="numbering" w:customStyle="1" w:styleId="5213">
    <w:name w:val="Нет списка5213"/>
    <w:next w:val="a2"/>
    <w:uiPriority w:val="99"/>
    <w:semiHidden/>
    <w:unhideWhenUsed/>
    <w:rsid w:val="001857C7"/>
  </w:style>
  <w:style w:type="numbering" w:customStyle="1" w:styleId="5313">
    <w:name w:val="Нет списка5313"/>
    <w:next w:val="a2"/>
    <w:uiPriority w:val="99"/>
    <w:semiHidden/>
    <w:unhideWhenUsed/>
    <w:rsid w:val="001857C7"/>
  </w:style>
  <w:style w:type="numbering" w:customStyle="1" w:styleId="5413">
    <w:name w:val="Нет списка5413"/>
    <w:next w:val="a2"/>
    <w:uiPriority w:val="99"/>
    <w:semiHidden/>
    <w:unhideWhenUsed/>
    <w:rsid w:val="001857C7"/>
  </w:style>
  <w:style w:type="numbering" w:customStyle="1" w:styleId="5513">
    <w:name w:val="Нет списка5513"/>
    <w:next w:val="a2"/>
    <w:uiPriority w:val="99"/>
    <w:semiHidden/>
    <w:unhideWhenUsed/>
    <w:rsid w:val="001857C7"/>
  </w:style>
  <w:style w:type="numbering" w:customStyle="1" w:styleId="5613">
    <w:name w:val="Нет списка5613"/>
    <w:next w:val="a2"/>
    <w:uiPriority w:val="99"/>
    <w:semiHidden/>
    <w:unhideWhenUsed/>
    <w:rsid w:val="001857C7"/>
  </w:style>
  <w:style w:type="numbering" w:customStyle="1" w:styleId="5713">
    <w:name w:val="Нет списка5713"/>
    <w:next w:val="a2"/>
    <w:uiPriority w:val="99"/>
    <w:semiHidden/>
    <w:unhideWhenUsed/>
    <w:rsid w:val="001857C7"/>
  </w:style>
  <w:style w:type="numbering" w:customStyle="1" w:styleId="5813">
    <w:name w:val="Нет списка5813"/>
    <w:next w:val="a2"/>
    <w:uiPriority w:val="99"/>
    <w:semiHidden/>
    <w:unhideWhenUsed/>
    <w:rsid w:val="001857C7"/>
  </w:style>
  <w:style w:type="numbering" w:customStyle="1" w:styleId="5913">
    <w:name w:val="Нет списка5913"/>
    <w:next w:val="a2"/>
    <w:uiPriority w:val="99"/>
    <w:semiHidden/>
    <w:unhideWhenUsed/>
    <w:rsid w:val="001857C7"/>
  </w:style>
  <w:style w:type="numbering" w:customStyle="1" w:styleId="6013">
    <w:name w:val="Нет списка6013"/>
    <w:next w:val="a2"/>
    <w:uiPriority w:val="99"/>
    <w:semiHidden/>
    <w:unhideWhenUsed/>
    <w:rsid w:val="001857C7"/>
  </w:style>
  <w:style w:type="numbering" w:customStyle="1" w:styleId="6113">
    <w:name w:val="Нет списка6113"/>
    <w:next w:val="a2"/>
    <w:uiPriority w:val="99"/>
    <w:semiHidden/>
    <w:unhideWhenUsed/>
    <w:rsid w:val="001857C7"/>
  </w:style>
  <w:style w:type="numbering" w:customStyle="1" w:styleId="6213">
    <w:name w:val="Нет списка6213"/>
    <w:next w:val="a2"/>
    <w:uiPriority w:val="99"/>
    <w:semiHidden/>
    <w:unhideWhenUsed/>
    <w:rsid w:val="001857C7"/>
  </w:style>
  <w:style w:type="numbering" w:customStyle="1" w:styleId="6313">
    <w:name w:val="Нет списка6313"/>
    <w:next w:val="a2"/>
    <w:uiPriority w:val="99"/>
    <w:semiHidden/>
    <w:unhideWhenUsed/>
    <w:rsid w:val="001857C7"/>
  </w:style>
  <w:style w:type="numbering" w:customStyle="1" w:styleId="6413">
    <w:name w:val="Нет списка6413"/>
    <w:next w:val="a2"/>
    <w:uiPriority w:val="99"/>
    <w:semiHidden/>
    <w:unhideWhenUsed/>
    <w:rsid w:val="001857C7"/>
  </w:style>
  <w:style w:type="numbering" w:customStyle="1" w:styleId="6513">
    <w:name w:val="Нет списка6513"/>
    <w:next w:val="a2"/>
    <w:uiPriority w:val="99"/>
    <w:semiHidden/>
    <w:unhideWhenUsed/>
    <w:rsid w:val="001857C7"/>
  </w:style>
  <w:style w:type="numbering" w:customStyle="1" w:styleId="6613">
    <w:name w:val="Нет списка6613"/>
    <w:next w:val="a2"/>
    <w:uiPriority w:val="99"/>
    <w:semiHidden/>
    <w:unhideWhenUsed/>
    <w:rsid w:val="001857C7"/>
  </w:style>
  <w:style w:type="numbering" w:customStyle="1" w:styleId="6713">
    <w:name w:val="Нет списка6713"/>
    <w:next w:val="a2"/>
    <w:uiPriority w:val="99"/>
    <w:semiHidden/>
    <w:unhideWhenUsed/>
    <w:rsid w:val="001857C7"/>
  </w:style>
  <w:style w:type="numbering" w:customStyle="1" w:styleId="6813">
    <w:name w:val="Нет списка6813"/>
    <w:next w:val="a2"/>
    <w:uiPriority w:val="99"/>
    <w:semiHidden/>
    <w:unhideWhenUsed/>
    <w:rsid w:val="001857C7"/>
  </w:style>
  <w:style w:type="numbering" w:customStyle="1" w:styleId="6913">
    <w:name w:val="Нет списка6913"/>
    <w:next w:val="a2"/>
    <w:uiPriority w:val="99"/>
    <w:semiHidden/>
    <w:unhideWhenUsed/>
    <w:rsid w:val="001857C7"/>
  </w:style>
  <w:style w:type="numbering" w:customStyle="1" w:styleId="7013">
    <w:name w:val="Нет списка7013"/>
    <w:next w:val="a2"/>
    <w:uiPriority w:val="99"/>
    <w:semiHidden/>
    <w:unhideWhenUsed/>
    <w:rsid w:val="001857C7"/>
  </w:style>
  <w:style w:type="numbering" w:customStyle="1" w:styleId="7113">
    <w:name w:val="Нет списка7113"/>
    <w:next w:val="a2"/>
    <w:uiPriority w:val="99"/>
    <w:semiHidden/>
    <w:unhideWhenUsed/>
    <w:rsid w:val="001857C7"/>
  </w:style>
  <w:style w:type="numbering" w:customStyle="1" w:styleId="7213">
    <w:name w:val="Нет списка7213"/>
    <w:next w:val="a2"/>
    <w:uiPriority w:val="99"/>
    <w:semiHidden/>
    <w:unhideWhenUsed/>
    <w:rsid w:val="001857C7"/>
  </w:style>
  <w:style w:type="numbering" w:customStyle="1" w:styleId="7313">
    <w:name w:val="Нет списка7313"/>
    <w:next w:val="a2"/>
    <w:uiPriority w:val="99"/>
    <w:semiHidden/>
    <w:unhideWhenUsed/>
    <w:rsid w:val="001857C7"/>
  </w:style>
  <w:style w:type="numbering" w:customStyle="1" w:styleId="7413">
    <w:name w:val="Нет списка7413"/>
    <w:next w:val="a2"/>
    <w:uiPriority w:val="99"/>
    <w:semiHidden/>
    <w:unhideWhenUsed/>
    <w:rsid w:val="001857C7"/>
  </w:style>
  <w:style w:type="numbering" w:customStyle="1" w:styleId="7513">
    <w:name w:val="Нет списка7513"/>
    <w:next w:val="a2"/>
    <w:uiPriority w:val="99"/>
    <w:semiHidden/>
    <w:rsid w:val="001857C7"/>
  </w:style>
  <w:style w:type="numbering" w:customStyle="1" w:styleId="11012">
    <w:name w:val="Нет списка11012"/>
    <w:next w:val="a2"/>
    <w:uiPriority w:val="99"/>
    <w:semiHidden/>
    <w:unhideWhenUsed/>
    <w:rsid w:val="001857C7"/>
  </w:style>
  <w:style w:type="numbering" w:customStyle="1" w:styleId="21012">
    <w:name w:val="Нет списка21012"/>
    <w:next w:val="a2"/>
    <w:uiPriority w:val="99"/>
    <w:semiHidden/>
    <w:unhideWhenUsed/>
    <w:rsid w:val="001857C7"/>
  </w:style>
  <w:style w:type="numbering" w:customStyle="1" w:styleId="31012">
    <w:name w:val="Нет списка31012"/>
    <w:next w:val="a2"/>
    <w:uiPriority w:val="99"/>
    <w:semiHidden/>
    <w:unhideWhenUsed/>
    <w:rsid w:val="001857C7"/>
  </w:style>
  <w:style w:type="numbering" w:customStyle="1" w:styleId="41012">
    <w:name w:val="Нет списка41012"/>
    <w:next w:val="a2"/>
    <w:uiPriority w:val="99"/>
    <w:semiHidden/>
    <w:unhideWhenUsed/>
    <w:rsid w:val="001857C7"/>
  </w:style>
  <w:style w:type="numbering" w:customStyle="1" w:styleId="51012">
    <w:name w:val="Нет списка51012"/>
    <w:next w:val="a2"/>
    <w:uiPriority w:val="99"/>
    <w:semiHidden/>
    <w:unhideWhenUsed/>
    <w:rsid w:val="001857C7"/>
  </w:style>
  <w:style w:type="numbering" w:customStyle="1" w:styleId="61012">
    <w:name w:val="Нет списка61012"/>
    <w:next w:val="a2"/>
    <w:uiPriority w:val="99"/>
    <w:semiHidden/>
    <w:unhideWhenUsed/>
    <w:rsid w:val="001857C7"/>
  </w:style>
  <w:style w:type="numbering" w:customStyle="1" w:styleId="7613">
    <w:name w:val="Нет списка7613"/>
    <w:next w:val="a2"/>
    <w:uiPriority w:val="99"/>
    <w:semiHidden/>
    <w:unhideWhenUsed/>
    <w:rsid w:val="001857C7"/>
  </w:style>
  <w:style w:type="numbering" w:customStyle="1" w:styleId="8113">
    <w:name w:val="Нет списка8113"/>
    <w:next w:val="a2"/>
    <w:uiPriority w:val="99"/>
    <w:semiHidden/>
    <w:unhideWhenUsed/>
    <w:rsid w:val="001857C7"/>
  </w:style>
  <w:style w:type="numbering" w:customStyle="1" w:styleId="9112">
    <w:name w:val="Нет списка9112"/>
    <w:next w:val="a2"/>
    <w:uiPriority w:val="99"/>
    <w:semiHidden/>
    <w:unhideWhenUsed/>
    <w:rsid w:val="001857C7"/>
  </w:style>
  <w:style w:type="numbering" w:customStyle="1" w:styleId="10112">
    <w:name w:val="Нет списка10112"/>
    <w:next w:val="a2"/>
    <w:uiPriority w:val="99"/>
    <w:semiHidden/>
    <w:unhideWhenUsed/>
    <w:rsid w:val="001857C7"/>
  </w:style>
  <w:style w:type="numbering" w:customStyle="1" w:styleId="1122">
    <w:name w:val="Нет списка1122"/>
    <w:next w:val="a2"/>
    <w:uiPriority w:val="99"/>
    <w:semiHidden/>
    <w:unhideWhenUsed/>
    <w:rsid w:val="001857C7"/>
  </w:style>
  <w:style w:type="numbering" w:customStyle="1" w:styleId="12112">
    <w:name w:val="Нет списка12112"/>
    <w:next w:val="a2"/>
    <w:uiPriority w:val="99"/>
    <w:semiHidden/>
    <w:unhideWhenUsed/>
    <w:rsid w:val="001857C7"/>
  </w:style>
  <w:style w:type="numbering" w:customStyle="1" w:styleId="13112">
    <w:name w:val="Нет списка13112"/>
    <w:next w:val="a2"/>
    <w:uiPriority w:val="99"/>
    <w:semiHidden/>
    <w:unhideWhenUsed/>
    <w:rsid w:val="001857C7"/>
  </w:style>
  <w:style w:type="numbering" w:customStyle="1" w:styleId="141120">
    <w:name w:val="Нет списка14112"/>
    <w:next w:val="a2"/>
    <w:uiPriority w:val="99"/>
    <w:semiHidden/>
    <w:unhideWhenUsed/>
    <w:rsid w:val="001857C7"/>
  </w:style>
  <w:style w:type="numbering" w:customStyle="1" w:styleId="15112">
    <w:name w:val="Нет списка15112"/>
    <w:next w:val="a2"/>
    <w:uiPriority w:val="99"/>
    <w:semiHidden/>
    <w:unhideWhenUsed/>
    <w:rsid w:val="001857C7"/>
  </w:style>
  <w:style w:type="numbering" w:customStyle="1" w:styleId="16112">
    <w:name w:val="Нет списка16112"/>
    <w:next w:val="a2"/>
    <w:uiPriority w:val="99"/>
    <w:semiHidden/>
    <w:unhideWhenUsed/>
    <w:rsid w:val="001857C7"/>
  </w:style>
  <w:style w:type="numbering" w:customStyle="1" w:styleId="17112">
    <w:name w:val="Нет списка17112"/>
    <w:next w:val="a2"/>
    <w:uiPriority w:val="99"/>
    <w:semiHidden/>
    <w:unhideWhenUsed/>
    <w:rsid w:val="001857C7"/>
  </w:style>
  <w:style w:type="numbering" w:customStyle="1" w:styleId="18112">
    <w:name w:val="Нет списка18112"/>
    <w:next w:val="a2"/>
    <w:uiPriority w:val="99"/>
    <w:semiHidden/>
    <w:unhideWhenUsed/>
    <w:rsid w:val="001857C7"/>
  </w:style>
  <w:style w:type="numbering" w:customStyle="1" w:styleId="19112">
    <w:name w:val="Нет списка19112"/>
    <w:next w:val="a2"/>
    <w:uiPriority w:val="99"/>
    <w:semiHidden/>
    <w:unhideWhenUsed/>
    <w:rsid w:val="001857C7"/>
  </w:style>
  <w:style w:type="numbering" w:customStyle="1" w:styleId="20112">
    <w:name w:val="Нет списка20112"/>
    <w:next w:val="a2"/>
    <w:uiPriority w:val="99"/>
    <w:semiHidden/>
    <w:unhideWhenUsed/>
    <w:rsid w:val="001857C7"/>
  </w:style>
  <w:style w:type="numbering" w:customStyle="1" w:styleId="21112">
    <w:name w:val="Нет списка21112"/>
    <w:next w:val="a2"/>
    <w:uiPriority w:val="99"/>
    <w:semiHidden/>
    <w:unhideWhenUsed/>
    <w:rsid w:val="001857C7"/>
  </w:style>
  <w:style w:type="numbering" w:customStyle="1" w:styleId="22112">
    <w:name w:val="Нет списка22112"/>
    <w:next w:val="a2"/>
    <w:uiPriority w:val="99"/>
    <w:semiHidden/>
    <w:unhideWhenUsed/>
    <w:rsid w:val="001857C7"/>
  </w:style>
  <w:style w:type="numbering" w:customStyle="1" w:styleId="23112">
    <w:name w:val="Нет списка23112"/>
    <w:next w:val="a2"/>
    <w:uiPriority w:val="99"/>
    <w:semiHidden/>
    <w:unhideWhenUsed/>
    <w:rsid w:val="001857C7"/>
  </w:style>
  <w:style w:type="numbering" w:customStyle="1" w:styleId="24112">
    <w:name w:val="Нет списка24112"/>
    <w:next w:val="a2"/>
    <w:uiPriority w:val="99"/>
    <w:semiHidden/>
    <w:unhideWhenUsed/>
    <w:rsid w:val="001857C7"/>
  </w:style>
  <w:style w:type="numbering" w:customStyle="1" w:styleId="25112">
    <w:name w:val="Нет списка25112"/>
    <w:next w:val="a2"/>
    <w:uiPriority w:val="99"/>
    <w:semiHidden/>
    <w:unhideWhenUsed/>
    <w:rsid w:val="001857C7"/>
  </w:style>
  <w:style w:type="numbering" w:customStyle="1" w:styleId="26112">
    <w:name w:val="Нет списка26112"/>
    <w:next w:val="a2"/>
    <w:uiPriority w:val="99"/>
    <w:semiHidden/>
    <w:unhideWhenUsed/>
    <w:rsid w:val="001857C7"/>
  </w:style>
  <w:style w:type="numbering" w:customStyle="1" w:styleId="27112">
    <w:name w:val="Нет списка27112"/>
    <w:next w:val="a2"/>
    <w:uiPriority w:val="99"/>
    <w:semiHidden/>
    <w:unhideWhenUsed/>
    <w:rsid w:val="001857C7"/>
  </w:style>
  <w:style w:type="numbering" w:customStyle="1" w:styleId="28112">
    <w:name w:val="Нет списка28112"/>
    <w:next w:val="a2"/>
    <w:uiPriority w:val="99"/>
    <w:semiHidden/>
    <w:unhideWhenUsed/>
    <w:rsid w:val="001857C7"/>
  </w:style>
  <w:style w:type="numbering" w:customStyle="1" w:styleId="29112">
    <w:name w:val="Нет списка29112"/>
    <w:next w:val="a2"/>
    <w:uiPriority w:val="99"/>
    <w:semiHidden/>
    <w:unhideWhenUsed/>
    <w:rsid w:val="001857C7"/>
  </w:style>
  <w:style w:type="numbering" w:customStyle="1" w:styleId="30112">
    <w:name w:val="Нет списка30112"/>
    <w:next w:val="a2"/>
    <w:uiPriority w:val="99"/>
    <w:semiHidden/>
    <w:unhideWhenUsed/>
    <w:rsid w:val="001857C7"/>
  </w:style>
  <w:style w:type="numbering" w:customStyle="1" w:styleId="31112">
    <w:name w:val="Нет списка31112"/>
    <w:next w:val="a2"/>
    <w:uiPriority w:val="99"/>
    <w:semiHidden/>
    <w:unhideWhenUsed/>
    <w:rsid w:val="001857C7"/>
  </w:style>
  <w:style w:type="numbering" w:customStyle="1" w:styleId="32112">
    <w:name w:val="Нет списка32112"/>
    <w:next w:val="a2"/>
    <w:uiPriority w:val="99"/>
    <w:semiHidden/>
    <w:unhideWhenUsed/>
    <w:rsid w:val="001857C7"/>
  </w:style>
  <w:style w:type="numbering" w:customStyle="1" w:styleId="33112">
    <w:name w:val="Нет списка33112"/>
    <w:next w:val="a2"/>
    <w:uiPriority w:val="99"/>
    <w:semiHidden/>
    <w:unhideWhenUsed/>
    <w:rsid w:val="001857C7"/>
  </w:style>
  <w:style w:type="numbering" w:customStyle="1" w:styleId="34112">
    <w:name w:val="Нет списка34112"/>
    <w:next w:val="a2"/>
    <w:uiPriority w:val="99"/>
    <w:semiHidden/>
    <w:unhideWhenUsed/>
    <w:rsid w:val="001857C7"/>
  </w:style>
  <w:style w:type="numbering" w:customStyle="1" w:styleId="35112">
    <w:name w:val="Нет списка35112"/>
    <w:next w:val="a2"/>
    <w:uiPriority w:val="99"/>
    <w:semiHidden/>
    <w:unhideWhenUsed/>
    <w:rsid w:val="001857C7"/>
  </w:style>
  <w:style w:type="numbering" w:customStyle="1" w:styleId="36112">
    <w:name w:val="Нет списка36112"/>
    <w:next w:val="a2"/>
    <w:uiPriority w:val="99"/>
    <w:semiHidden/>
    <w:unhideWhenUsed/>
    <w:rsid w:val="001857C7"/>
  </w:style>
  <w:style w:type="numbering" w:customStyle="1" w:styleId="37112">
    <w:name w:val="Нет списка37112"/>
    <w:next w:val="a2"/>
    <w:uiPriority w:val="99"/>
    <w:semiHidden/>
    <w:unhideWhenUsed/>
    <w:rsid w:val="001857C7"/>
  </w:style>
  <w:style w:type="numbering" w:customStyle="1" w:styleId="38112">
    <w:name w:val="Нет списка38112"/>
    <w:next w:val="a2"/>
    <w:uiPriority w:val="99"/>
    <w:semiHidden/>
    <w:unhideWhenUsed/>
    <w:rsid w:val="001857C7"/>
  </w:style>
  <w:style w:type="numbering" w:customStyle="1" w:styleId="39112">
    <w:name w:val="Нет списка39112"/>
    <w:next w:val="a2"/>
    <w:uiPriority w:val="99"/>
    <w:semiHidden/>
    <w:unhideWhenUsed/>
    <w:rsid w:val="001857C7"/>
  </w:style>
  <w:style w:type="numbering" w:customStyle="1" w:styleId="40112">
    <w:name w:val="Нет списка40112"/>
    <w:next w:val="a2"/>
    <w:uiPriority w:val="99"/>
    <w:semiHidden/>
    <w:unhideWhenUsed/>
    <w:rsid w:val="001857C7"/>
  </w:style>
  <w:style w:type="numbering" w:customStyle="1" w:styleId="41112">
    <w:name w:val="Нет списка41112"/>
    <w:next w:val="a2"/>
    <w:uiPriority w:val="99"/>
    <w:semiHidden/>
    <w:unhideWhenUsed/>
    <w:rsid w:val="001857C7"/>
  </w:style>
  <w:style w:type="numbering" w:customStyle="1" w:styleId="42112">
    <w:name w:val="Нет списка42112"/>
    <w:next w:val="a2"/>
    <w:uiPriority w:val="99"/>
    <w:semiHidden/>
    <w:unhideWhenUsed/>
    <w:rsid w:val="001857C7"/>
  </w:style>
  <w:style w:type="numbering" w:customStyle="1" w:styleId="43112">
    <w:name w:val="Нет списка43112"/>
    <w:next w:val="a2"/>
    <w:uiPriority w:val="99"/>
    <w:semiHidden/>
    <w:unhideWhenUsed/>
    <w:rsid w:val="001857C7"/>
  </w:style>
  <w:style w:type="numbering" w:customStyle="1" w:styleId="44112">
    <w:name w:val="Нет списка44112"/>
    <w:next w:val="a2"/>
    <w:uiPriority w:val="99"/>
    <w:semiHidden/>
    <w:unhideWhenUsed/>
    <w:rsid w:val="001857C7"/>
  </w:style>
  <w:style w:type="numbering" w:customStyle="1" w:styleId="45112">
    <w:name w:val="Нет списка45112"/>
    <w:next w:val="a2"/>
    <w:uiPriority w:val="99"/>
    <w:semiHidden/>
    <w:unhideWhenUsed/>
    <w:rsid w:val="001857C7"/>
  </w:style>
  <w:style w:type="numbering" w:customStyle="1" w:styleId="46112">
    <w:name w:val="Нет списка46112"/>
    <w:next w:val="a2"/>
    <w:uiPriority w:val="99"/>
    <w:semiHidden/>
    <w:unhideWhenUsed/>
    <w:rsid w:val="001857C7"/>
  </w:style>
  <w:style w:type="numbering" w:customStyle="1" w:styleId="47112">
    <w:name w:val="Нет списка47112"/>
    <w:next w:val="a2"/>
    <w:uiPriority w:val="99"/>
    <w:semiHidden/>
    <w:unhideWhenUsed/>
    <w:rsid w:val="001857C7"/>
  </w:style>
  <w:style w:type="numbering" w:customStyle="1" w:styleId="48112">
    <w:name w:val="Нет списка48112"/>
    <w:next w:val="a2"/>
    <w:uiPriority w:val="99"/>
    <w:semiHidden/>
    <w:unhideWhenUsed/>
    <w:rsid w:val="001857C7"/>
  </w:style>
  <w:style w:type="numbering" w:customStyle="1" w:styleId="49112">
    <w:name w:val="Нет списка49112"/>
    <w:next w:val="a2"/>
    <w:uiPriority w:val="99"/>
    <w:semiHidden/>
    <w:unhideWhenUsed/>
    <w:rsid w:val="001857C7"/>
  </w:style>
  <w:style w:type="numbering" w:customStyle="1" w:styleId="50112">
    <w:name w:val="Нет списка50112"/>
    <w:next w:val="a2"/>
    <w:uiPriority w:val="99"/>
    <w:semiHidden/>
    <w:unhideWhenUsed/>
    <w:rsid w:val="001857C7"/>
  </w:style>
  <w:style w:type="numbering" w:customStyle="1" w:styleId="51112">
    <w:name w:val="Нет списка51112"/>
    <w:next w:val="a2"/>
    <w:uiPriority w:val="99"/>
    <w:semiHidden/>
    <w:unhideWhenUsed/>
    <w:rsid w:val="001857C7"/>
  </w:style>
  <w:style w:type="numbering" w:customStyle="1" w:styleId="52112">
    <w:name w:val="Нет списка52112"/>
    <w:next w:val="a2"/>
    <w:uiPriority w:val="99"/>
    <w:semiHidden/>
    <w:unhideWhenUsed/>
    <w:rsid w:val="001857C7"/>
  </w:style>
  <w:style w:type="numbering" w:customStyle="1" w:styleId="53112">
    <w:name w:val="Нет списка53112"/>
    <w:next w:val="a2"/>
    <w:uiPriority w:val="99"/>
    <w:semiHidden/>
    <w:unhideWhenUsed/>
    <w:rsid w:val="001857C7"/>
  </w:style>
  <w:style w:type="numbering" w:customStyle="1" w:styleId="54112">
    <w:name w:val="Нет списка54112"/>
    <w:next w:val="a2"/>
    <w:uiPriority w:val="99"/>
    <w:semiHidden/>
    <w:unhideWhenUsed/>
    <w:rsid w:val="001857C7"/>
  </w:style>
  <w:style w:type="numbering" w:customStyle="1" w:styleId="55112">
    <w:name w:val="Нет списка55112"/>
    <w:next w:val="a2"/>
    <w:uiPriority w:val="99"/>
    <w:semiHidden/>
    <w:unhideWhenUsed/>
    <w:rsid w:val="001857C7"/>
  </w:style>
  <w:style w:type="numbering" w:customStyle="1" w:styleId="56112">
    <w:name w:val="Нет списка56112"/>
    <w:next w:val="a2"/>
    <w:uiPriority w:val="99"/>
    <w:semiHidden/>
    <w:unhideWhenUsed/>
    <w:rsid w:val="001857C7"/>
  </w:style>
  <w:style w:type="numbering" w:customStyle="1" w:styleId="57112">
    <w:name w:val="Нет списка57112"/>
    <w:next w:val="a2"/>
    <w:uiPriority w:val="99"/>
    <w:semiHidden/>
    <w:unhideWhenUsed/>
    <w:rsid w:val="001857C7"/>
  </w:style>
  <w:style w:type="numbering" w:customStyle="1" w:styleId="58112">
    <w:name w:val="Нет списка58112"/>
    <w:next w:val="a2"/>
    <w:uiPriority w:val="99"/>
    <w:semiHidden/>
    <w:unhideWhenUsed/>
    <w:rsid w:val="001857C7"/>
  </w:style>
  <w:style w:type="numbering" w:customStyle="1" w:styleId="59112">
    <w:name w:val="Нет списка59112"/>
    <w:next w:val="a2"/>
    <w:uiPriority w:val="99"/>
    <w:semiHidden/>
    <w:unhideWhenUsed/>
    <w:rsid w:val="001857C7"/>
  </w:style>
  <w:style w:type="numbering" w:customStyle="1" w:styleId="60112">
    <w:name w:val="Нет списка60112"/>
    <w:next w:val="a2"/>
    <w:uiPriority w:val="99"/>
    <w:semiHidden/>
    <w:unhideWhenUsed/>
    <w:rsid w:val="001857C7"/>
  </w:style>
  <w:style w:type="numbering" w:customStyle="1" w:styleId="61112">
    <w:name w:val="Нет списка61112"/>
    <w:next w:val="a2"/>
    <w:uiPriority w:val="99"/>
    <w:semiHidden/>
    <w:unhideWhenUsed/>
    <w:rsid w:val="001857C7"/>
  </w:style>
  <w:style w:type="numbering" w:customStyle="1" w:styleId="62112">
    <w:name w:val="Нет списка62112"/>
    <w:next w:val="a2"/>
    <w:uiPriority w:val="99"/>
    <w:semiHidden/>
    <w:unhideWhenUsed/>
    <w:rsid w:val="001857C7"/>
  </w:style>
  <w:style w:type="numbering" w:customStyle="1" w:styleId="63112">
    <w:name w:val="Нет списка63112"/>
    <w:next w:val="a2"/>
    <w:uiPriority w:val="99"/>
    <w:semiHidden/>
    <w:unhideWhenUsed/>
    <w:rsid w:val="001857C7"/>
  </w:style>
  <w:style w:type="numbering" w:customStyle="1" w:styleId="64112">
    <w:name w:val="Нет списка64112"/>
    <w:next w:val="a2"/>
    <w:uiPriority w:val="99"/>
    <w:semiHidden/>
    <w:unhideWhenUsed/>
    <w:rsid w:val="001857C7"/>
  </w:style>
  <w:style w:type="numbering" w:customStyle="1" w:styleId="65112">
    <w:name w:val="Нет списка65112"/>
    <w:next w:val="a2"/>
    <w:uiPriority w:val="99"/>
    <w:semiHidden/>
    <w:unhideWhenUsed/>
    <w:rsid w:val="001857C7"/>
  </w:style>
  <w:style w:type="numbering" w:customStyle="1" w:styleId="66112">
    <w:name w:val="Нет списка66112"/>
    <w:next w:val="a2"/>
    <w:uiPriority w:val="99"/>
    <w:semiHidden/>
    <w:unhideWhenUsed/>
    <w:rsid w:val="001857C7"/>
  </w:style>
  <w:style w:type="numbering" w:customStyle="1" w:styleId="67112">
    <w:name w:val="Нет списка67112"/>
    <w:next w:val="a2"/>
    <w:uiPriority w:val="99"/>
    <w:semiHidden/>
    <w:unhideWhenUsed/>
    <w:rsid w:val="001857C7"/>
  </w:style>
  <w:style w:type="numbering" w:customStyle="1" w:styleId="68112">
    <w:name w:val="Нет списка68112"/>
    <w:next w:val="a2"/>
    <w:uiPriority w:val="99"/>
    <w:semiHidden/>
    <w:unhideWhenUsed/>
    <w:rsid w:val="001857C7"/>
  </w:style>
  <w:style w:type="numbering" w:customStyle="1" w:styleId="69112">
    <w:name w:val="Нет списка69112"/>
    <w:next w:val="a2"/>
    <w:uiPriority w:val="99"/>
    <w:semiHidden/>
    <w:unhideWhenUsed/>
    <w:rsid w:val="001857C7"/>
  </w:style>
  <w:style w:type="numbering" w:customStyle="1" w:styleId="70112">
    <w:name w:val="Нет списка70112"/>
    <w:next w:val="a2"/>
    <w:uiPriority w:val="99"/>
    <w:semiHidden/>
    <w:unhideWhenUsed/>
    <w:rsid w:val="001857C7"/>
  </w:style>
  <w:style w:type="numbering" w:customStyle="1" w:styleId="71112">
    <w:name w:val="Нет списка71112"/>
    <w:next w:val="a2"/>
    <w:uiPriority w:val="99"/>
    <w:semiHidden/>
    <w:unhideWhenUsed/>
    <w:rsid w:val="001857C7"/>
  </w:style>
  <w:style w:type="numbering" w:customStyle="1" w:styleId="72112">
    <w:name w:val="Нет списка72112"/>
    <w:next w:val="a2"/>
    <w:uiPriority w:val="99"/>
    <w:semiHidden/>
    <w:unhideWhenUsed/>
    <w:rsid w:val="001857C7"/>
  </w:style>
  <w:style w:type="numbering" w:customStyle="1" w:styleId="73112">
    <w:name w:val="Нет списка73112"/>
    <w:next w:val="a2"/>
    <w:uiPriority w:val="99"/>
    <w:semiHidden/>
    <w:unhideWhenUsed/>
    <w:rsid w:val="001857C7"/>
  </w:style>
  <w:style w:type="numbering" w:customStyle="1" w:styleId="74112">
    <w:name w:val="Нет списка74112"/>
    <w:next w:val="a2"/>
    <w:uiPriority w:val="99"/>
    <w:semiHidden/>
    <w:unhideWhenUsed/>
    <w:rsid w:val="001857C7"/>
  </w:style>
  <w:style w:type="numbering" w:customStyle="1" w:styleId="75112">
    <w:name w:val="Нет списка75112"/>
    <w:next w:val="a2"/>
    <w:uiPriority w:val="99"/>
    <w:semiHidden/>
    <w:unhideWhenUsed/>
    <w:rsid w:val="001857C7"/>
  </w:style>
  <w:style w:type="numbering" w:customStyle="1" w:styleId="76112">
    <w:name w:val="Нет списка76112"/>
    <w:next w:val="a2"/>
    <w:uiPriority w:val="99"/>
    <w:semiHidden/>
    <w:unhideWhenUsed/>
    <w:rsid w:val="001857C7"/>
  </w:style>
  <w:style w:type="numbering" w:customStyle="1" w:styleId="7712">
    <w:name w:val="Нет списка7712"/>
    <w:next w:val="a2"/>
    <w:uiPriority w:val="99"/>
    <w:semiHidden/>
    <w:unhideWhenUsed/>
    <w:rsid w:val="001857C7"/>
  </w:style>
  <w:style w:type="numbering" w:customStyle="1" w:styleId="7812">
    <w:name w:val="Нет списка7812"/>
    <w:next w:val="a2"/>
    <w:uiPriority w:val="99"/>
    <w:semiHidden/>
    <w:unhideWhenUsed/>
    <w:rsid w:val="001857C7"/>
  </w:style>
  <w:style w:type="numbering" w:customStyle="1" w:styleId="7912">
    <w:name w:val="Нет списка7912"/>
    <w:next w:val="a2"/>
    <w:uiPriority w:val="99"/>
    <w:semiHidden/>
    <w:unhideWhenUsed/>
    <w:rsid w:val="001857C7"/>
  </w:style>
  <w:style w:type="numbering" w:customStyle="1" w:styleId="8012">
    <w:name w:val="Нет списка8012"/>
    <w:next w:val="a2"/>
    <w:uiPriority w:val="99"/>
    <w:semiHidden/>
    <w:unhideWhenUsed/>
    <w:rsid w:val="001857C7"/>
  </w:style>
  <w:style w:type="numbering" w:customStyle="1" w:styleId="81112">
    <w:name w:val="Нет списка81112"/>
    <w:next w:val="a2"/>
    <w:uiPriority w:val="99"/>
    <w:semiHidden/>
    <w:unhideWhenUsed/>
    <w:rsid w:val="001857C7"/>
  </w:style>
  <w:style w:type="numbering" w:customStyle="1" w:styleId="842">
    <w:name w:val="Нет списка842"/>
    <w:next w:val="a2"/>
    <w:uiPriority w:val="99"/>
    <w:semiHidden/>
    <w:unhideWhenUsed/>
    <w:rsid w:val="001857C7"/>
  </w:style>
  <w:style w:type="numbering" w:customStyle="1" w:styleId="852">
    <w:name w:val="Нет списка852"/>
    <w:next w:val="a2"/>
    <w:uiPriority w:val="99"/>
    <w:semiHidden/>
    <w:unhideWhenUsed/>
    <w:rsid w:val="001857C7"/>
  </w:style>
  <w:style w:type="numbering" w:customStyle="1" w:styleId="862">
    <w:name w:val="Нет списка862"/>
    <w:next w:val="a2"/>
    <w:uiPriority w:val="99"/>
    <w:semiHidden/>
    <w:unhideWhenUsed/>
    <w:rsid w:val="001857C7"/>
  </w:style>
  <w:style w:type="numbering" w:customStyle="1" w:styleId="872">
    <w:name w:val="Нет списка872"/>
    <w:next w:val="a2"/>
    <w:uiPriority w:val="99"/>
    <w:semiHidden/>
    <w:unhideWhenUsed/>
    <w:rsid w:val="001857C7"/>
  </w:style>
  <w:style w:type="numbering" w:customStyle="1" w:styleId="882">
    <w:name w:val="Нет списка882"/>
    <w:next w:val="a2"/>
    <w:uiPriority w:val="99"/>
    <w:semiHidden/>
    <w:unhideWhenUsed/>
    <w:rsid w:val="001857C7"/>
  </w:style>
  <w:style w:type="numbering" w:customStyle="1" w:styleId="892">
    <w:name w:val="Нет списка892"/>
    <w:next w:val="a2"/>
    <w:uiPriority w:val="99"/>
    <w:semiHidden/>
    <w:unhideWhenUsed/>
    <w:rsid w:val="001857C7"/>
  </w:style>
  <w:style w:type="numbering" w:customStyle="1" w:styleId="902">
    <w:name w:val="Нет списка902"/>
    <w:next w:val="a2"/>
    <w:uiPriority w:val="99"/>
    <w:semiHidden/>
    <w:unhideWhenUsed/>
    <w:rsid w:val="001857C7"/>
  </w:style>
  <w:style w:type="numbering" w:customStyle="1" w:styleId="922">
    <w:name w:val="Нет списка922"/>
    <w:next w:val="a2"/>
    <w:uiPriority w:val="99"/>
    <w:semiHidden/>
    <w:unhideWhenUsed/>
    <w:rsid w:val="001857C7"/>
  </w:style>
  <w:style w:type="numbering" w:customStyle="1" w:styleId="932">
    <w:name w:val="Нет списка932"/>
    <w:next w:val="a2"/>
    <w:uiPriority w:val="99"/>
    <w:semiHidden/>
    <w:unhideWhenUsed/>
    <w:rsid w:val="001857C7"/>
  </w:style>
  <w:style w:type="numbering" w:customStyle="1" w:styleId="942">
    <w:name w:val="Нет списка942"/>
    <w:next w:val="a2"/>
    <w:uiPriority w:val="99"/>
    <w:semiHidden/>
    <w:unhideWhenUsed/>
    <w:rsid w:val="001857C7"/>
  </w:style>
  <w:style w:type="numbering" w:customStyle="1" w:styleId="952">
    <w:name w:val="Нет списка952"/>
    <w:next w:val="a2"/>
    <w:uiPriority w:val="99"/>
    <w:semiHidden/>
    <w:unhideWhenUsed/>
    <w:rsid w:val="001857C7"/>
  </w:style>
  <w:style w:type="numbering" w:customStyle="1" w:styleId="962">
    <w:name w:val="Нет списка962"/>
    <w:next w:val="a2"/>
    <w:uiPriority w:val="99"/>
    <w:semiHidden/>
    <w:unhideWhenUsed/>
    <w:rsid w:val="001857C7"/>
  </w:style>
  <w:style w:type="numbering" w:customStyle="1" w:styleId="972">
    <w:name w:val="Нет списка972"/>
    <w:next w:val="a2"/>
    <w:uiPriority w:val="99"/>
    <w:semiHidden/>
    <w:unhideWhenUsed/>
    <w:rsid w:val="001857C7"/>
  </w:style>
  <w:style w:type="numbering" w:customStyle="1" w:styleId="982">
    <w:name w:val="Нет списка982"/>
    <w:next w:val="a2"/>
    <w:uiPriority w:val="99"/>
    <w:semiHidden/>
    <w:unhideWhenUsed/>
    <w:rsid w:val="001857C7"/>
  </w:style>
  <w:style w:type="numbering" w:customStyle="1" w:styleId="992">
    <w:name w:val="Нет списка992"/>
    <w:next w:val="a2"/>
    <w:uiPriority w:val="99"/>
    <w:semiHidden/>
    <w:unhideWhenUsed/>
    <w:rsid w:val="001857C7"/>
  </w:style>
  <w:style w:type="numbering" w:customStyle="1" w:styleId="1002">
    <w:name w:val="Нет списка1002"/>
    <w:next w:val="a2"/>
    <w:uiPriority w:val="99"/>
    <w:semiHidden/>
    <w:unhideWhenUsed/>
    <w:rsid w:val="001857C7"/>
  </w:style>
  <w:style w:type="numbering" w:customStyle="1" w:styleId="1022">
    <w:name w:val="Нет списка1022"/>
    <w:next w:val="a2"/>
    <w:uiPriority w:val="99"/>
    <w:semiHidden/>
    <w:unhideWhenUsed/>
    <w:rsid w:val="001857C7"/>
  </w:style>
  <w:style w:type="numbering" w:customStyle="1" w:styleId="1032">
    <w:name w:val="Нет списка1032"/>
    <w:next w:val="a2"/>
    <w:uiPriority w:val="99"/>
    <w:semiHidden/>
    <w:unhideWhenUsed/>
    <w:rsid w:val="001857C7"/>
  </w:style>
  <w:style w:type="numbering" w:customStyle="1" w:styleId="1042">
    <w:name w:val="Нет списка1042"/>
    <w:next w:val="a2"/>
    <w:uiPriority w:val="99"/>
    <w:semiHidden/>
    <w:unhideWhenUsed/>
    <w:rsid w:val="001857C7"/>
  </w:style>
  <w:style w:type="numbering" w:customStyle="1" w:styleId="1052">
    <w:name w:val="Нет списка1052"/>
    <w:next w:val="a2"/>
    <w:uiPriority w:val="99"/>
    <w:semiHidden/>
    <w:unhideWhenUsed/>
    <w:rsid w:val="001857C7"/>
  </w:style>
  <w:style w:type="numbering" w:customStyle="1" w:styleId="1062">
    <w:name w:val="Нет списка1062"/>
    <w:next w:val="a2"/>
    <w:uiPriority w:val="99"/>
    <w:semiHidden/>
    <w:unhideWhenUsed/>
    <w:rsid w:val="001857C7"/>
  </w:style>
  <w:style w:type="numbering" w:customStyle="1" w:styleId="1072">
    <w:name w:val="Нет списка1072"/>
    <w:next w:val="a2"/>
    <w:uiPriority w:val="99"/>
    <w:semiHidden/>
    <w:unhideWhenUsed/>
    <w:rsid w:val="001857C7"/>
  </w:style>
  <w:style w:type="numbering" w:customStyle="1" w:styleId="1082">
    <w:name w:val="Нет списка1082"/>
    <w:next w:val="a2"/>
    <w:uiPriority w:val="99"/>
    <w:semiHidden/>
    <w:unhideWhenUsed/>
    <w:rsid w:val="001857C7"/>
  </w:style>
  <w:style w:type="numbering" w:customStyle="1" w:styleId="1092">
    <w:name w:val="Нет списка1092"/>
    <w:next w:val="a2"/>
    <w:uiPriority w:val="99"/>
    <w:semiHidden/>
    <w:unhideWhenUsed/>
    <w:rsid w:val="001857C7"/>
  </w:style>
  <w:style w:type="numbering" w:customStyle="1" w:styleId="1132">
    <w:name w:val="Нет списка1132"/>
    <w:next w:val="a2"/>
    <w:uiPriority w:val="99"/>
    <w:semiHidden/>
    <w:unhideWhenUsed/>
    <w:rsid w:val="001857C7"/>
  </w:style>
  <w:style w:type="numbering" w:customStyle="1" w:styleId="1142">
    <w:name w:val="Нет списка1142"/>
    <w:next w:val="a2"/>
    <w:uiPriority w:val="99"/>
    <w:semiHidden/>
    <w:unhideWhenUsed/>
    <w:rsid w:val="001857C7"/>
  </w:style>
  <w:style w:type="numbering" w:customStyle="1" w:styleId="1152">
    <w:name w:val="Нет списка1152"/>
    <w:next w:val="a2"/>
    <w:uiPriority w:val="99"/>
    <w:semiHidden/>
    <w:unhideWhenUsed/>
    <w:rsid w:val="001857C7"/>
  </w:style>
  <w:style w:type="numbering" w:customStyle="1" w:styleId="1162">
    <w:name w:val="Нет списка1162"/>
    <w:next w:val="a2"/>
    <w:uiPriority w:val="99"/>
    <w:semiHidden/>
    <w:unhideWhenUsed/>
    <w:rsid w:val="001857C7"/>
  </w:style>
  <w:style w:type="numbering" w:customStyle="1" w:styleId="1172">
    <w:name w:val="Нет списка1172"/>
    <w:next w:val="a2"/>
    <w:uiPriority w:val="99"/>
    <w:semiHidden/>
    <w:unhideWhenUsed/>
    <w:rsid w:val="001857C7"/>
  </w:style>
  <w:style w:type="numbering" w:customStyle="1" w:styleId="1182">
    <w:name w:val="Нет списка1182"/>
    <w:next w:val="a2"/>
    <w:uiPriority w:val="99"/>
    <w:semiHidden/>
    <w:unhideWhenUsed/>
    <w:rsid w:val="001857C7"/>
  </w:style>
  <w:style w:type="numbering" w:customStyle="1" w:styleId="1192">
    <w:name w:val="Нет списка1192"/>
    <w:next w:val="a2"/>
    <w:uiPriority w:val="99"/>
    <w:semiHidden/>
    <w:unhideWhenUsed/>
    <w:rsid w:val="001857C7"/>
  </w:style>
  <w:style w:type="numbering" w:customStyle="1" w:styleId="1202">
    <w:name w:val="Нет списка1202"/>
    <w:next w:val="a2"/>
    <w:uiPriority w:val="99"/>
    <w:semiHidden/>
    <w:unhideWhenUsed/>
    <w:rsid w:val="001857C7"/>
  </w:style>
  <w:style w:type="numbering" w:customStyle="1" w:styleId="1222">
    <w:name w:val="Нет списка1222"/>
    <w:next w:val="a2"/>
    <w:uiPriority w:val="99"/>
    <w:semiHidden/>
    <w:unhideWhenUsed/>
    <w:rsid w:val="001857C7"/>
  </w:style>
  <w:style w:type="numbering" w:customStyle="1" w:styleId="1232">
    <w:name w:val="Нет списка1232"/>
    <w:next w:val="a2"/>
    <w:uiPriority w:val="99"/>
    <w:semiHidden/>
    <w:unhideWhenUsed/>
    <w:rsid w:val="001857C7"/>
  </w:style>
  <w:style w:type="numbering" w:customStyle="1" w:styleId="1242">
    <w:name w:val="Нет списка1242"/>
    <w:next w:val="a2"/>
    <w:uiPriority w:val="99"/>
    <w:semiHidden/>
    <w:unhideWhenUsed/>
    <w:rsid w:val="001857C7"/>
  </w:style>
  <w:style w:type="numbering" w:customStyle="1" w:styleId="1252">
    <w:name w:val="Нет списка1252"/>
    <w:next w:val="a2"/>
    <w:uiPriority w:val="99"/>
    <w:semiHidden/>
    <w:unhideWhenUsed/>
    <w:rsid w:val="001857C7"/>
  </w:style>
  <w:style w:type="numbering" w:customStyle="1" w:styleId="1262">
    <w:name w:val="Нет списка1262"/>
    <w:next w:val="a2"/>
    <w:uiPriority w:val="99"/>
    <w:semiHidden/>
    <w:unhideWhenUsed/>
    <w:rsid w:val="001857C7"/>
  </w:style>
  <w:style w:type="numbering" w:customStyle="1" w:styleId="1272">
    <w:name w:val="Нет списка1272"/>
    <w:next w:val="a2"/>
    <w:uiPriority w:val="99"/>
    <w:semiHidden/>
    <w:unhideWhenUsed/>
    <w:rsid w:val="001857C7"/>
  </w:style>
  <w:style w:type="numbering" w:customStyle="1" w:styleId="1282">
    <w:name w:val="Нет списка1282"/>
    <w:next w:val="a2"/>
    <w:uiPriority w:val="99"/>
    <w:semiHidden/>
    <w:unhideWhenUsed/>
    <w:rsid w:val="001857C7"/>
  </w:style>
  <w:style w:type="numbering" w:customStyle="1" w:styleId="1292">
    <w:name w:val="Нет списка1292"/>
    <w:next w:val="a2"/>
    <w:uiPriority w:val="99"/>
    <w:semiHidden/>
    <w:unhideWhenUsed/>
    <w:rsid w:val="001857C7"/>
  </w:style>
  <w:style w:type="numbering" w:customStyle="1" w:styleId="1302">
    <w:name w:val="Нет списка1302"/>
    <w:next w:val="a2"/>
    <w:uiPriority w:val="99"/>
    <w:semiHidden/>
    <w:unhideWhenUsed/>
    <w:rsid w:val="001857C7"/>
  </w:style>
  <w:style w:type="numbering" w:customStyle="1" w:styleId="1322">
    <w:name w:val="Нет списка1322"/>
    <w:next w:val="a2"/>
    <w:uiPriority w:val="99"/>
    <w:semiHidden/>
    <w:unhideWhenUsed/>
    <w:rsid w:val="001857C7"/>
  </w:style>
  <w:style w:type="numbering" w:customStyle="1" w:styleId="1332">
    <w:name w:val="Нет списка1332"/>
    <w:next w:val="a2"/>
    <w:uiPriority w:val="99"/>
    <w:semiHidden/>
    <w:unhideWhenUsed/>
    <w:rsid w:val="001857C7"/>
  </w:style>
  <w:style w:type="numbering" w:customStyle="1" w:styleId="1342">
    <w:name w:val="Нет списка1342"/>
    <w:next w:val="a2"/>
    <w:uiPriority w:val="99"/>
    <w:semiHidden/>
    <w:unhideWhenUsed/>
    <w:rsid w:val="001857C7"/>
  </w:style>
  <w:style w:type="numbering" w:customStyle="1" w:styleId="1352">
    <w:name w:val="Нет списка1352"/>
    <w:next w:val="a2"/>
    <w:uiPriority w:val="99"/>
    <w:semiHidden/>
    <w:unhideWhenUsed/>
    <w:rsid w:val="001857C7"/>
  </w:style>
  <w:style w:type="numbering" w:customStyle="1" w:styleId="1362">
    <w:name w:val="Нет списка1362"/>
    <w:next w:val="a2"/>
    <w:uiPriority w:val="99"/>
    <w:semiHidden/>
    <w:unhideWhenUsed/>
    <w:rsid w:val="001857C7"/>
  </w:style>
  <w:style w:type="numbering" w:customStyle="1" w:styleId="1372">
    <w:name w:val="Нет списка1372"/>
    <w:next w:val="a2"/>
    <w:uiPriority w:val="99"/>
    <w:semiHidden/>
    <w:unhideWhenUsed/>
    <w:rsid w:val="001857C7"/>
  </w:style>
  <w:style w:type="numbering" w:customStyle="1" w:styleId="1382">
    <w:name w:val="Нет списка1382"/>
    <w:next w:val="a2"/>
    <w:uiPriority w:val="99"/>
    <w:semiHidden/>
    <w:unhideWhenUsed/>
    <w:rsid w:val="001857C7"/>
  </w:style>
  <w:style w:type="numbering" w:customStyle="1" w:styleId="1392">
    <w:name w:val="Нет списка1392"/>
    <w:next w:val="a2"/>
    <w:uiPriority w:val="99"/>
    <w:semiHidden/>
    <w:unhideWhenUsed/>
    <w:rsid w:val="001857C7"/>
  </w:style>
  <w:style w:type="numbering" w:customStyle="1" w:styleId="1402">
    <w:name w:val="Нет списка1402"/>
    <w:next w:val="a2"/>
    <w:uiPriority w:val="99"/>
    <w:semiHidden/>
    <w:unhideWhenUsed/>
    <w:rsid w:val="001857C7"/>
  </w:style>
  <w:style w:type="numbering" w:customStyle="1" w:styleId="1422">
    <w:name w:val="Нет списка1422"/>
    <w:next w:val="a2"/>
    <w:uiPriority w:val="99"/>
    <w:semiHidden/>
    <w:unhideWhenUsed/>
    <w:rsid w:val="001857C7"/>
  </w:style>
  <w:style w:type="numbering" w:customStyle="1" w:styleId="1432">
    <w:name w:val="Нет списка1432"/>
    <w:next w:val="a2"/>
    <w:uiPriority w:val="99"/>
    <w:semiHidden/>
    <w:unhideWhenUsed/>
    <w:rsid w:val="001857C7"/>
  </w:style>
  <w:style w:type="numbering" w:customStyle="1" w:styleId="1442">
    <w:name w:val="Нет списка1442"/>
    <w:next w:val="a2"/>
    <w:uiPriority w:val="99"/>
    <w:semiHidden/>
    <w:unhideWhenUsed/>
    <w:rsid w:val="001857C7"/>
  </w:style>
  <w:style w:type="numbering" w:customStyle="1" w:styleId="1452">
    <w:name w:val="Нет списка1452"/>
    <w:next w:val="a2"/>
    <w:uiPriority w:val="99"/>
    <w:semiHidden/>
    <w:unhideWhenUsed/>
    <w:rsid w:val="001857C7"/>
  </w:style>
  <w:style w:type="numbering" w:customStyle="1" w:styleId="1462">
    <w:name w:val="Нет списка1462"/>
    <w:next w:val="a2"/>
    <w:uiPriority w:val="99"/>
    <w:semiHidden/>
    <w:unhideWhenUsed/>
    <w:rsid w:val="001857C7"/>
  </w:style>
  <w:style w:type="numbering" w:customStyle="1" w:styleId="1472">
    <w:name w:val="Нет списка1472"/>
    <w:next w:val="a2"/>
    <w:uiPriority w:val="99"/>
    <w:semiHidden/>
    <w:unhideWhenUsed/>
    <w:rsid w:val="001857C7"/>
  </w:style>
  <w:style w:type="numbering" w:customStyle="1" w:styleId="1482">
    <w:name w:val="Нет списка1482"/>
    <w:next w:val="a2"/>
    <w:uiPriority w:val="99"/>
    <w:semiHidden/>
    <w:unhideWhenUsed/>
    <w:rsid w:val="001857C7"/>
  </w:style>
  <w:style w:type="numbering" w:customStyle="1" w:styleId="1492">
    <w:name w:val="Нет списка1492"/>
    <w:next w:val="a2"/>
    <w:uiPriority w:val="99"/>
    <w:semiHidden/>
    <w:unhideWhenUsed/>
    <w:rsid w:val="001857C7"/>
  </w:style>
  <w:style w:type="numbering" w:customStyle="1" w:styleId="1502">
    <w:name w:val="Нет списка1502"/>
    <w:next w:val="a2"/>
    <w:uiPriority w:val="99"/>
    <w:semiHidden/>
    <w:unhideWhenUsed/>
    <w:rsid w:val="001857C7"/>
  </w:style>
  <w:style w:type="numbering" w:customStyle="1" w:styleId="1522">
    <w:name w:val="Нет списка1522"/>
    <w:next w:val="a2"/>
    <w:uiPriority w:val="99"/>
    <w:semiHidden/>
    <w:unhideWhenUsed/>
    <w:rsid w:val="001857C7"/>
  </w:style>
  <w:style w:type="numbering" w:customStyle="1" w:styleId="1532">
    <w:name w:val="Нет списка1532"/>
    <w:next w:val="a2"/>
    <w:uiPriority w:val="99"/>
    <w:semiHidden/>
    <w:unhideWhenUsed/>
    <w:rsid w:val="001857C7"/>
  </w:style>
  <w:style w:type="paragraph" w:customStyle="1" w:styleId="1ffc">
    <w:name w:val="Знак Знак1 Знак Знак"/>
    <w:basedOn w:val="a"/>
    <w:rsid w:val="001857C7"/>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542">
    <w:name w:val="Нет списка1542"/>
    <w:next w:val="a2"/>
    <w:uiPriority w:val="99"/>
    <w:semiHidden/>
    <w:unhideWhenUsed/>
    <w:rsid w:val="001857C7"/>
  </w:style>
  <w:style w:type="numbering" w:customStyle="1" w:styleId="1552">
    <w:name w:val="Нет списка1552"/>
    <w:next w:val="a2"/>
    <w:uiPriority w:val="99"/>
    <w:semiHidden/>
    <w:unhideWhenUsed/>
    <w:rsid w:val="001857C7"/>
  </w:style>
  <w:style w:type="numbering" w:customStyle="1" w:styleId="1562">
    <w:name w:val="Нет списка1562"/>
    <w:next w:val="a2"/>
    <w:uiPriority w:val="99"/>
    <w:semiHidden/>
    <w:unhideWhenUsed/>
    <w:rsid w:val="001857C7"/>
  </w:style>
  <w:style w:type="numbering" w:customStyle="1" w:styleId="1572">
    <w:name w:val="Нет списка1572"/>
    <w:next w:val="a2"/>
    <w:uiPriority w:val="99"/>
    <w:semiHidden/>
    <w:unhideWhenUsed/>
    <w:rsid w:val="001857C7"/>
  </w:style>
  <w:style w:type="numbering" w:customStyle="1" w:styleId="1582">
    <w:name w:val="Нет списка1582"/>
    <w:next w:val="a2"/>
    <w:uiPriority w:val="99"/>
    <w:semiHidden/>
    <w:unhideWhenUsed/>
    <w:rsid w:val="001857C7"/>
  </w:style>
  <w:style w:type="numbering" w:customStyle="1" w:styleId="1592">
    <w:name w:val="Нет списка1592"/>
    <w:next w:val="a2"/>
    <w:uiPriority w:val="99"/>
    <w:semiHidden/>
    <w:unhideWhenUsed/>
    <w:rsid w:val="001857C7"/>
  </w:style>
  <w:style w:type="numbering" w:customStyle="1" w:styleId="1602">
    <w:name w:val="Нет списка1602"/>
    <w:next w:val="a2"/>
    <w:uiPriority w:val="99"/>
    <w:semiHidden/>
    <w:unhideWhenUsed/>
    <w:rsid w:val="001857C7"/>
  </w:style>
  <w:style w:type="numbering" w:customStyle="1" w:styleId="1622">
    <w:name w:val="Нет списка1622"/>
    <w:next w:val="a2"/>
    <w:uiPriority w:val="99"/>
    <w:semiHidden/>
    <w:unhideWhenUsed/>
    <w:rsid w:val="001857C7"/>
  </w:style>
  <w:style w:type="numbering" w:customStyle="1" w:styleId="1632">
    <w:name w:val="Нет списка1632"/>
    <w:next w:val="a2"/>
    <w:uiPriority w:val="99"/>
    <w:semiHidden/>
    <w:unhideWhenUsed/>
    <w:rsid w:val="001857C7"/>
  </w:style>
  <w:style w:type="numbering" w:customStyle="1" w:styleId="1642">
    <w:name w:val="Нет списка1642"/>
    <w:next w:val="a2"/>
    <w:uiPriority w:val="99"/>
    <w:semiHidden/>
    <w:unhideWhenUsed/>
    <w:rsid w:val="001857C7"/>
  </w:style>
  <w:style w:type="numbering" w:customStyle="1" w:styleId="1652">
    <w:name w:val="Нет списка1652"/>
    <w:next w:val="a2"/>
    <w:uiPriority w:val="99"/>
    <w:semiHidden/>
    <w:unhideWhenUsed/>
    <w:rsid w:val="001857C7"/>
  </w:style>
  <w:style w:type="numbering" w:customStyle="1" w:styleId="1662">
    <w:name w:val="Нет списка1662"/>
    <w:next w:val="a2"/>
    <w:uiPriority w:val="99"/>
    <w:semiHidden/>
    <w:unhideWhenUsed/>
    <w:rsid w:val="001857C7"/>
  </w:style>
  <w:style w:type="numbering" w:customStyle="1" w:styleId="1672">
    <w:name w:val="Нет списка1672"/>
    <w:next w:val="a2"/>
    <w:uiPriority w:val="99"/>
    <w:semiHidden/>
    <w:unhideWhenUsed/>
    <w:rsid w:val="001857C7"/>
  </w:style>
  <w:style w:type="numbering" w:customStyle="1" w:styleId="1682">
    <w:name w:val="Нет списка1682"/>
    <w:next w:val="a2"/>
    <w:uiPriority w:val="99"/>
    <w:semiHidden/>
    <w:unhideWhenUsed/>
    <w:rsid w:val="001857C7"/>
  </w:style>
  <w:style w:type="numbering" w:customStyle="1" w:styleId="1692">
    <w:name w:val="Нет списка1692"/>
    <w:next w:val="a2"/>
    <w:uiPriority w:val="99"/>
    <w:semiHidden/>
    <w:unhideWhenUsed/>
    <w:rsid w:val="001857C7"/>
  </w:style>
  <w:style w:type="numbering" w:customStyle="1" w:styleId="1702">
    <w:name w:val="Нет списка1702"/>
    <w:next w:val="a2"/>
    <w:uiPriority w:val="99"/>
    <w:semiHidden/>
    <w:unhideWhenUsed/>
    <w:rsid w:val="001857C7"/>
  </w:style>
  <w:style w:type="numbering" w:customStyle="1" w:styleId="1722">
    <w:name w:val="Нет списка1722"/>
    <w:next w:val="a2"/>
    <w:uiPriority w:val="99"/>
    <w:semiHidden/>
    <w:unhideWhenUsed/>
    <w:rsid w:val="001857C7"/>
  </w:style>
  <w:style w:type="numbering" w:customStyle="1" w:styleId="1732">
    <w:name w:val="Нет списка1732"/>
    <w:next w:val="a2"/>
    <w:uiPriority w:val="99"/>
    <w:semiHidden/>
    <w:unhideWhenUsed/>
    <w:rsid w:val="001857C7"/>
  </w:style>
  <w:style w:type="numbering" w:customStyle="1" w:styleId="1742">
    <w:name w:val="Нет списка1742"/>
    <w:next w:val="a2"/>
    <w:uiPriority w:val="99"/>
    <w:semiHidden/>
    <w:unhideWhenUsed/>
    <w:rsid w:val="001857C7"/>
  </w:style>
  <w:style w:type="numbering" w:customStyle="1" w:styleId="1752">
    <w:name w:val="Нет списка1752"/>
    <w:next w:val="a2"/>
    <w:uiPriority w:val="99"/>
    <w:semiHidden/>
    <w:unhideWhenUsed/>
    <w:rsid w:val="001857C7"/>
  </w:style>
  <w:style w:type="numbering" w:customStyle="1" w:styleId="1762">
    <w:name w:val="Нет списка1762"/>
    <w:next w:val="a2"/>
    <w:uiPriority w:val="99"/>
    <w:semiHidden/>
    <w:unhideWhenUsed/>
    <w:rsid w:val="001857C7"/>
  </w:style>
  <w:style w:type="numbering" w:customStyle="1" w:styleId="1772">
    <w:name w:val="Нет списка1772"/>
    <w:next w:val="a2"/>
    <w:uiPriority w:val="99"/>
    <w:semiHidden/>
    <w:unhideWhenUsed/>
    <w:rsid w:val="001857C7"/>
  </w:style>
  <w:style w:type="numbering" w:customStyle="1" w:styleId="1782">
    <w:name w:val="Нет списка1782"/>
    <w:next w:val="a2"/>
    <w:uiPriority w:val="99"/>
    <w:semiHidden/>
    <w:unhideWhenUsed/>
    <w:rsid w:val="001857C7"/>
  </w:style>
  <w:style w:type="numbering" w:customStyle="1" w:styleId="1792">
    <w:name w:val="Нет списка1792"/>
    <w:next w:val="a2"/>
    <w:uiPriority w:val="99"/>
    <w:semiHidden/>
    <w:unhideWhenUsed/>
    <w:rsid w:val="001857C7"/>
  </w:style>
  <w:style w:type="numbering" w:customStyle="1" w:styleId="1802">
    <w:name w:val="Нет списка1802"/>
    <w:next w:val="a2"/>
    <w:uiPriority w:val="99"/>
    <w:semiHidden/>
    <w:unhideWhenUsed/>
    <w:rsid w:val="001857C7"/>
  </w:style>
  <w:style w:type="numbering" w:customStyle="1" w:styleId="1822">
    <w:name w:val="Нет списка1822"/>
    <w:next w:val="a2"/>
    <w:uiPriority w:val="99"/>
    <w:semiHidden/>
    <w:unhideWhenUsed/>
    <w:rsid w:val="001857C7"/>
  </w:style>
  <w:style w:type="numbering" w:customStyle="1" w:styleId="1832">
    <w:name w:val="Нет списка1832"/>
    <w:next w:val="a2"/>
    <w:uiPriority w:val="99"/>
    <w:semiHidden/>
    <w:unhideWhenUsed/>
    <w:rsid w:val="001857C7"/>
  </w:style>
  <w:style w:type="numbering" w:customStyle="1" w:styleId="1842">
    <w:name w:val="Нет списка1842"/>
    <w:next w:val="a2"/>
    <w:uiPriority w:val="99"/>
    <w:semiHidden/>
    <w:unhideWhenUsed/>
    <w:rsid w:val="001857C7"/>
  </w:style>
  <w:style w:type="numbering" w:customStyle="1" w:styleId="1852">
    <w:name w:val="Нет списка1852"/>
    <w:next w:val="a2"/>
    <w:uiPriority w:val="99"/>
    <w:semiHidden/>
    <w:unhideWhenUsed/>
    <w:rsid w:val="001857C7"/>
  </w:style>
  <w:style w:type="numbering" w:customStyle="1" w:styleId="1862">
    <w:name w:val="Нет списка1862"/>
    <w:next w:val="a2"/>
    <w:uiPriority w:val="99"/>
    <w:semiHidden/>
    <w:unhideWhenUsed/>
    <w:rsid w:val="001857C7"/>
  </w:style>
  <w:style w:type="numbering" w:customStyle="1" w:styleId="1872">
    <w:name w:val="Нет списка1872"/>
    <w:next w:val="a2"/>
    <w:uiPriority w:val="99"/>
    <w:semiHidden/>
    <w:unhideWhenUsed/>
    <w:rsid w:val="001857C7"/>
  </w:style>
  <w:style w:type="numbering" w:customStyle="1" w:styleId="1882">
    <w:name w:val="Нет списка1882"/>
    <w:next w:val="a2"/>
    <w:uiPriority w:val="99"/>
    <w:semiHidden/>
    <w:unhideWhenUsed/>
    <w:rsid w:val="001857C7"/>
  </w:style>
  <w:style w:type="numbering" w:customStyle="1" w:styleId="1892">
    <w:name w:val="Нет списка1892"/>
    <w:next w:val="a2"/>
    <w:uiPriority w:val="99"/>
    <w:semiHidden/>
    <w:unhideWhenUsed/>
    <w:rsid w:val="001857C7"/>
  </w:style>
  <w:style w:type="numbering" w:customStyle="1" w:styleId="1902">
    <w:name w:val="Нет списка1902"/>
    <w:next w:val="a2"/>
    <w:uiPriority w:val="99"/>
    <w:semiHidden/>
    <w:unhideWhenUsed/>
    <w:rsid w:val="001857C7"/>
  </w:style>
  <w:style w:type="numbering" w:customStyle="1" w:styleId="1922">
    <w:name w:val="Нет списка1922"/>
    <w:next w:val="a2"/>
    <w:uiPriority w:val="99"/>
    <w:semiHidden/>
    <w:unhideWhenUsed/>
    <w:rsid w:val="001857C7"/>
  </w:style>
  <w:style w:type="numbering" w:customStyle="1" w:styleId="1932">
    <w:name w:val="Нет списка1932"/>
    <w:next w:val="a2"/>
    <w:uiPriority w:val="99"/>
    <w:semiHidden/>
    <w:unhideWhenUsed/>
    <w:rsid w:val="001857C7"/>
  </w:style>
  <w:style w:type="numbering" w:customStyle="1" w:styleId="1942">
    <w:name w:val="Нет списка1942"/>
    <w:next w:val="a2"/>
    <w:uiPriority w:val="99"/>
    <w:semiHidden/>
    <w:unhideWhenUsed/>
    <w:rsid w:val="001857C7"/>
  </w:style>
  <w:style w:type="numbering" w:customStyle="1" w:styleId="1952">
    <w:name w:val="Нет списка1952"/>
    <w:next w:val="a2"/>
    <w:uiPriority w:val="99"/>
    <w:semiHidden/>
    <w:unhideWhenUsed/>
    <w:rsid w:val="001857C7"/>
  </w:style>
  <w:style w:type="numbering" w:customStyle="1" w:styleId="1962">
    <w:name w:val="Нет списка1962"/>
    <w:next w:val="a2"/>
    <w:uiPriority w:val="99"/>
    <w:semiHidden/>
    <w:unhideWhenUsed/>
    <w:rsid w:val="001857C7"/>
  </w:style>
  <w:style w:type="numbering" w:customStyle="1" w:styleId="1972">
    <w:name w:val="Нет списка1972"/>
    <w:next w:val="a2"/>
    <w:uiPriority w:val="99"/>
    <w:semiHidden/>
    <w:unhideWhenUsed/>
    <w:rsid w:val="001857C7"/>
  </w:style>
  <w:style w:type="numbering" w:customStyle="1" w:styleId="1982">
    <w:name w:val="Нет списка1982"/>
    <w:next w:val="a2"/>
    <w:uiPriority w:val="99"/>
    <w:semiHidden/>
    <w:unhideWhenUsed/>
    <w:rsid w:val="001857C7"/>
  </w:style>
  <w:style w:type="numbering" w:customStyle="1" w:styleId="1992">
    <w:name w:val="Нет списка1992"/>
    <w:next w:val="a2"/>
    <w:uiPriority w:val="99"/>
    <w:semiHidden/>
    <w:unhideWhenUsed/>
    <w:rsid w:val="001857C7"/>
  </w:style>
  <w:style w:type="numbering" w:customStyle="1" w:styleId="2002">
    <w:name w:val="Нет списка2002"/>
    <w:next w:val="a2"/>
    <w:uiPriority w:val="99"/>
    <w:semiHidden/>
    <w:unhideWhenUsed/>
    <w:rsid w:val="001857C7"/>
  </w:style>
  <w:style w:type="numbering" w:customStyle="1" w:styleId="2022">
    <w:name w:val="Нет списка2022"/>
    <w:next w:val="a2"/>
    <w:uiPriority w:val="99"/>
    <w:semiHidden/>
    <w:unhideWhenUsed/>
    <w:rsid w:val="001857C7"/>
  </w:style>
  <w:style w:type="numbering" w:customStyle="1" w:styleId="2032">
    <w:name w:val="Нет списка2032"/>
    <w:next w:val="a2"/>
    <w:uiPriority w:val="99"/>
    <w:semiHidden/>
    <w:unhideWhenUsed/>
    <w:rsid w:val="001857C7"/>
  </w:style>
  <w:style w:type="numbering" w:customStyle="1" w:styleId="2041">
    <w:name w:val="Нет списка2041"/>
    <w:next w:val="a2"/>
    <w:uiPriority w:val="99"/>
    <w:semiHidden/>
    <w:unhideWhenUsed/>
    <w:rsid w:val="001857C7"/>
  </w:style>
  <w:style w:type="numbering" w:customStyle="1" w:styleId="2051">
    <w:name w:val="Нет списка2051"/>
    <w:next w:val="a2"/>
    <w:uiPriority w:val="99"/>
    <w:semiHidden/>
    <w:unhideWhenUsed/>
    <w:rsid w:val="001857C7"/>
  </w:style>
  <w:style w:type="numbering" w:customStyle="1" w:styleId="2061">
    <w:name w:val="Нет списка2061"/>
    <w:next w:val="a2"/>
    <w:uiPriority w:val="99"/>
    <w:semiHidden/>
    <w:unhideWhenUsed/>
    <w:rsid w:val="001857C7"/>
  </w:style>
  <w:style w:type="numbering" w:customStyle="1" w:styleId="2071">
    <w:name w:val="Нет списка2071"/>
    <w:next w:val="a2"/>
    <w:uiPriority w:val="99"/>
    <w:semiHidden/>
    <w:unhideWhenUsed/>
    <w:rsid w:val="001857C7"/>
  </w:style>
  <w:style w:type="numbering" w:customStyle="1" w:styleId="208">
    <w:name w:val="Нет списка208"/>
    <w:next w:val="a2"/>
    <w:uiPriority w:val="99"/>
    <w:semiHidden/>
    <w:unhideWhenUsed/>
    <w:rsid w:val="001857C7"/>
  </w:style>
  <w:style w:type="numbering" w:customStyle="1" w:styleId="209">
    <w:name w:val="Нет списка209"/>
    <w:next w:val="a2"/>
    <w:uiPriority w:val="99"/>
    <w:semiHidden/>
    <w:rsid w:val="00E013B9"/>
  </w:style>
  <w:style w:type="paragraph" w:customStyle="1" w:styleId="91ff4">
    <w:name w:val="Знак Знак9 Знак Знак1 Знак Знак"/>
    <w:basedOn w:val="a"/>
    <w:rsid w:val="00E013B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9">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013B9"/>
    <w:pPr>
      <w:spacing w:before="100" w:beforeAutospacing="1" w:after="100" w:afterAutospacing="1" w:line="240" w:lineRule="auto"/>
      <w:jc w:val="both"/>
    </w:pPr>
    <w:rPr>
      <w:rFonts w:ascii="Tahoma" w:eastAsia="Times New Roman" w:hAnsi="Tahoma" w:cs="Times New Roman"/>
      <w:sz w:val="20"/>
      <w:szCs w:val="20"/>
      <w:lang w:val="en-US"/>
    </w:rPr>
  </w:style>
  <w:style w:type="table" w:customStyle="1" w:styleId="4b">
    <w:name w:val="Сетка таблицы4"/>
    <w:basedOn w:val="a1"/>
    <w:next w:val="a8"/>
    <w:rsid w:val="00E013B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d">
    <w:name w:val="Знак"/>
    <w:basedOn w:val="a"/>
    <w:rsid w:val="00E013B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d">
    <w:name w:val="Знак1 Знак Знак Знак Знак Знак Знак"/>
    <w:basedOn w:val="a"/>
    <w:rsid w:val="00E013B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e">
    <w:name w:val="Знак1"/>
    <w:basedOn w:val="a"/>
    <w:rsid w:val="00E013B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
    <w:name w:val="Знак1 Знак Знак Знак"/>
    <w:basedOn w:val="a"/>
    <w:rsid w:val="00E013B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0">
    <w:name w:val="Знак2"/>
    <w:basedOn w:val="a"/>
    <w:rsid w:val="00E013B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1">
    <w:name w:val="Знак2 Знак Знак Знак"/>
    <w:basedOn w:val="a"/>
    <w:rsid w:val="00E013B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0">
    <w:name w:val="Знак1 Знак Знак Знак Знак Знак"/>
    <w:basedOn w:val="a"/>
    <w:rsid w:val="00E013B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1">
    <w:name w:val="Знак1 Знак Знак"/>
    <w:basedOn w:val="a"/>
    <w:rsid w:val="00E013B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3e">
    <w:name w:val="Знак3"/>
    <w:basedOn w:val="a"/>
    <w:rsid w:val="00E013B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e">
    <w:name w:val="Знак Знак Знак Знак Знак Знак Знак"/>
    <w:basedOn w:val="a"/>
    <w:rsid w:val="00E013B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e">
    <w:name w:val="Знак1 Знак Знак Знак2"/>
    <w:basedOn w:val="a"/>
    <w:rsid w:val="00E013B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
    <w:name w:val="Знак Знак Знак Знак"/>
    <w:basedOn w:val="a"/>
    <w:rsid w:val="00E013B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6">
    <w:name w:val="Знак1 Знак Знак Знак4 Знак Знак Знак1"/>
    <w:basedOn w:val="a"/>
    <w:rsid w:val="00E013B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2">
    <w:name w:val="Знак2 Знак Знак Знак Знак Знак Знак Знак Знак Знак"/>
    <w:basedOn w:val="a"/>
    <w:rsid w:val="00E013B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c">
    <w:name w:val="Знак1 Знак Знак Знак4 Знак Знак Знак"/>
    <w:basedOn w:val="a"/>
    <w:rsid w:val="00E013B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3">
    <w:name w:val="Знак2 Знак Знак Знак Знак Знак Знак Знак Знак Знак Знак Знак Знак Знак Знак Знак Знак Знак Знак Знак Знак Знак"/>
    <w:basedOn w:val="a"/>
    <w:rsid w:val="00E013B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a">
    <w:name w:val="Знак Знак9 Знак"/>
    <w:basedOn w:val="a"/>
    <w:rsid w:val="00E013B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18">
    <w:name w:val="Знак1 Знак Знак Знак4 Знак Знак Знак1 Знак Знак Знак1 Знак Знак Знак Знак Знак Знак Знак Знак Знак Знак"/>
    <w:basedOn w:val="a"/>
    <w:rsid w:val="00E013B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b">
    <w:name w:val="Знак Знак9 Знак Знак Знак Знак Знак Знак"/>
    <w:basedOn w:val="a"/>
    <w:rsid w:val="00E013B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c">
    <w:name w:val="Знак Знак9 Знак Знак"/>
    <w:basedOn w:val="a"/>
    <w:rsid w:val="00E013B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d">
    <w:name w:val="Знак Знак9 Знак Знак Знак Знак Знак Знак Знак Знак Знак Знак Знак Знак Знак Знак Знак Знак Знак Знак Знак Знак Знак Знак Знак Знак Знак Знак"/>
    <w:basedOn w:val="a"/>
    <w:rsid w:val="00E013B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e">
    <w:name w:val="Знак Знак9 Знак Знак Знак Знак Знак Знак Знак Знак Знак Знак Знак Знак Знак Знак Знак Знак Знак Знак Знак Знак Знак Знак Знак Знак"/>
    <w:basedOn w:val="a"/>
    <w:rsid w:val="00E013B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013B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0">
    <w:name w:val="Знак Знак9 Знак Знак Знак Знак Знак Знак Знак Знак"/>
    <w:basedOn w:val="a"/>
    <w:rsid w:val="00E013B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4">
    <w:name w:val="Знак2 Знак Знак Знак Знак Знак Знак Знак Знак Знак Знак Знак Знак Знак Знак Знак Знак Знак Знак Знак Знак Знак Знак Знак Знак Знак"/>
    <w:basedOn w:val="a"/>
    <w:rsid w:val="00E013B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1">
    <w:name w:val="Знак Знак9 Знак Знак Знак Знак Знак Знак Знак Знак Знак Знак Знак Знак"/>
    <w:basedOn w:val="a"/>
    <w:rsid w:val="00E013B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5">
    <w:name w:val="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013B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2">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013B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0">
    <w:name w:val="Знак Знак"/>
    <w:basedOn w:val="a"/>
    <w:rsid w:val="00E013B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1">
    <w:name w:val="Знак Знак Знак Знак Знак Знак"/>
    <w:basedOn w:val="a"/>
    <w:rsid w:val="00E013B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2">
    <w:name w:val="Знак Знак Знак Знак Знак Знак Знак Знак"/>
    <w:basedOn w:val="a"/>
    <w:rsid w:val="00E013B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5">
    <w:name w:val="Знак Знак9 Знак Знак1 Знак Знак Знак Знак Знак Знак Знак Знак Знак Знак Знак Знак Знак Знак Знак Знак"/>
    <w:basedOn w:val="a"/>
    <w:rsid w:val="00E013B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19">
    <w:name w:val="Знак1 Знак Знак Знак4 Знак Знак Знак1 Знак Знак Знак1 Знак Знак Знак Знак"/>
    <w:basedOn w:val="a"/>
    <w:rsid w:val="00E013B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6">
    <w:name w:val="Знак Знак9 Знак Знак1 Знак Знак Знак Знак Знак Знак Знак Знак Знак Знак Знак Знак"/>
    <w:basedOn w:val="a"/>
    <w:rsid w:val="00E013B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7">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013B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8">
    <w:name w:val="Знак Знак9 Знак Знак1 Знак Знак Знак Знак Знак Знак Знак Знак Знак Знак Знак Знак Знак Знак Знак Знак Знак Знак Знак Знак"/>
    <w:basedOn w:val="a"/>
    <w:rsid w:val="00E013B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9">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
    <w:basedOn w:val="a"/>
    <w:rsid w:val="00E013B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a">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013B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b">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013B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f">
    <w:name w:val="Знак Знак12 Знак Знак Знак Знак Знак Знак Знак Знак Знак Знак Знак Знак Знак Знак Знак Знак Знак Знак Знак Знак Знак Знак Знак Знак"/>
    <w:basedOn w:val="a"/>
    <w:rsid w:val="00E013B9"/>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105">
    <w:name w:val="Нет списка1105"/>
    <w:next w:val="a2"/>
    <w:uiPriority w:val="99"/>
    <w:semiHidden/>
    <w:unhideWhenUsed/>
    <w:rsid w:val="00E013B9"/>
  </w:style>
  <w:style w:type="numbering" w:customStyle="1" w:styleId="216">
    <w:name w:val="Нет списка216"/>
    <w:next w:val="a2"/>
    <w:uiPriority w:val="99"/>
    <w:semiHidden/>
    <w:unhideWhenUsed/>
    <w:rsid w:val="00E013B9"/>
  </w:style>
  <w:style w:type="numbering" w:customStyle="1" w:styleId="316">
    <w:name w:val="Нет списка316"/>
    <w:next w:val="a2"/>
    <w:uiPriority w:val="99"/>
    <w:semiHidden/>
    <w:unhideWhenUsed/>
    <w:rsid w:val="00E013B9"/>
  </w:style>
  <w:style w:type="numbering" w:customStyle="1" w:styleId="416">
    <w:name w:val="Нет списка416"/>
    <w:next w:val="a2"/>
    <w:uiPriority w:val="99"/>
    <w:semiHidden/>
    <w:unhideWhenUsed/>
    <w:rsid w:val="00E013B9"/>
  </w:style>
  <w:style w:type="paragraph" w:customStyle="1" w:styleId="1fff2">
    <w:name w:val="Знак Знак Знак Знак1 Знак Знак Знак Знак Знак Знак Знак Знак Знак Знак"/>
    <w:basedOn w:val="a"/>
    <w:rsid w:val="00E013B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7a">
    <w:name w:val="Без интервала7"/>
    <w:rsid w:val="00E013B9"/>
    <w:pPr>
      <w:spacing w:after="0" w:line="240" w:lineRule="auto"/>
    </w:pPr>
    <w:rPr>
      <w:rFonts w:ascii="Calibri" w:eastAsia="Times New Roman" w:hAnsi="Calibri" w:cs="Times New Roman"/>
    </w:rPr>
  </w:style>
  <w:style w:type="paragraph" w:customStyle="1" w:styleId="12fff0">
    <w:name w:val="Знак Знак12 Знак Знак"/>
    <w:basedOn w:val="a"/>
    <w:rsid w:val="00E013B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c">
    <w:name w:val="Знак Знак9 Знак Знак1 Знак Знак Знак Знак Знак Знак Знак Знак Знак Знак Знак Знак Знак Знак Знак Знак Знак Знак"/>
    <w:basedOn w:val="a"/>
    <w:rsid w:val="00E013B9"/>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516">
    <w:name w:val="Нет списка516"/>
    <w:next w:val="a2"/>
    <w:uiPriority w:val="99"/>
    <w:semiHidden/>
    <w:unhideWhenUsed/>
    <w:rsid w:val="00E013B9"/>
  </w:style>
  <w:style w:type="numbering" w:customStyle="1" w:styleId="616">
    <w:name w:val="Нет списка616"/>
    <w:next w:val="a2"/>
    <w:uiPriority w:val="99"/>
    <w:semiHidden/>
    <w:unhideWhenUsed/>
    <w:rsid w:val="00E013B9"/>
  </w:style>
  <w:style w:type="numbering" w:customStyle="1" w:styleId="716">
    <w:name w:val="Нет списка716"/>
    <w:next w:val="a2"/>
    <w:uiPriority w:val="99"/>
    <w:semiHidden/>
    <w:unhideWhenUsed/>
    <w:rsid w:val="00E013B9"/>
  </w:style>
  <w:style w:type="numbering" w:customStyle="1" w:styleId="815">
    <w:name w:val="Нет списка815"/>
    <w:next w:val="a2"/>
    <w:uiPriority w:val="99"/>
    <w:semiHidden/>
    <w:unhideWhenUsed/>
    <w:rsid w:val="00E013B9"/>
  </w:style>
  <w:style w:type="numbering" w:customStyle="1" w:styleId="9150">
    <w:name w:val="Нет списка915"/>
    <w:next w:val="a2"/>
    <w:uiPriority w:val="99"/>
    <w:semiHidden/>
    <w:unhideWhenUsed/>
    <w:rsid w:val="00E013B9"/>
  </w:style>
  <w:style w:type="numbering" w:customStyle="1" w:styleId="1015">
    <w:name w:val="Нет списка1015"/>
    <w:next w:val="a2"/>
    <w:uiPriority w:val="99"/>
    <w:semiHidden/>
    <w:unhideWhenUsed/>
    <w:rsid w:val="00E013B9"/>
  </w:style>
  <w:style w:type="paragraph" w:customStyle="1" w:styleId="1fff3">
    <w:name w:val="Знак Знак1"/>
    <w:basedOn w:val="a"/>
    <w:rsid w:val="00E013B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f1">
    <w:name w:val="Знак Знак12 Знак Знак Знак Знак Знак Знак Знак Знак Знак Знак Знак Знак Знак Знак Знак Знак Знак Знак Знак Знак Знак Знак"/>
    <w:basedOn w:val="a"/>
    <w:rsid w:val="00E013B9"/>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115">
    <w:name w:val="Нет списка1115"/>
    <w:next w:val="a2"/>
    <w:uiPriority w:val="99"/>
    <w:semiHidden/>
    <w:unhideWhenUsed/>
    <w:rsid w:val="00E013B9"/>
  </w:style>
  <w:style w:type="numbering" w:customStyle="1" w:styleId="1215">
    <w:name w:val="Нет списка1215"/>
    <w:next w:val="a2"/>
    <w:uiPriority w:val="99"/>
    <w:semiHidden/>
    <w:unhideWhenUsed/>
    <w:rsid w:val="00E013B9"/>
  </w:style>
  <w:style w:type="paragraph" w:customStyle="1" w:styleId="12fff2">
    <w:name w:val="Знак Знак12 Знак Знак Знак Знак Знак Знак Знак Знак Знак Знак Знак Знак Знак Знак Знак Знак Знак Знак Знак Знак Знак Знак Знак Знак Знак Знак"/>
    <w:basedOn w:val="a"/>
    <w:rsid w:val="00E013B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4">
    <w:name w:val="Знак1 Знак Знак Знак Знак Знак Знак Знак Знак"/>
    <w:basedOn w:val="a"/>
    <w:rsid w:val="00E013B9"/>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315">
    <w:name w:val="Нет списка1315"/>
    <w:next w:val="a2"/>
    <w:uiPriority w:val="99"/>
    <w:semiHidden/>
    <w:unhideWhenUsed/>
    <w:rsid w:val="00E013B9"/>
  </w:style>
  <w:style w:type="numbering" w:customStyle="1" w:styleId="14150">
    <w:name w:val="Нет списка1415"/>
    <w:next w:val="a2"/>
    <w:uiPriority w:val="99"/>
    <w:semiHidden/>
    <w:unhideWhenUsed/>
    <w:rsid w:val="00E013B9"/>
  </w:style>
  <w:style w:type="numbering" w:customStyle="1" w:styleId="1515">
    <w:name w:val="Нет списка1515"/>
    <w:next w:val="a2"/>
    <w:uiPriority w:val="99"/>
    <w:semiHidden/>
    <w:unhideWhenUsed/>
    <w:rsid w:val="00E013B9"/>
  </w:style>
  <w:style w:type="numbering" w:customStyle="1" w:styleId="1615">
    <w:name w:val="Нет списка1615"/>
    <w:next w:val="a2"/>
    <w:uiPriority w:val="99"/>
    <w:semiHidden/>
    <w:unhideWhenUsed/>
    <w:rsid w:val="00E013B9"/>
  </w:style>
  <w:style w:type="numbering" w:customStyle="1" w:styleId="1715">
    <w:name w:val="Нет списка1715"/>
    <w:next w:val="a2"/>
    <w:uiPriority w:val="99"/>
    <w:semiHidden/>
    <w:unhideWhenUsed/>
    <w:rsid w:val="00E013B9"/>
  </w:style>
  <w:style w:type="paragraph" w:customStyle="1" w:styleId="13c">
    <w:name w:val="Знак Знак13 Знак Знак"/>
    <w:basedOn w:val="a"/>
    <w:rsid w:val="00E013B9"/>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815">
    <w:name w:val="Нет списка1815"/>
    <w:next w:val="a2"/>
    <w:uiPriority w:val="99"/>
    <w:semiHidden/>
    <w:unhideWhenUsed/>
    <w:rsid w:val="00E013B9"/>
  </w:style>
  <w:style w:type="numbering" w:customStyle="1" w:styleId="1915">
    <w:name w:val="Нет списка1915"/>
    <w:next w:val="a2"/>
    <w:uiPriority w:val="99"/>
    <w:semiHidden/>
    <w:unhideWhenUsed/>
    <w:rsid w:val="00E013B9"/>
  </w:style>
  <w:style w:type="numbering" w:customStyle="1" w:styleId="2010">
    <w:name w:val="Нет списка2010"/>
    <w:next w:val="a2"/>
    <w:uiPriority w:val="99"/>
    <w:semiHidden/>
    <w:unhideWhenUsed/>
    <w:rsid w:val="00E013B9"/>
  </w:style>
  <w:style w:type="paragraph" w:customStyle="1" w:styleId="12fff3">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013B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f4">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013B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f5">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013B9"/>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217">
    <w:name w:val="Нет списка217"/>
    <w:next w:val="a2"/>
    <w:uiPriority w:val="99"/>
    <w:semiHidden/>
    <w:unhideWhenUsed/>
    <w:rsid w:val="00E013B9"/>
  </w:style>
  <w:style w:type="numbering" w:customStyle="1" w:styleId="224">
    <w:name w:val="Нет списка224"/>
    <w:next w:val="a2"/>
    <w:uiPriority w:val="99"/>
    <w:semiHidden/>
    <w:unhideWhenUsed/>
    <w:rsid w:val="00E013B9"/>
  </w:style>
  <w:style w:type="numbering" w:customStyle="1" w:styleId="234">
    <w:name w:val="Нет списка234"/>
    <w:next w:val="a2"/>
    <w:uiPriority w:val="99"/>
    <w:semiHidden/>
    <w:unhideWhenUsed/>
    <w:rsid w:val="00E013B9"/>
  </w:style>
  <w:style w:type="numbering" w:customStyle="1" w:styleId="244">
    <w:name w:val="Нет списка244"/>
    <w:next w:val="a2"/>
    <w:uiPriority w:val="99"/>
    <w:semiHidden/>
    <w:unhideWhenUsed/>
    <w:rsid w:val="00E013B9"/>
  </w:style>
  <w:style w:type="numbering" w:customStyle="1" w:styleId="254">
    <w:name w:val="Нет списка254"/>
    <w:next w:val="a2"/>
    <w:uiPriority w:val="99"/>
    <w:semiHidden/>
    <w:unhideWhenUsed/>
    <w:rsid w:val="00E013B9"/>
  </w:style>
  <w:style w:type="numbering" w:customStyle="1" w:styleId="264">
    <w:name w:val="Нет списка264"/>
    <w:next w:val="a2"/>
    <w:uiPriority w:val="99"/>
    <w:semiHidden/>
    <w:unhideWhenUsed/>
    <w:rsid w:val="00E013B9"/>
  </w:style>
  <w:style w:type="numbering" w:customStyle="1" w:styleId="274">
    <w:name w:val="Нет списка274"/>
    <w:next w:val="a2"/>
    <w:uiPriority w:val="99"/>
    <w:semiHidden/>
    <w:unhideWhenUsed/>
    <w:rsid w:val="00E013B9"/>
  </w:style>
  <w:style w:type="numbering" w:customStyle="1" w:styleId="284">
    <w:name w:val="Нет списка284"/>
    <w:next w:val="a2"/>
    <w:uiPriority w:val="99"/>
    <w:semiHidden/>
    <w:unhideWhenUsed/>
    <w:rsid w:val="00E013B9"/>
  </w:style>
  <w:style w:type="numbering" w:customStyle="1" w:styleId="294">
    <w:name w:val="Нет списка294"/>
    <w:next w:val="a2"/>
    <w:uiPriority w:val="99"/>
    <w:semiHidden/>
    <w:unhideWhenUsed/>
    <w:rsid w:val="00E013B9"/>
  </w:style>
  <w:style w:type="paragraph" w:customStyle="1" w:styleId="12fff6">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
    <w:basedOn w:val="a"/>
    <w:rsid w:val="00E013B9"/>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304">
    <w:name w:val="Нет списка304"/>
    <w:next w:val="a2"/>
    <w:uiPriority w:val="99"/>
    <w:semiHidden/>
    <w:unhideWhenUsed/>
    <w:rsid w:val="00E013B9"/>
  </w:style>
  <w:style w:type="numbering" w:customStyle="1" w:styleId="317">
    <w:name w:val="Нет списка317"/>
    <w:next w:val="a2"/>
    <w:uiPriority w:val="99"/>
    <w:semiHidden/>
    <w:unhideWhenUsed/>
    <w:rsid w:val="00E013B9"/>
  </w:style>
  <w:style w:type="paragraph" w:customStyle="1" w:styleId="12fff7">
    <w:name w:val="Знак Знак12 Знак Знак Знак Знак Знак Знак Знак Знак Знак Знак Знак Знак"/>
    <w:basedOn w:val="a"/>
    <w:rsid w:val="00E013B9"/>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324">
    <w:name w:val="Нет списка324"/>
    <w:next w:val="a2"/>
    <w:uiPriority w:val="99"/>
    <w:semiHidden/>
    <w:unhideWhenUsed/>
    <w:rsid w:val="00E013B9"/>
  </w:style>
  <w:style w:type="numbering" w:customStyle="1" w:styleId="334">
    <w:name w:val="Нет списка334"/>
    <w:next w:val="a2"/>
    <w:uiPriority w:val="99"/>
    <w:semiHidden/>
    <w:unhideWhenUsed/>
    <w:rsid w:val="00E013B9"/>
  </w:style>
  <w:style w:type="numbering" w:customStyle="1" w:styleId="344">
    <w:name w:val="Нет списка344"/>
    <w:next w:val="a2"/>
    <w:uiPriority w:val="99"/>
    <w:semiHidden/>
    <w:unhideWhenUsed/>
    <w:rsid w:val="00E013B9"/>
  </w:style>
  <w:style w:type="numbering" w:customStyle="1" w:styleId="354">
    <w:name w:val="Нет списка354"/>
    <w:next w:val="a2"/>
    <w:uiPriority w:val="99"/>
    <w:semiHidden/>
    <w:unhideWhenUsed/>
    <w:rsid w:val="00E013B9"/>
  </w:style>
  <w:style w:type="numbering" w:customStyle="1" w:styleId="364">
    <w:name w:val="Нет списка364"/>
    <w:next w:val="a2"/>
    <w:uiPriority w:val="99"/>
    <w:semiHidden/>
    <w:unhideWhenUsed/>
    <w:rsid w:val="00E013B9"/>
  </w:style>
  <w:style w:type="numbering" w:customStyle="1" w:styleId="374">
    <w:name w:val="Нет списка374"/>
    <w:next w:val="a2"/>
    <w:uiPriority w:val="99"/>
    <w:semiHidden/>
    <w:unhideWhenUsed/>
    <w:rsid w:val="00E013B9"/>
  </w:style>
  <w:style w:type="numbering" w:customStyle="1" w:styleId="384">
    <w:name w:val="Нет списка384"/>
    <w:next w:val="a2"/>
    <w:uiPriority w:val="99"/>
    <w:semiHidden/>
    <w:unhideWhenUsed/>
    <w:rsid w:val="00E013B9"/>
  </w:style>
  <w:style w:type="numbering" w:customStyle="1" w:styleId="394">
    <w:name w:val="Нет списка394"/>
    <w:next w:val="a2"/>
    <w:uiPriority w:val="99"/>
    <w:semiHidden/>
    <w:unhideWhenUsed/>
    <w:rsid w:val="00E013B9"/>
  </w:style>
  <w:style w:type="numbering" w:customStyle="1" w:styleId="404">
    <w:name w:val="Нет списка404"/>
    <w:next w:val="a2"/>
    <w:uiPriority w:val="99"/>
    <w:semiHidden/>
    <w:unhideWhenUsed/>
    <w:rsid w:val="00E013B9"/>
  </w:style>
  <w:style w:type="numbering" w:customStyle="1" w:styleId="417">
    <w:name w:val="Нет списка417"/>
    <w:next w:val="a2"/>
    <w:uiPriority w:val="99"/>
    <w:semiHidden/>
    <w:unhideWhenUsed/>
    <w:rsid w:val="00E013B9"/>
  </w:style>
  <w:style w:type="paragraph" w:customStyle="1" w:styleId="1fff5">
    <w:name w:val="Знак Знак1 Знак Знак Знак Знак"/>
    <w:basedOn w:val="a"/>
    <w:rsid w:val="00E013B9"/>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424">
    <w:name w:val="Нет списка424"/>
    <w:next w:val="a2"/>
    <w:uiPriority w:val="99"/>
    <w:semiHidden/>
    <w:unhideWhenUsed/>
    <w:rsid w:val="00E013B9"/>
  </w:style>
  <w:style w:type="numbering" w:customStyle="1" w:styleId="434">
    <w:name w:val="Нет списка434"/>
    <w:next w:val="a2"/>
    <w:uiPriority w:val="99"/>
    <w:semiHidden/>
    <w:unhideWhenUsed/>
    <w:rsid w:val="00E013B9"/>
  </w:style>
  <w:style w:type="numbering" w:customStyle="1" w:styleId="444">
    <w:name w:val="Нет списка444"/>
    <w:next w:val="a2"/>
    <w:uiPriority w:val="99"/>
    <w:semiHidden/>
    <w:unhideWhenUsed/>
    <w:rsid w:val="00E013B9"/>
  </w:style>
  <w:style w:type="numbering" w:customStyle="1" w:styleId="454">
    <w:name w:val="Нет списка454"/>
    <w:next w:val="a2"/>
    <w:uiPriority w:val="99"/>
    <w:semiHidden/>
    <w:unhideWhenUsed/>
    <w:rsid w:val="00E013B9"/>
  </w:style>
  <w:style w:type="numbering" w:customStyle="1" w:styleId="464">
    <w:name w:val="Нет списка464"/>
    <w:next w:val="a2"/>
    <w:uiPriority w:val="99"/>
    <w:semiHidden/>
    <w:unhideWhenUsed/>
    <w:rsid w:val="00E013B9"/>
  </w:style>
  <w:style w:type="numbering" w:customStyle="1" w:styleId="474">
    <w:name w:val="Нет списка474"/>
    <w:next w:val="a2"/>
    <w:uiPriority w:val="99"/>
    <w:semiHidden/>
    <w:unhideWhenUsed/>
    <w:rsid w:val="00E013B9"/>
  </w:style>
  <w:style w:type="numbering" w:customStyle="1" w:styleId="484">
    <w:name w:val="Нет списка484"/>
    <w:next w:val="a2"/>
    <w:uiPriority w:val="99"/>
    <w:semiHidden/>
    <w:unhideWhenUsed/>
    <w:rsid w:val="00E013B9"/>
  </w:style>
  <w:style w:type="numbering" w:customStyle="1" w:styleId="494">
    <w:name w:val="Нет списка494"/>
    <w:next w:val="a2"/>
    <w:uiPriority w:val="99"/>
    <w:semiHidden/>
    <w:unhideWhenUsed/>
    <w:rsid w:val="00E013B9"/>
  </w:style>
  <w:style w:type="numbering" w:customStyle="1" w:styleId="504">
    <w:name w:val="Нет списка504"/>
    <w:next w:val="a2"/>
    <w:uiPriority w:val="99"/>
    <w:semiHidden/>
    <w:unhideWhenUsed/>
    <w:rsid w:val="00E013B9"/>
  </w:style>
  <w:style w:type="numbering" w:customStyle="1" w:styleId="517">
    <w:name w:val="Нет списка517"/>
    <w:next w:val="a2"/>
    <w:uiPriority w:val="99"/>
    <w:semiHidden/>
    <w:unhideWhenUsed/>
    <w:rsid w:val="00E013B9"/>
  </w:style>
  <w:style w:type="numbering" w:customStyle="1" w:styleId="524">
    <w:name w:val="Нет списка524"/>
    <w:next w:val="a2"/>
    <w:uiPriority w:val="99"/>
    <w:semiHidden/>
    <w:unhideWhenUsed/>
    <w:rsid w:val="00E013B9"/>
  </w:style>
  <w:style w:type="numbering" w:customStyle="1" w:styleId="534">
    <w:name w:val="Нет списка534"/>
    <w:next w:val="a2"/>
    <w:uiPriority w:val="99"/>
    <w:semiHidden/>
    <w:unhideWhenUsed/>
    <w:rsid w:val="00E013B9"/>
  </w:style>
  <w:style w:type="numbering" w:customStyle="1" w:styleId="544">
    <w:name w:val="Нет списка544"/>
    <w:next w:val="a2"/>
    <w:uiPriority w:val="99"/>
    <w:semiHidden/>
    <w:unhideWhenUsed/>
    <w:rsid w:val="00E013B9"/>
  </w:style>
  <w:style w:type="numbering" w:customStyle="1" w:styleId="554">
    <w:name w:val="Нет списка554"/>
    <w:next w:val="a2"/>
    <w:uiPriority w:val="99"/>
    <w:semiHidden/>
    <w:unhideWhenUsed/>
    <w:rsid w:val="00E013B9"/>
  </w:style>
  <w:style w:type="numbering" w:customStyle="1" w:styleId="564">
    <w:name w:val="Нет списка564"/>
    <w:next w:val="a2"/>
    <w:uiPriority w:val="99"/>
    <w:semiHidden/>
    <w:unhideWhenUsed/>
    <w:rsid w:val="00E013B9"/>
  </w:style>
  <w:style w:type="numbering" w:customStyle="1" w:styleId="574">
    <w:name w:val="Нет списка574"/>
    <w:next w:val="a2"/>
    <w:uiPriority w:val="99"/>
    <w:semiHidden/>
    <w:unhideWhenUsed/>
    <w:rsid w:val="00E013B9"/>
  </w:style>
  <w:style w:type="numbering" w:customStyle="1" w:styleId="584">
    <w:name w:val="Нет списка584"/>
    <w:next w:val="a2"/>
    <w:uiPriority w:val="99"/>
    <w:semiHidden/>
    <w:unhideWhenUsed/>
    <w:rsid w:val="00E013B9"/>
  </w:style>
  <w:style w:type="numbering" w:customStyle="1" w:styleId="594">
    <w:name w:val="Нет списка594"/>
    <w:next w:val="a2"/>
    <w:uiPriority w:val="99"/>
    <w:semiHidden/>
    <w:unhideWhenUsed/>
    <w:rsid w:val="00E013B9"/>
  </w:style>
  <w:style w:type="numbering" w:customStyle="1" w:styleId="604">
    <w:name w:val="Нет списка604"/>
    <w:next w:val="a2"/>
    <w:uiPriority w:val="99"/>
    <w:semiHidden/>
    <w:unhideWhenUsed/>
    <w:rsid w:val="00E013B9"/>
  </w:style>
  <w:style w:type="numbering" w:customStyle="1" w:styleId="617">
    <w:name w:val="Нет списка617"/>
    <w:next w:val="a2"/>
    <w:uiPriority w:val="99"/>
    <w:semiHidden/>
    <w:unhideWhenUsed/>
    <w:rsid w:val="00E013B9"/>
  </w:style>
  <w:style w:type="numbering" w:customStyle="1" w:styleId="624">
    <w:name w:val="Нет списка624"/>
    <w:next w:val="a2"/>
    <w:uiPriority w:val="99"/>
    <w:semiHidden/>
    <w:unhideWhenUsed/>
    <w:rsid w:val="00E013B9"/>
  </w:style>
  <w:style w:type="numbering" w:customStyle="1" w:styleId="634">
    <w:name w:val="Нет списка634"/>
    <w:next w:val="a2"/>
    <w:uiPriority w:val="99"/>
    <w:semiHidden/>
    <w:unhideWhenUsed/>
    <w:rsid w:val="00E013B9"/>
  </w:style>
  <w:style w:type="numbering" w:customStyle="1" w:styleId="644">
    <w:name w:val="Нет списка644"/>
    <w:next w:val="a2"/>
    <w:uiPriority w:val="99"/>
    <w:semiHidden/>
    <w:unhideWhenUsed/>
    <w:rsid w:val="00E013B9"/>
  </w:style>
  <w:style w:type="numbering" w:customStyle="1" w:styleId="654">
    <w:name w:val="Нет списка654"/>
    <w:next w:val="a2"/>
    <w:uiPriority w:val="99"/>
    <w:semiHidden/>
    <w:unhideWhenUsed/>
    <w:rsid w:val="00E013B9"/>
  </w:style>
  <w:style w:type="paragraph" w:customStyle="1" w:styleId="12fff8">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013B9"/>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664">
    <w:name w:val="Нет списка664"/>
    <w:next w:val="a2"/>
    <w:uiPriority w:val="99"/>
    <w:semiHidden/>
    <w:unhideWhenUsed/>
    <w:rsid w:val="00E013B9"/>
  </w:style>
  <w:style w:type="numbering" w:customStyle="1" w:styleId="674">
    <w:name w:val="Нет списка674"/>
    <w:next w:val="a2"/>
    <w:uiPriority w:val="99"/>
    <w:semiHidden/>
    <w:unhideWhenUsed/>
    <w:rsid w:val="00E013B9"/>
  </w:style>
  <w:style w:type="numbering" w:customStyle="1" w:styleId="684">
    <w:name w:val="Нет списка684"/>
    <w:next w:val="a2"/>
    <w:uiPriority w:val="99"/>
    <w:semiHidden/>
    <w:unhideWhenUsed/>
    <w:rsid w:val="00E013B9"/>
  </w:style>
  <w:style w:type="numbering" w:customStyle="1" w:styleId="694">
    <w:name w:val="Нет списка694"/>
    <w:next w:val="a2"/>
    <w:uiPriority w:val="99"/>
    <w:semiHidden/>
    <w:unhideWhenUsed/>
    <w:rsid w:val="00E013B9"/>
  </w:style>
  <w:style w:type="numbering" w:customStyle="1" w:styleId="704">
    <w:name w:val="Нет списка704"/>
    <w:next w:val="a2"/>
    <w:uiPriority w:val="99"/>
    <w:semiHidden/>
    <w:unhideWhenUsed/>
    <w:rsid w:val="00E013B9"/>
  </w:style>
  <w:style w:type="numbering" w:customStyle="1" w:styleId="717">
    <w:name w:val="Нет списка717"/>
    <w:next w:val="a2"/>
    <w:uiPriority w:val="99"/>
    <w:semiHidden/>
    <w:unhideWhenUsed/>
    <w:rsid w:val="00E013B9"/>
  </w:style>
  <w:style w:type="paragraph" w:customStyle="1" w:styleId="affff3">
    <w:name w:val="Знак Знак Знак"/>
    <w:basedOn w:val="a"/>
    <w:rsid w:val="00E013B9"/>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724">
    <w:name w:val="Нет списка724"/>
    <w:next w:val="a2"/>
    <w:uiPriority w:val="99"/>
    <w:semiHidden/>
    <w:unhideWhenUsed/>
    <w:rsid w:val="00E013B9"/>
  </w:style>
  <w:style w:type="numbering" w:customStyle="1" w:styleId="734">
    <w:name w:val="Нет списка734"/>
    <w:next w:val="a2"/>
    <w:uiPriority w:val="99"/>
    <w:semiHidden/>
    <w:unhideWhenUsed/>
    <w:rsid w:val="00E013B9"/>
  </w:style>
  <w:style w:type="numbering" w:customStyle="1" w:styleId="744">
    <w:name w:val="Нет списка744"/>
    <w:next w:val="a2"/>
    <w:uiPriority w:val="99"/>
    <w:semiHidden/>
    <w:unhideWhenUsed/>
    <w:rsid w:val="00E013B9"/>
  </w:style>
  <w:style w:type="numbering" w:customStyle="1" w:styleId="754">
    <w:name w:val="Нет списка754"/>
    <w:next w:val="a2"/>
    <w:uiPriority w:val="99"/>
    <w:semiHidden/>
    <w:unhideWhenUsed/>
    <w:rsid w:val="00E013B9"/>
  </w:style>
  <w:style w:type="numbering" w:customStyle="1" w:styleId="764">
    <w:name w:val="Нет списка764"/>
    <w:next w:val="a2"/>
    <w:uiPriority w:val="99"/>
    <w:semiHidden/>
    <w:unhideWhenUsed/>
    <w:rsid w:val="00E013B9"/>
  </w:style>
  <w:style w:type="numbering" w:customStyle="1" w:styleId="774">
    <w:name w:val="Нет списка774"/>
    <w:next w:val="a2"/>
    <w:uiPriority w:val="99"/>
    <w:semiHidden/>
    <w:unhideWhenUsed/>
    <w:rsid w:val="00E013B9"/>
  </w:style>
  <w:style w:type="numbering" w:customStyle="1" w:styleId="784">
    <w:name w:val="Нет списка784"/>
    <w:next w:val="a2"/>
    <w:uiPriority w:val="99"/>
    <w:semiHidden/>
    <w:unhideWhenUsed/>
    <w:rsid w:val="00E013B9"/>
  </w:style>
  <w:style w:type="numbering" w:customStyle="1" w:styleId="794">
    <w:name w:val="Нет списка794"/>
    <w:next w:val="a2"/>
    <w:uiPriority w:val="99"/>
    <w:semiHidden/>
    <w:unhideWhenUsed/>
    <w:rsid w:val="00E013B9"/>
  </w:style>
  <w:style w:type="numbering" w:customStyle="1" w:styleId="804">
    <w:name w:val="Нет списка804"/>
    <w:next w:val="a2"/>
    <w:uiPriority w:val="99"/>
    <w:semiHidden/>
    <w:unhideWhenUsed/>
    <w:rsid w:val="00E013B9"/>
  </w:style>
  <w:style w:type="numbering" w:customStyle="1" w:styleId="816">
    <w:name w:val="Нет списка816"/>
    <w:next w:val="a2"/>
    <w:uiPriority w:val="99"/>
    <w:semiHidden/>
    <w:unhideWhenUsed/>
    <w:rsid w:val="00E013B9"/>
  </w:style>
  <w:style w:type="numbering" w:customStyle="1" w:styleId="823">
    <w:name w:val="Нет списка823"/>
    <w:next w:val="a2"/>
    <w:uiPriority w:val="99"/>
    <w:semiHidden/>
    <w:unhideWhenUsed/>
    <w:rsid w:val="00E013B9"/>
  </w:style>
  <w:style w:type="numbering" w:customStyle="1" w:styleId="1106">
    <w:name w:val="Нет списка1106"/>
    <w:next w:val="a2"/>
    <w:uiPriority w:val="99"/>
    <w:semiHidden/>
    <w:rsid w:val="00E013B9"/>
  </w:style>
  <w:style w:type="table" w:customStyle="1" w:styleId="13d">
    <w:name w:val="Сетка таблицы13"/>
    <w:basedOn w:val="a1"/>
    <w:next w:val="a8"/>
    <w:rsid w:val="00E013B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6">
    <w:name w:val="Нет списка1116"/>
    <w:next w:val="a2"/>
    <w:uiPriority w:val="99"/>
    <w:semiHidden/>
    <w:unhideWhenUsed/>
    <w:rsid w:val="00E013B9"/>
  </w:style>
  <w:style w:type="numbering" w:customStyle="1" w:styleId="2104">
    <w:name w:val="Нет списка2104"/>
    <w:next w:val="a2"/>
    <w:uiPriority w:val="99"/>
    <w:semiHidden/>
    <w:unhideWhenUsed/>
    <w:rsid w:val="00E013B9"/>
  </w:style>
  <w:style w:type="numbering" w:customStyle="1" w:styleId="3104">
    <w:name w:val="Нет списка3104"/>
    <w:next w:val="a2"/>
    <w:uiPriority w:val="99"/>
    <w:semiHidden/>
    <w:unhideWhenUsed/>
    <w:rsid w:val="00E013B9"/>
  </w:style>
  <w:style w:type="numbering" w:customStyle="1" w:styleId="4104">
    <w:name w:val="Нет списка4104"/>
    <w:next w:val="a2"/>
    <w:uiPriority w:val="99"/>
    <w:semiHidden/>
    <w:unhideWhenUsed/>
    <w:rsid w:val="00E013B9"/>
  </w:style>
  <w:style w:type="numbering" w:customStyle="1" w:styleId="5104">
    <w:name w:val="Нет списка5104"/>
    <w:next w:val="a2"/>
    <w:uiPriority w:val="99"/>
    <w:semiHidden/>
    <w:unhideWhenUsed/>
    <w:rsid w:val="00E013B9"/>
  </w:style>
  <w:style w:type="numbering" w:customStyle="1" w:styleId="6104">
    <w:name w:val="Нет списка6104"/>
    <w:next w:val="a2"/>
    <w:uiPriority w:val="99"/>
    <w:semiHidden/>
    <w:unhideWhenUsed/>
    <w:rsid w:val="00E013B9"/>
  </w:style>
  <w:style w:type="numbering" w:customStyle="1" w:styleId="7103">
    <w:name w:val="Нет списка7103"/>
    <w:next w:val="a2"/>
    <w:uiPriority w:val="99"/>
    <w:semiHidden/>
    <w:unhideWhenUsed/>
    <w:rsid w:val="00E013B9"/>
  </w:style>
  <w:style w:type="numbering" w:customStyle="1" w:styleId="833">
    <w:name w:val="Нет списка833"/>
    <w:next w:val="a2"/>
    <w:uiPriority w:val="99"/>
    <w:semiHidden/>
    <w:unhideWhenUsed/>
    <w:rsid w:val="00E013B9"/>
  </w:style>
  <w:style w:type="numbering" w:customStyle="1" w:styleId="9160">
    <w:name w:val="Нет списка916"/>
    <w:next w:val="a2"/>
    <w:uiPriority w:val="99"/>
    <w:semiHidden/>
    <w:unhideWhenUsed/>
    <w:rsid w:val="00E013B9"/>
  </w:style>
  <w:style w:type="numbering" w:customStyle="1" w:styleId="1016">
    <w:name w:val="Нет списка1016"/>
    <w:next w:val="a2"/>
    <w:uiPriority w:val="99"/>
    <w:semiHidden/>
    <w:unhideWhenUsed/>
    <w:rsid w:val="00E013B9"/>
  </w:style>
  <w:style w:type="numbering" w:customStyle="1" w:styleId="11114">
    <w:name w:val="Нет списка11114"/>
    <w:next w:val="a2"/>
    <w:uiPriority w:val="99"/>
    <w:semiHidden/>
    <w:unhideWhenUsed/>
    <w:rsid w:val="00E013B9"/>
  </w:style>
  <w:style w:type="numbering" w:customStyle="1" w:styleId="1216">
    <w:name w:val="Нет списка1216"/>
    <w:next w:val="a2"/>
    <w:uiPriority w:val="99"/>
    <w:semiHidden/>
    <w:unhideWhenUsed/>
    <w:rsid w:val="00E013B9"/>
  </w:style>
  <w:style w:type="numbering" w:customStyle="1" w:styleId="1316">
    <w:name w:val="Нет списка1316"/>
    <w:next w:val="a2"/>
    <w:uiPriority w:val="99"/>
    <w:semiHidden/>
    <w:unhideWhenUsed/>
    <w:rsid w:val="00E013B9"/>
  </w:style>
  <w:style w:type="numbering" w:customStyle="1" w:styleId="14160">
    <w:name w:val="Нет списка1416"/>
    <w:next w:val="a2"/>
    <w:uiPriority w:val="99"/>
    <w:semiHidden/>
    <w:unhideWhenUsed/>
    <w:rsid w:val="00E013B9"/>
  </w:style>
  <w:style w:type="numbering" w:customStyle="1" w:styleId="1516">
    <w:name w:val="Нет списка1516"/>
    <w:next w:val="a2"/>
    <w:uiPriority w:val="99"/>
    <w:semiHidden/>
    <w:unhideWhenUsed/>
    <w:rsid w:val="00E013B9"/>
  </w:style>
  <w:style w:type="numbering" w:customStyle="1" w:styleId="1616">
    <w:name w:val="Нет списка1616"/>
    <w:next w:val="a2"/>
    <w:uiPriority w:val="99"/>
    <w:semiHidden/>
    <w:unhideWhenUsed/>
    <w:rsid w:val="00E013B9"/>
  </w:style>
  <w:style w:type="numbering" w:customStyle="1" w:styleId="1716">
    <w:name w:val="Нет списка1716"/>
    <w:next w:val="a2"/>
    <w:uiPriority w:val="99"/>
    <w:semiHidden/>
    <w:unhideWhenUsed/>
    <w:rsid w:val="00E013B9"/>
  </w:style>
  <w:style w:type="numbering" w:customStyle="1" w:styleId="1816">
    <w:name w:val="Нет списка1816"/>
    <w:next w:val="a2"/>
    <w:uiPriority w:val="99"/>
    <w:semiHidden/>
    <w:unhideWhenUsed/>
    <w:rsid w:val="00E013B9"/>
  </w:style>
  <w:style w:type="numbering" w:customStyle="1" w:styleId="1916">
    <w:name w:val="Нет списка1916"/>
    <w:next w:val="a2"/>
    <w:uiPriority w:val="99"/>
    <w:semiHidden/>
    <w:unhideWhenUsed/>
    <w:rsid w:val="00E013B9"/>
  </w:style>
  <w:style w:type="numbering" w:customStyle="1" w:styleId="2014">
    <w:name w:val="Нет списка2014"/>
    <w:next w:val="a2"/>
    <w:uiPriority w:val="99"/>
    <w:semiHidden/>
    <w:unhideWhenUsed/>
    <w:rsid w:val="00E013B9"/>
  </w:style>
  <w:style w:type="numbering" w:customStyle="1" w:styleId="2114">
    <w:name w:val="Нет списка2114"/>
    <w:next w:val="a2"/>
    <w:uiPriority w:val="99"/>
    <w:semiHidden/>
    <w:unhideWhenUsed/>
    <w:rsid w:val="00E013B9"/>
  </w:style>
  <w:style w:type="numbering" w:customStyle="1" w:styleId="2214">
    <w:name w:val="Нет списка2214"/>
    <w:next w:val="a2"/>
    <w:uiPriority w:val="99"/>
    <w:semiHidden/>
    <w:unhideWhenUsed/>
    <w:rsid w:val="00E013B9"/>
  </w:style>
  <w:style w:type="numbering" w:customStyle="1" w:styleId="2314">
    <w:name w:val="Нет списка2314"/>
    <w:next w:val="a2"/>
    <w:uiPriority w:val="99"/>
    <w:semiHidden/>
    <w:unhideWhenUsed/>
    <w:rsid w:val="00E013B9"/>
  </w:style>
  <w:style w:type="numbering" w:customStyle="1" w:styleId="2414">
    <w:name w:val="Нет списка2414"/>
    <w:next w:val="a2"/>
    <w:uiPriority w:val="99"/>
    <w:semiHidden/>
    <w:unhideWhenUsed/>
    <w:rsid w:val="00E013B9"/>
  </w:style>
  <w:style w:type="numbering" w:customStyle="1" w:styleId="2514">
    <w:name w:val="Нет списка2514"/>
    <w:next w:val="a2"/>
    <w:uiPriority w:val="99"/>
    <w:semiHidden/>
    <w:unhideWhenUsed/>
    <w:rsid w:val="00E013B9"/>
  </w:style>
  <w:style w:type="numbering" w:customStyle="1" w:styleId="2614">
    <w:name w:val="Нет списка2614"/>
    <w:next w:val="a2"/>
    <w:uiPriority w:val="99"/>
    <w:semiHidden/>
    <w:unhideWhenUsed/>
    <w:rsid w:val="00E013B9"/>
  </w:style>
  <w:style w:type="numbering" w:customStyle="1" w:styleId="2714">
    <w:name w:val="Нет списка2714"/>
    <w:next w:val="a2"/>
    <w:uiPriority w:val="99"/>
    <w:semiHidden/>
    <w:unhideWhenUsed/>
    <w:rsid w:val="00E013B9"/>
  </w:style>
  <w:style w:type="numbering" w:customStyle="1" w:styleId="2814">
    <w:name w:val="Нет списка2814"/>
    <w:next w:val="a2"/>
    <w:uiPriority w:val="99"/>
    <w:semiHidden/>
    <w:unhideWhenUsed/>
    <w:rsid w:val="00E013B9"/>
  </w:style>
  <w:style w:type="numbering" w:customStyle="1" w:styleId="2914">
    <w:name w:val="Нет списка2914"/>
    <w:next w:val="a2"/>
    <w:uiPriority w:val="99"/>
    <w:semiHidden/>
    <w:unhideWhenUsed/>
    <w:rsid w:val="00E013B9"/>
  </w:style>
  <w:style w:type="numbering" w:customStyle="1" w:styleId="3014">
    <w:name w:val="Нет списка3014"/>
    <w:next w:val="a2"/>
    <w:uiPriority w:val="99"/>
    <w:semiHidden/>
    <w:unhideWhenUsed/>
    <w:rsid w:val="00E013B9"/>
  </w:style>
  <w:style w:type="numbering" w:customStyle="1" w:styleId="3114">
    <w:name w:val="Нет списка3114"/>
    <w:next w:val="a2"/>
    <w:uiPriority w:val="99"/>
    <w:semiHidden/>
    <w:unhideWhenUsed/>
    <w:rsid w:val="00E013B9"/>
  </w:style>
  <w:style w:type="numbering" w:customStyle="1" w:styleId="3214">
    <w:name w:val="Нет списка3214"/>
    <w:next w:val="a2"/>
    <w:uiPriority w:val="99"/>
    <w:semiHidden/>
    <w:unhideWhenUsed/>
    <w:rsid w:val="00E013B9"/>
  </w:style>
  <w:style w:type="numbering" w:customStyle="1" w:styleId="3314">
    <w:name w:val="Нет списка3314"/>
    <w:next w:val="a2"/>
    <w:uiPriority w:val="99"/>
    <w:semiHidden/>
    <w:unhideWhenUsed/>
    <w:rsid w:val="00E013B9"/>
  </w:style>
  <w:style w:type="numbering" w:customStyle="1" w:styleId="3414">
    <w:name w:val="Нет списка3414"/>
    <w:next w:val="a2"/>
    <w:uiPriority w:val="99"/>
    <w:semiHidden/>
    <w:unhideWhenUsed/>
    <w:rsid w:val="00E013B9"/>
  </w:style>
  <w:style w:type="numbering" w:customStyle="1" w:styleId="3514">
    <w:name w:val="Нет списка3514"/>
    <w:next w:val="a2"/>
    <w:uiPriority w:val="99"/>
    <w:semiHidden/>
    <w:unhideWhenUsed/>
    <w:rsid w:val="00E013B9"/>
  </w:style>
  <w:style w:type="numbering" w:customStyle="1" w:styleId="3614">
    <w:name w:val="Нет списка3614"/>
    <w:next w:val="a2"/>
    <w:uiPriority w:val="99"/>
    <w:semiHidden/>
    <w:unhideWhenUsed/>
    <w:rsid w:val="00E013B9"/>
  </w:style>
  <w:style w:type="numbering" w:customStyle="1" w:styleId="3714">
    <w:name w:val="Нет списка3714"/>
    <w:next w:val="a2"/>
    <w:uiPriority w:val="99"/>
    <w:semiHidden/>
    <w:unhideWhenUsed/>
    <w:rsid w:val="00E013B9"/>
  </w:style>
  <w:style w:type="numbering" w:customStyle="1" w:styleId="3814">
    <w:name w:val="Нет списка3814"/>
    <w:next w:val="a2"/>
    <w:uiPriority w:val="99"/>
    <w:semiHidden/>
    <w:unhideWhenUsed/>
    <w:rsid w:val="00E013B9"/>
  </w:style>
  <w:style w:type="numbering" w:customStyle="1" w:styleId="3914">
    <w:name w:val="Нет списка3914"/>
    <w:next w:val="a2"/>
    <w:uiPriority w:val="99"/>
    <w:semiHidden/>
    <w:unhideWhenUsed/>
    <w:rsid w:val="00E013B9"/>
  </w:style>
  <w:style w:type="numbering" w:customStyle="1" w:styleId="4014">
    <w:name w:val="Нет списка4014"/>
    <w:next w:val="a2"/>
    <w:uiPriority w:val="99"/>
    <w:semiHidden/>
    <w:unhideWhenUsed/>
    <w:rsid w:val="00E013B9"/>
  </w:style>
  <w:style w:type="numbering" w:customStyle="1" w:styleId="4114">
    <w:name w:val="Нет списка4114"/>
    <w:next w:val="a2"/>
    <w:uiPriority w:val="99"/>
    <w:semiHidden/>
    <w:unhideWhenUsed/>
    <w:rsid w:val="00E013B9"/>
  </w:style>
  <w:style w:type="numbering" w:customStyle="1" w:styleId="4214">
    <w:name w:val="Нет списка4214"/>
    <w:next w:val="a2"/>
    <w:uiPriority w:val="99"/>
    <w:semiHidden/>
    <w:unhideWhenUsed/>
    <w:rsid w:val="00E013B9"/>
  </w:style>
  <w:style w:type="numbering" w:customStyle="1" w:styleId="4314">
    <w:name w:val="Нет списка4314"/>
    <w:next w:val="a2"/>
    <w:uiPriority w:val="99"/>
    <w:semiHidden/>
    <w:unhideWhenUsed/>
    <w:rsid w:val="00E013B9"/>
  </w:style>
  <w:style w:type="numbering" w:customStyle="1" w:styleId="4414">
    <w:name w:val="Нет списка4414"/>
    <w:next w:val="a2"/>
    <w:uiPriority w:val="99"/>
    <w:semiHidden/>
    <w:unhideWhenUsed/>
    <w:rsid w:val="00E013B9"/>
  </w:style>
  <w:style w:type="numbering" w:customStyle="1" w:styleId="4514">
    <w:name w:val="Нет списка4514"/>
    <w:next w:val="a2"/>
    <w:uiPriority w:val="99"/>
    <w:semiHidden/>
    <w:unhideWhenUsed/>
    <w:rsid w:val="00E013B9"/>
  </w:style>
  <w:style w:type="numbering" w:customStyle="1" w:styleId="4614">
    <w:name w:val="Нет списка4614"/>
    <w:next w:val="a2"/>
    <w:uiPriority w:val="99"/>
    <w:semiHidden/>
    <w:unhideWhenUsed/>
    <w:rsid w:val="00E013B9"/>
  </w:style>
  <w:style w:type="numbering" w:customStyle="1" w:styleId="4714">
    <w:name w:val="Нет списка4714"/>
    <w:next w:val="a2"/>
    <w:uiPriority w:val="99"/>
    <w:semiHidden/>
    <w:unhideWhenUsed/>
    <w:rsid w:val="00E013B9"/>
  </w:style>
  <w:style w:type="numbering" w:customStyle="1" w:styleId="4814">
    <w:name w:val="Нет списка4814"/>
    <w:next w:val="a2"/>
    <w:uiPriority w:val="99"/>
    <w:semiHidden/>
    <w:unhideWhenUsed/>
    <w:rsid w:val="00E013B9"/>
  </w:style>
  <w:style w:type="numbering" w:customStyle="1" w:styleId="4914">
    <w:name w:val="Нет списка4914"/>
    <w:next w:val="a2"/>
    <w:uiPriority w:val="99"/>
    <w:semiHidden/>
    <w:unhideWhenUsed/>
    <w:rsid w:val="00E013B9"/>
  </w:style>
  <w:style w:type="numbering" w:customStyle="1" w:styleId="5014">
    <w:name w:val="Нет списка5014"/>
    <w:next w:val="a2"/>
    <w:uiPriority w:val="99"/>
    <w:semiHidden/>
    <w:unhideWhenUsed/>
    <w:rsid w:val="00E013B9"/>
  </w:style>
  <w:style w:type="numbering" w:customStyle="1" w:styleId="5114">
    <w:name w:val="Нет списка5114"/>
    <w:next w:val="a2"/>
    <w:uiPriority w:val="99"/>
    <w:semiHidden/>
    <w:unhideWhenUsed/>
    <w:rsid w:val="00E013B9"/>
  </w:style>
  <w:style w:type="numbering" w:customStyle="1" w:styleId="5214">
    <w:name w:val="Нет списка5214"/>
    <w:next w:val="a2"/>
    <w:uiPriority w:val="99"/>
    <w:semiHidden/>
    <w:unhideWhenUsed/>
    <w:rsid w:val="00E013B9"/>
  </w:style>
  <w:style w:type="numbering" w:customStyle="1" w:styleId="5314">
    <w:name w:val="Нет списка5314"/>
    <w:next w:val="a2"/>
    <w:uiPriority w:val="99"/>
    <w:semiHidden/>
    <w:unhideWhenUsed/>
    <w:rsid w:val="00E013B9"/>
  </w:style>
  <w:style w:type="numbering" w:customStyle="1" w:styleId="5414">
    <w:name w:val="Нет списка5414"/>
    <w:next w:val="a2"/>
    <w:uiPriority w:val="99"/>
    <w:semiHidden/>
    <w:unhideWhenUsed/>
    <w:rsid w:val="00E013B9"/>
  </w:style>
  <w:style w:type="numbering" w:customStyle="1" w:styleId="5514">
    <w:name w:val="Нет списка5514"/>
    <w:next w:val="a2"/>
    <w:uiPriority w:val="99"/>
    <w:semiHidden/>
    <w:unhideWhenUsed/>
    <w:rsid w:val="00E013B9"/>
  </w:style>
  <w:style w:type="numbering" w:customStyle="1" w:styleId="5614">
    <w:name w:val="Нет списка5614"/>
    <w:next w:val="a2"/>
    <w:uiPriority w:val="99"/>
    <w:semiHidden/>
    <w:unhideWhenUsed/>
    <w:rsid w:val="00E013B9"/>
  </w:style>
  <w:style w:type="numbering" w:customStyle="1" w:styleId="5714">
    <w:name w:val="Нет списка5714"/>
    <w:next w:val="a2"/>
    <w:uiPriority w:val="99"/>
    <w:semiHidden/>
    <w:unhideWhenUsed/>
    <w:rsid w:val="00E013B9"/>
  </w:style>
  <w:style w:type="numbering" w:customStyle="1" w:styleId="5814">
    <w:name w:val="Нет списка5814"/>
    <w:next w:val="a2"/>
    <w:uiPriority w:val="99"/>
    <w:semiHidden/>
    <w:unhideWhenUsed/>
    <w:rsid w:val="00E013B9"/>
  </w:style>
  <w:style w:type="numbering" w:customStyle="1" w:styleId="5914">
    <w:name w:val="Нет списка5914"/>
    <w:next w:val="a2"/>
    <w:uiPriority w:val="99"/>
    <w:semiHidden/>
    <w:unhideWhenUsed/>
    <w:rsid w:val="00E013B9"/>
  </w:style>
  <w:style w:type="numbering" w:customStyle="1" w:styleId="6014">
    <w:name w:val="Нет списка6014"/>
    <w:next w:val="a2"/>
    <w:uiPriority w:val="99"/>
    <w:semiHidden/>
    <w:unhideWhenUsed/>
    <w:rsid w:val="00E013B9"/>
  </w:style>
  <w:style w:type="numbering" w:customStyle="1" w:styleId="6114">
    <w:name w:val="Нет списка6114"/>
    <w:next w:val="a2"/>
    <w:uiPriority w:val="99"/>
    <w:semiHidden/>
    <w:unhideWhenUsed/>
    <w:rsid w:val="00E013B9"/>
  </w:style>
  <w:style w:type="numbering" w:customStyle="1" w:styleId="6214">
    <w:name w:val="Нет списка6214"/>
    <w:next w:val="a2"/>
    <w:uiPriority w:val="99"/>
    <w:semiHidden/>
    <w:unhideWhenUsed/>
    <w:rsid w:val="00E013B9"/>
  </w:style>
  <w:style w:type="numbering" w:customStyle="1" w:styleId="6314">
    <w:name w:val="Нет списка6314"/>
    <w:next w:val="a2"/>
    <w:uiPriority w:val="99"/>
    <w:semiHidden/>
    <w:unhideWhenUsed/>
    <w:rsid w:val="00E013B9"/>
  </w:style>
  <w:style w:type="numbering" w:customStyle="1" w:styleId="6414">
    <w:name w:val="Нет списка6414"/>
    <w:next w:val="a2"/>
    <w:uiPriority w:val="99"/>
    <w:semiHidden/>
    <w:unhideWhenUsed/>
    <w:rsid w:val="00E013B9"/>
  </w:style>
  <w:style w:type="numbering" w:customStyle="1" w:styleId="6514">
    <w:name w:val="Нет списка6514"/>
    <w:next w:val="a2"/>
    <w:uiPriority w:val="99"/>
    <w:semiHidden/>
    <w:unhideWhenUsed/>
    <w:rsid w:val="00E013B9"/>
  </w:style>
  <w:style w:type="numbering" w:customStyle="1" w:styleId="6614">
    <w:name w:val="Нет списка6614"/>
    <w:next w:val="a2"/>
    <w:uiPriority w:val="99"/>
    <w:semiHidden/>
    <w:unhideWhenUsed/>
    <w:rsid w:val="00E013B9"/>
  </w:style>
  <w:style w:type="numbering" w:customStyle="1" w:styleId="6714">
    <w:name w:val="Нет списка6714"/>
    <w:next w:val="a2"/>
    <w:uiPriority w:val="99"/>
    <w:semiHidden/>
    <w:unhideWhenUsed/>
    <w:rsid w:val="00E013B9"/>
  </w:style>
  <w:style w:type="numbering" w:customStyle="1" w:styleId="6814">
    <w:name w:val="Нет списка6814"/>
    <w:next w:val="a2"/>
    <w:uiPriority w:val="99"/>
    <w:semiHidden/>
    <w:unhideWhenUsed/>
    <w:rsid w:val="00E013B9"/>
  </w:style>
  <w:style w:type="numbering" w:customStyle="1" w:styleId="6914">
    <w:name w:val="Нет списка6914"/>
    <w:next w:val="a2"/>
    <w:uiPriority w:val="99"/>
    <w:semiHidden/>
    <w:unhideWhenUsed/>
    <w:rsid w:val="00E013B9"/>
  </w:style>
  <w:style w:type="numbering" w:customStyle="1" w:styleId="7014">
    <w:name w:val="Нет списка7014"/>
    <w:next w:val="a2"/>
    <w:uiPriority w:val="99"/>
    <w:semiHidden/>
    <w:unhideWhenUsed/>
    <w:rsid w:val="00E013B9"/>
  </w:style>
  <w:style w:type="numbering" w:customStyle="1" w:styleId="7114">
    <w:name w:val="Нет списка7114"/>
    <w:next w:val="a2"/>
    <w:uiPriority w:val="99"/>
    <w:semiHidden/>
    <w:unhideWhenUsed/>
    <w:rsid w:val="00E013B9"/>
  </w:style>
  <w:style w:type="numbering" w:customStyle="1" w:styleId="7214">
    <w:name w:val="Нет списка7214"/>
    <w:next w:val="a2"/>
    <w:uiPriority w:val="99"/>
    <w:semiHidden/>
    <w:unhideWhenUsed/>
    <w:rsid w:val="00E013B9"/>
  </w:style>
  <w:style w:type="numbering" w:customStyle="1" w:styleId="7314">
    <w:name w:val="Нет списка7314"/>
    <w:next w:val="a2"/>
    <w:uiPriority w:val="99"/>
    <w:semiHidden/>
    <w:unhideWhenUsed/>
    <w:rsid w:val="00E013B9"/>
  </w:style>
  <w:style w:type="numbering" w:customStyle="1" w:styleId="7414">
    <w:name w:val="Нет списка7414"/>
    <w:next w:val="a2"/>
    <w:uiPriority w:val="99"/>
    <w:semiHidden/>
    <w:unhideWhenUsed/>
    <w:rsid w:val="00E013B9"/>
  </w:style>
  <w:style w:type="numbering" w:customStyle="1" w:styleId="7514">
    <w:name w:val="Нет списка7514"/>
    <w:next w:val="a2"/>
    <w:uiPriority w:val="99"/>
    <w:semiHidden/>
    <w:rsid w:val="00E013B9"/>
  </w:style>
  <w:style w:type="numbering" w:customStyle="1" w:styleId="11013">
    <w:name w:val="Нет списка11013"/>
    <w:next w:val="a2"/>
    <w:uiPriority w:val="99"/>
    <w:semiHidden/>
    <w:unhideWhenUsed/>
    <w:rsid w:val="00E013B9"/>
  </w:style>
  <w:style w:type="numbering" w:customStyle="1" w:styleId="21013">
    <w:name w:val="Нет списка21013"/>
    <w:next w:val="a2"/>
    <w:uiPriority w:val="99"/>
    <w:semiHidden/>
    <w:unhideWhenUsed/>
    <w:rsid w:val="00E013B9"/>
  </w:style>
  <w:style w:type="numbering" w:customStyle="1" w:styleId="31013">
    <w:name w:val="Нет списка31013"/>
    <w:next w:val="a2"/>
    <w:uiPriority w:val="99"/>
    <w:semiHidden/>
    <w:unhideWhenUsed/>
    <w:rsid w:val="00E013B9"/>
  </w:style>
  <w:style w:type="numbering" w:customStyle="1" w:styleId="41013">
    <w:name w:val="Нет списка41013"/>
    <w:next w:val="a2"/>
    <w:uiPriority w:val="99"/>
    <w:semiHidden/>
    <w:unhideWhenUsed/>
    <w:rsid w:val="00E013B9"/>
  </w:style>
  <w:style w:type="numbering" w:customStyle="1" w:styleId="51013">
    <w:name w:val="Нет списка51013"/>
    <w:next w:val="a2"/>
    <w:uiPriority w:val="99"/>
    <w:semiHidden/>
    <w:unhideWhenUsed/>
    <w:rsid w:val="00E013B9"/>
  </w:style>
  <w:style w:type="numbering" w:customStyle="1" w:styleId="61013">
    <w:name w:val="Нет списка61013"/>
    <w:next w:val="a2"/>
    <w:uiPriority w:val="99"/>
    <w:semiHidden/>
    <w:unhideWhenUsed/>
    <w:rsid w:val="00E013B9"/>
  </w:style>
  <w:style w:type="numbering" w:customStyle="1" w:styleId="7614">
    <w:name w:val="Нет списка7614"/>
    <w:next w:val="a2"/>
    <w:uiPriority w:val="99"/>
    <w:semiHidden/>
    <w:unhideWhenUsed/>
    <w:rsid w:val="00E013B9"/>
  </w:style>
  <w:style w:type="numbering" w:customStyle="1" w:styleId="8114">
    <w:name w:val="Нет списка8114"/>
    <w:next w:val="a2"/>
    <w:uiPriority w:val="99"/>
    <w:semiHidden/>
    <w:unhideWhenUsed/>
    <w:rsid w:val="00E013B9"/>
  </w:style>
  <w:style w:type="numbering" w:customStyle="1" w:styleId="9113">
    <w:name w:val="Нет списка9113"/>
    <w:next w:val="a2"/>
    <w:uiPriority w:val="99"/>
    <w:semiHidden/>
    <w:unhideWhenUsed/>
    <w:rsid w:val="00E013B9"/>
  </w:style>
  <w:style w:type="numbering" w:customStyle="1" w:styleId="10113">
    <w:name w:val="Нет списка10113"/>
    <w:next w:val="a2"/>
    <w:uiPriority w:val="99"/>
    <w:semiHidden/>
    <w:unhideWhenUsed/>
    <w:rsid w:val="00E013B9"/>
  </w:style>
  <w:style w:type="numbering" w:customStyle="1" w:styleId="1123">
    <w:name w:val="Нет списка1123"/>
    <w:next w:val="a2"/>
    <w:uiPriority w:val="99"/>
    <w:semiHidden/>
    <w:unhideWhenUsed/>
    <w:rsid w:val="00E013B9"/>
  </w:style>
  <w:style w:type="numbering" w:customStyle="1" w:styleId="12113">
    <w:name w:val="Нет списка12113"/>
    <w:next w:val="a2"/>
    <w:uiPriority w:val="99"/>
    <w:semiHidden/>
    <w:unhideWhenUsed/>
    <w:rsid w:val="00E013B9"/>
  </w:style>
  <w:style w:type="numbering" w:customStyle="1" w:styleId="13113">
    <w:name w:val="Нет списка13113"/>
    <w:next w:val="a2"/>
    <w:uiPriority w:val="99"/>
    <w:semiHidden/>
    <w:unhideWhenUsed/>
    <w:rsid w:val="00E013B9"/>
  </w:style>
  <w:style w:type="numbering" w:customStyle="1" w:styleId="141130">
    <w:name w:val="Нет списка14113"/>
    <w:next w:val="a2"/>
    <w:uiPriority w:val="99"/>
    <w:semiHidden/>
    <w:unhideWhenUsed/>
    <w:rsid w:val="00E013B9"/>
  </w:style>
  <w:style w:type="numbering" w:customStyle="1" w:styleId="15113">
    <w:name w:val="Нет списка15113"/>
    <w:next w:val="a2"/>
    <w:uiPriority w:val="99"/>
    <w:semiHidden/>
    <w:unhideWhenUsed/>
    <w:rsid w:val="00E013B9"/>
  </w:style>
  <w:style w:type="numbering" w:customStyle="1" w:styleId="16113">
    <w:name w:val="Нет списка16113"/>
    <w:next w:val="a2"/>
    <w:uiPriority w:val="99"/>
    <w:semiHidden/>
    <w:unhideWhenUsed/>
    <w:rsid w:val="00E013B9"/>
  </w:style>
  <w:style w:type="numbering" w:customStyle="1" w:styleId="17113">
    <w:name w:val="Нет списка17113"/>
    <w:next w:val="a2"/>
    <w:uiPriority w:val="99"/>
    <w:semiHidden/>
    <w:unhideWhenUsed/>
    <w:rsid w:val="00E013B9"/>
  </w:style>
  <w:style w:type="numbering" w:customStyle="1" w:styleId="18113">
    <w:name w:val="Нет списка18113"/>
    <w:next w:val="a2"/>
    <w:uiPriority w:val="99"/>
    <w:semiHidden/>
    <w:unhideWhenUsed/>
    <w:rsid w:val="00E013B9"/>
  </w:style>
  <w:style w:type="numbering" w:customStyle="1" w:styleId="19113">
    <w:name w:val="Нет списка19113"/>
    <w:next w:val="a2"/>
    <w:uiPriority w:val="99"/>
    <w:semiHidden/>
    <w:unhideWhenUsed/>
    <w:rsid w:val="00E013B9"/>
  </w:style>
  <w:style w:type="numbering" w:customStyle="1" w:styleId="20113">
    <w:name w:val="Нет списка20113"/>
    <w:next w:val="a2"/>
    <w:uiPriority w:val="99"/>
    <w:semiHidden/>
    <w:unhideWhenUsed/>
    <w:rsid w:val="00E013B9"/>
  </w:style>
  <w:style w:type="numbering" w:customStyle="1" w:styleId="21113">
    <w:name w:val="Нет списка21113"/>
    <w:next w:val="a2"/>
    <w:uiPriority w:val="99"/>
    <w:semiHidden/>
    <w:unhideWhenUsed/>
    <w:rsid w:val="00E013B9"/>
  </w:style>
  <w:style w:type="numbering" w:customStyle="1" w:styleId="22113">
    <w:name w:val="Нет списка22113"/>
    <w:next w:val="a2"/>
    <w:uiPriority w:val="99"/>
    <w:semiHidden/>
    <w:unhideWhenUsed/>
    <w:rsid w:val="00E013B9"/>
  </w:style>
  <w:style w:type="numbering" w:customStyle="1" w:styleId="23113">
    <w:name w:val="Нет списка23113"/>
    <w:next w:val="a2"/>
    <w:uiPriority w:val="99"/>
    <w:semiHidden/>
    <w:unhideWhenUsed/>
    <w:rsid w:val="00E013B9"/>
  </w:style>
  <w:style w:type="numbering" w:customStyle="1" w:styleId="24113">
    <w:name w:val="Нет списка24113"/>
    <w:next w:val="a2"/>
    <w:uiPriority w:val="99"/>
    <w:semiHidden/>
    <w:unhideWhenUsed/>
    <w:rsid w:val="00E013B9"/>
  </w:style>
  <w:style w:type="numbering" w:customStyle="1" w:styleId="25113">
    <w:name w:val="Нет списка25113"/>
    <w:next w:val="a2"/>
    <w:uiPriority w:val="99"/>
    <w:semiHidden/>
    <w:unhideWhenUsed/>
    <w:rsid w:val="00E013B9"/>
  </w:style>
  <w:style w:type="numbering" w:customStyle="1" w:styleId="26113">
    <w:name w:val="Нет списка26113"/>
    <w:next w:val="a2"/>
    <w:uiPriority w:val="99"/>
    <w:semiHidden/>
    <w:unhideWhenUsed/>
    <w:rsid w:val="00E013B9"/>
  </w:style>
  <w:style w:type="numbering" w:customStyle="1" w:styleId="27113">
    <w:name w:val="Нет списка27113"/>
    <w:next w:val="a2"/>
    <w:uiPriority w:val="99"/>
    <w:semiHidden/>
    <w:unhideWhenUsed/>
    <w:rsid w:val="00E013B9"/>
  </w:style>
  <w:style w:type="numbering" w:customStyle="1" w:styleId="28113">
    <w:name w:val="Нет списка28113"/>
    <w:next w:val="a2"/>
    <w:uiPriority w:val="99"/>
    <w:semiHidden/>
    <w:unhideWhenUsed/>
    <w:rsid w:val="00E013B9"/>
  </w:style>
  <w:style w:type="numbering" w:customStyle="1" w:styleId="29113">
    <w:name w:val="Нет списка29113"/>
    <w:next w:val="a2"/>
    <w:uiPriority w:val="99"/>
    <w:semiHidden/>
    <w:unhideWhenUsed/>
    <w:rsid w:val="00E013B9"/>
  </w:style>
  <w:style w:type="numbering" w:customStyle="1" w:styleId="30113">
    <w:name w:val="Нет списка30113"/>
    <w:next w:val="a2"/>
    <w:uiPriority w:val="99"/>
    <w:semiHidden/>
    <w:unhideWhenUsed/>
    <w:rsid w:val="00E013B9"/>
  </w:style>
  <w:style w:type="numbering" w:customStyle="1" w:styleId="31113">
    <w:name w:val="Нет списка31113"/>
    <w:next w:val="a2"/>
    <w:uiPriority w:val="99"/>
    <w:semiHidden/>
    <w:unhideWhenUsed/>
    <w:rsid w:val="00E013B9"/>
  </w:style>
  <w:style w:type="numbering" w:customStyle="1" w:styleId="32113">
    <w:name w:val="Нет списка32113"/>
    <w:next w:val="a2"/>
    <w:uiPriority w:val="99"/>
    <w:semiHidden/>
    <w:unhideWhenUsed/>
    <w:rsid w:val="00E013B9"/>
  </w:style>
  <w:style w:type="numbering" w:customStyle="1" w:styleId="33113">
    <w:name w:val="Нет списка33113"/>
    <w:next w:val="a2"/>
    <w:uiPriority w:val="99"/>
    <w:semiHidden/>
    <w:unhideWhenUsed/>
    <w:rsid w:val="00E013B9"/>
  </w:style>
  <w:style w:type="numbering" w:customStyle="1" w:styleId="34113">
    <w:name w:val="Нет списка34113"/>
    <w:next w:val="a2"/>
    <w:uiPriority w:val="99"/>
    <w:semiHidden/>
    <w:unhideWhenUsed/>
    <w:rsid w:val="00E013B9"/>
  </w:style>
  <w:style w:type="numbering" w:customStyle="1" w:styleId="35113">
    <w:name w:val="Нет списка35113"/>
    <w:next w:val="a2"/>
    <w:uiPriority w:val="99"/>
    <w:semiHidden/>
    <w:unhideWhenUsed/>
    <w:rsid w:val="00E013B9"/>
  </w:style>
  <w:style w:type="numbering" w:customStyle="1" w:styleId="36113">
    <w:name w:val="Нет списка36113"/>
    <w:next w:val="a2"/>
    <w:uiPriority w:val="99"/>
    <w:semiHidden/>
    <w:unhideWhenUsed/>
    <w:rsid w:val="00E013B9"/>
  </w:style>
  <w:style w:type="numbering" w:customStyle="1" w:styleId="37113">
    <w:name w:val="Нет списка37113"/>
    <w:next w:val="a2"/>
    <w:uiPriority w:val="99"/>
    <w:semiHidden/>
    <w:unhideWhenUsed/>
    <w:rsid w:val="00E013B9"/>
  </w:style>
  <w:style w:type="numbering" w:customStyle="1" w:styleId="38113">
    <w:name w:val="Нет списка38113"/>
    <w:next w:val="a2"/>
    <w:uiPriority w:val="99"/>
    <w:semiHidden/>
    <w:unhideWhenUsed/>
    <w:rsid w:val="00E013B9"/>
  </w:style>
  <w:style w:type="numbering" w:customStyle="1" w:styleId="39113">
    <w:name w:val="Нет списка39113"/>
    <w:next w:val="a2"/>
    <w:uiPriority w:val="99"/>
    <w:semiHidden/>
    <w:unhideWhenUsed/>
    <w:rsid w:val="00E013B9"/>
  </w:style>
  <w:style w:type="numbering" w:customStyle="1" w:styleId="40113">
    <w:name w:val="Нет списка40113"/>
    <w:next w:val="a2"/>
    <w:uiPriority w:val="99"/>
    <w:semiHidden/>
    <w:unhideWhenUsed/>
    <w:rsid w:val="00E013B9"/>
  </w:style>
  <w:style w:type="numbering" w:customStyle="1" w:styleId="41113">
    <w:name w:val="Нет списка41113"/>
    <w:next w:val="a2"/>
    <w:uiPriority w:val="99"/>
    <w:semiHidden/>
    <w:unhideWhenUsed/>
    <w:rsid w:val="00E013B9"/>
  </w:style>
  <w:style w:type="numbering" w:customStyle="1" w:styleId="42113">
    <w:name w:val="Нет списка42113"/>
    <w:next w:val="a2"/>
    <w:uiPriority w:val="99"/>
    <w:semiHidden/>
    <w:unhideWhenUsed/>
    <w:rsid w:val="00E013B9"/>
  </w:style>
  <w:style w:type="numbering" w:customStyle="1" w:styleId="43113">
    <w:name w:val="Нет списка43113"/>
    <w:next w:val="a2"/>
    <w:uiPriority w:val="99"/>
    <w:semiHidden/>
    <w:unhideWhenUsed/>
    <w:rsid w:val="00E013B9"/>
  </w:style>
  <w:style w:type="numbering" w:customStyle="1" w:styleId="44113">
    <w:name w:val="Нет списка44113"/>
    <w:next w:val="a2"/>
    <w:uiPriority w:val="99"/>
    <w:semiHidden/>
    <w:unhideWhenUsed/>
    <w:rsid w:val="00E013B9"/>
  </w:style>
  <w:style w:type="numbering" w:customStyle="1" w:styleId="45113">
    <w:name w:val="Нет списка45113"/>
    <w:next w:val="a2"/>
    <w:uiPriority w:val="99"/>
    <w:semiHidden/>
    <w:unhideWhenUsed/>
    <w:rsid w:val="00E013B9"/>
  </w:style>
  <w:style w:type="numbering" w:customStyle="1" w:styleId="46113">
    <w:name w:val="Нет списка46113"/>
    <w:next w:val="a2"/>
    <w:uiPriority w:val="99"/>
    <w:semiHidden/>
    <w:unhideWhenUsed/>
    <w:rsid w:val="00E013B9"/>
  </w:style>
  <w:style w:type="numbering" w:customStyle="1" w:styleId="47113">
    <w:name w:val="Нет списка47113"/>
    <w:next w:val="a2"/>
    <w:uiPriority w:val="99"/>
    <w:semiHidden/>
    <w:unhideWhenUsed/>
    <w:rsid w:val="00E013B9"/>
  </w:style>
  <w:style w:type="numbering" w:customStyle="1" w:styleId="48113">
    <w:name w:val="Нет списка48113"/>
    <w:next w:val="a2"/>
    <w:uiPriority w:val="99"/>
    <w:semiHidden/>
    <w:unhideWhenUsed/>
    <w:rsid w:val="00E013B9"/>
  </w:style>
  <w:style w:type="numbering" w:customStyle="1" w:styleId="49113">
    <w:name w:val="Нет списка49113"/>
    <w:next w:val="a2"/>
    <w:uiPriority w:val="99"/>
    <w:semiHidden/>
    <w:unhideWhenUsed/>
    <w:rsid w:val="00E013B9"/>
  </w:style>
  <w:style w:type="numbering" w:customStyle="1" w:styleId="50113">
    <w:name w:val="Нет списка50113"/>
    <w:next w:val="a2"/>
    <w:uiPriority w:val="99"/>
    <w:semiHidden/>
    <w:unhideWhenUsed/>
    <w:rsid w:val="00E013B9"/>
  </w:style>
  <w:style w:type="numbering" w:customStyle="1" w:styleId="51113">
    <w:name w:val="Нет списка51113"/>
    <w:next w:val="a2"/>
    <w:uiPriority w:val="99"/>
    <w:semiHidden/>
    <w:unhideWhenUsed/>
    <w:rsid w:val="00E013B9"/>
  </w:style>
  <w:style w:type="numbering" w:customStyle="1" w:styleId="52113">
    <w:name w:val="Нет списка52113"/>
    <w:next w:val="a2"/>
    <w:uiPriority w:val="99"/>
    <w:semiHidden/>
    <w:unhideWhenUsed/>
    <w:rsid w:val="00E013B9"/>
  </w:style>
  <w:style w:type="numbering" w:customStyle="1" w:styleId="53113">
    <w:name w:val="Нет списка53113"/>
    <w:next w:val="a2"/>
    <w:uiPriority w:val="99"/>
    <w:semiHidden/>
    <w:unhideWhenUsed/>
    <w:rsid w:val="00E013B9"/>
  </w:style>
  <w:style w:type="numbering" w:customStyle="1" w:styleId="54113">
    <w:name w:val="Нет списка54113"/>
    <w:next w:val="a2"/>
    <w:uiPriority w:val="99"/>
    <w:semiHidden/>
    <w:unhideWhenUsed/>
    <w:rsid w:val="00E013B9"/>
  </w:style>
  <w:style w:type="numbering" w:customStyle="1" w:styleId="55113">
    <w:name w:val="Нет списка55113"/>
    <w:next w:val="a2"/>
    <w:uiPriority w:val="99"/>
    <w:semiHidden/>
    <w:unhideWhenUsed/>
    <w:rsid w:val="00E013B9"/>
  </w:style>
  <w:style w:type="numbering" w:customStyle="1" w:styleId="56113">
    <w:name w:val="Нет списка56113"/>
    <w:next w:val="a2"/>
    <w:uiPriority w:val="99"/>
    <w:semiHidden/>
    <w:unhideWhenUsed/>
    <w:rsid w:val="00E013B9"/>
  </w:style>
  <w:style w:type="numbering" w:customStyle="1" w:styleId="57113">
    <w:name w:val="Нет списка57113"/>
    <w:next w:val="a2"/>
    <w:uiPriority w:val="99"/>
    <w:semiHidden/>
    <w:unhideWhenUsed/>
    <w:rsid w:val="00E013B9"/>
  </w:style>
  <w:style w:type="numbering" w:customStyle="1" w:styleId="58113">
    <w:name w:val="Нет списка58113"/>
    <w:next w:val="a2"/>
    <w:uiPriority w:val="99"/>
    <w:semiHidden/>
    <w:unhideWhenUsed/>
    <w:rsid w:val="00E013B9"/>
  </w:style>
  <w:style w:type="numbering" w:customStyle="1" w:styleId="59113">
    <w:name w:val="Нет списка59113"/>
    <w:next w:val="a2"/>
    <w:uiPriority w:val="99"/>
    <w:semiHidden/>
    <w:unhideWhenUsed/>
    <w:rsid w:val="00E013B9"/>
  </w:style>
  <w:style w:type="numbering" w:customStyle="1" w:styleId="60113">
    <w:name w:val="Нет списка60113"/>
    <w:next w:val="a2"/>
    <w:uiPriority w:val="99"/>
    <w:semiHidden/>
    <w:unhideWhenUsed/>
    <w:rsid w:val="00E013B9"/>
  </w:style>
  <w:style w:type="numbering" w:customStyle="1" w:styleId="61113">
    <w:name w:val="Нет списка61113"/>
    <w:next w:val="a2"/>
    <w:uiPriority w:val="99"/>
    <w:semiHidden/>
    <w:unhideWhenUsed/>
    <w:rsid w:val="00E013B9"/>
  </w:style>
  <w:style w:type="numbering" w:customStyle="1" w:styleId="62113">
    <w:name w:val="Нет списка62113"/>
    <w:next w:val="a2"/>
    <w:uiPriority w:val="99"/>
    <w:semiHidden/>
    <w:unhideWhenUsed/>
    <w:rsid w:val="00E013B9"/>
  </w:style>
  <w:style w:type="numbering" w:customStyle="1" w:styleId="63113">
    <w:name w:val="Нет списка63113"/>
    <w:next w:val="a2"/>
    <w:uiPriority w:val="99"/>
    <w:semiHidden/>
    <w:unhideWhenUsed/>
    <w:rsid w:val="00E013B9"/>
  </w:style>
  <w:style w:type="numbering" w:customStyle="1" w:styleId="64113">
    <w:name w:val="Нет списка64113"/>
    <w:next w:val="a2"/>
    <w:uiPriority w:val="99"/>
    <w:semiHidden/>
    <w:unhideWhenUsed/>
    <w:rsid w:val="00E013B9"/>
  </w:style>
  <w:style w:type="numbering" w:customStyle="1" w:styleId="65113">
    <w:name w:val="Нет списка65113"/>
    <w:next w:val="a2"/>
    <w:uiPriority w:val="99"/>
    <w:semiHidden/>
    <w:unhideWhenUsed/>
    <w:rsid w:val="00E013B9"/>
  </w:style>
  <w:style w:type="numbering" w:customStyle="1" w:styleId="66113">
    <w:name w:val="Нет списка66113"/>
    <w:next w:val="a2"/>
    <w:uiPriority w:val="99"/>
    <w:semiHidden/>
    <w:unhideWhenUsed/>
    <w:rsid w:val="00E013B9"/>
  </w:style>
  <w:style w:type="numbering" w:customStyle="1" w:styleId="67113">
    <w:name w:val="Нет списка67113"/>
    <w:next w:val="a2"/>
    <w:uiPriority w:val="99"/>
    <w:semiHidden/>
    <w:unhideWhenUsed/>
    <w:rsid w:val="00E013B9"/>
  </w:style>
  <w:style w:type="numbering" w:customStyle="1" w:styleId="68113">
    <w:name w:val="Нет списка68113"/>
    <w:next w:val="a2"/>
    <w:uiPriority w:val="99"/>
    <w:semiHidden/>
    <w:unhideWhenUsed/>
    <w:rsid w:val="00E013B9"/>
  </w:style>
  <w:style w:type="numbering" w:customStyle="1" w:styleId="69113">
    <w:name w:val="Нет списка69113"/>
    <w:next w:val="a2"/>
    <w:uiPriority w:val="99"/>
    <w:semiHidden/>
    <w:unhideWhenUsed/>
    <w:rsid w:val="00E013B9"/>
  </w:style>
  <w:style w:type="numbering" w:customStyle="1" w:styleId="70113">
    <w:name w:val="Нет списка70113"/>
    <w:next w:val="a2"/>
    <w:uiPriority w:val="99"/>
    <w:semiHidden/>
    <w:unhideWhenUsed/>
    <w:rsid w:val="00E013B9"/>
  </w:style>
  <w:style w:type="numbering" w:customStyle="1" w:styleId="71113">
    <w:name w:val="Нет списка71113"/>
    <w:next w:val="a2"/>
    <w:uiPriority w:val="99"/>
    <w:semiHidden/>
    <w:unhideWhenUsed/>
    <w:rsid w:val="00E013B9"/>
  </w:style>
  <w:style w:type="numbering" w:customStyle="1" w:styleId="72113">
    <w:name w:val="Нет списка72113"/>
    <w:next w:val="a2"/>
    <w:uiPriority w:val="99"/>
    <w:semiHidden/>
    <w:unhideWhenUsed/>
    <w:rsid w:val="00E013B9"/>
  </w:style>
  <w:style w:type="numbering" w:customStyle="1" w:styleId="73113">
    <w:name w:val="Нет списка73113"/>
    <w:next w:val="a2"/>
    <w:uiPriority w:val="99"/>
    <w:semiHidden/>
    <w:unhideWhenUsed/>
    <w:rsid w:val="00E013B9"/>
  </w:style>
  <w:style w:type="numbering" w:customStyle="1" w:styleId="74113">
    <w:name w:val="Нет списка74113"/>
    <w:next w:val="a2"/>
    <w:uiPriority w:val="99"/>
    <w:semiHidden/>
    <w:unhideWhenUsed/>
    <w:rsid w:val="00E013B9"/>
  </w:style>
  <w:style w:type="numbering" w:customStyle="1" w:styleId="75113">
    <w:name w:val="Нет списка75113"/>
    <w:next w:val="a2"/>
    <w:uiPriority w:val="99"/>
    <w:semiHidden/>
    <w:unhideWhenUsed/>
    <w:rsid w:val="00E013B9"/>
  </w:style>
  <w:style w:type="numbering" w:customStyle="1" w:styleId="76113">
    <w:name w:val="Нет списка76113"/>
    <w:next w:val="a2"/>
    <w:uiPriority w:val="99"/>
    <w:semiHidden/>
    <w:unhideWhenUsed/>
    <w:rsid w:val="00E013B9"/>
  </w:style>
  <w:style w:type="numbering" w:customStyle="1" w:styleId="7713">
    <w:name w:val="Нет списка7713"/>
    <w:next w:val="a2"/>
    <w:uiPriority w:val="99"/>
    <w:semiHidden/>
    <w:unhideWhenUsed/>
    <w:rsid w:val="00E013B9"/>
  </w:style>
  <w:style w:type="numbering" w:customStyle="1" w:styleId="7813">
    <w:name w:val="Нет списка7813"/>
    <w:next w:val="a2"/>
    <w:uiPriority w:val="99"/>
    <w:semiHidden/>
    <w:unhideWhenUsed/>
    <w:rsid w:val="00E013B9"/>
  </w:style>
  <w:style w:type="numbering" w:customStyle="1" w:styleId="7913">
    <w:name w:val="Нет списка7913"/>
    <w:next w:val="a2"/>
    <w:uiPriority w:val="99"/>
    <w:semiHidden/>
    <w:unhideWhenUsed/>
    <w:rsid w:val="00E013B9"/>
  </w:style>
  <w:style w:type="numbering" w:customStyle="1" w:styleId="8013">
    <w:name w:val="Нет списка8013"/>
    <w:next w:val="a2"/>
    <w:uiPriority w:val="99"/>
    <w:semiHidden/>
    <w:unhideWhenUsed/>
    <w:rsid w:val="00E013B9"/>
  </w:style>
  <w:style w:type="numbering" w:customStyle="1" w:styleId="81113">
    <w:name w:val="Нет списка81113"/>
    <w:next w:val="a2"/>
    <w:uiPriority w:val="99"/>
    <w:semiHidden/>
    <w:unhideWhenUsed/>
    <w:rsid w:val="00E013B9"/>
  </w:style>
  <w:style w:type="numbering" w:customStyle="1" w:styleId="843">
    <w:name w:val="Нет списка843"/>
    <w:next w:val="a2"/>
    <w:uiPriority w:val="99"/>
    <w:semiHidden/>
    <w:unhideWhenUsed/>
    <w:rsid w:val="00E013B9"/>
  </w:style>
  <w:style w:type="numbering" w:customStyle="1" w:styleId="853">
    <w:name w:val="Нет списка853"/>
    <w:next w:val="a2"/>
    <w:uiPriority w:val="99"/>
    <w:semiHidden/>
    <w:unhideWhenUsed/>
    <w:rsid w:val="00E013B9"/>
  </w:style>
  <w:style w:type="numbering" w:customStyle="1" w:styleId="863">
    <w:name w:val="Нет списка863"/>
    <w:next w:val="a2"/>
    <w:uiPriority w:val="99"/>
    <w:semiHidden/>
    <w:unhideWhenUsed/>
    <w:rsid w:val="00E013B9"/>
  </w:style>
  <w:style w:type="numbering" w:customStyle="1" w:styleId="873">
    <w:name w:val="Нет списка873"/>
    <w:next w:val="a2"/>
    <w:uiPriority w:val="99"/>
    <w:semiHidden/>
    <w:unhideWhenUsed/>
    <w:rsid w:val="00E013B9"/>
  </w:style>
  <w:style w:type="numbering" w:customStyle="1" w:styleId="883">
    <w:name w:val="Нет списка883"/>
    <w:next w:val="a2"/>
    <w:uiPriority w:val="99"/>
    <w:semiHidden/>
    <w:unhideWhenUsed/>
    <w:rsid w:val="00E013B9"/>
  </w:style>
  <w:style w:type="numbering" w:customStyle="1" w:styleId="893">
    <w:name w:val="Нет списка893"/>
    <w:next w:val="a2"/>
    <w:uiPriority w:val="99"/>
    <w:semiHidden/>
    <w:unhideWhenUsed/>
    <w:rsid w:val="00E013B9"/>
  </w:style>
  <w:style w:type="numbering" w:customStyle="1" w:styleId="903">
    <w:name w:val="Нет списка903"/>
    <w:next w:val="a2"/>
    <w:uiPriority w:val="99"/>
    <w:semiHidden/>
    <w:unhideWhenUsed/>
    <w:rsid w:val="00E013B9"/>
  </w:style>
  <w:style w:type="numbering" w:customStyle="1" w:styleId="923">
    <w:name w:val="Нет списка923"/>
    <w:next w:val="a2"/>
    <w:uiPriority w:val="99"/>
    <w:semiHidden/>
    <w:unhideWhenUsed/>
    <w:rsid w:val="00E013B9"/>
  </w:style>
  <w:style w:type="numbering" w:customStyle="1" w:styleId="933">
    <w:name w:val="Нет списка933"/>
    <w:next w:val="a2"/>
    <w:uiPriority w:val="99"/>
    <w:semiHidden/>
    <w:unhideWhenUsed/>
    <w:rsid w:val="00E013B9"/>
  </w:style>
  <w:style w:type="numbering" w:customStyle="1" w:styleId="943">
    <w:name w:val="Нет списка943"/>
    <w:next w:val="a2"/>
    <w:uiPriority w:val="99"/>
    <w:semiHidden/>
    <w:unhideWhenUsed/>
    <w:rsid w:val="00E013B9"/>
  </w:style>
  <w:style w:type="numbering" w:customStyle="1" w:styleId="953">
    <w:name w:val="Нет списка953"/>
    <w:next w:val="a2"/>
    <w:uiPriority w:val="99"/>
    <w:semiHidden/>
    <w:unhideWhenUsed/>
    <w:rsid w:val="00E013B9"/>
  </w:style>
  <w:style w:type="numbering" w:customStyle="1" w:styleId="963">
    <w:name w:val="Нет списка963"/>
    <w:next w:val="a2"/>
    <w:uiPriority w:val="99"/>
    <w:semiHidden/>
    <w:unhideWhenUsed/>
    <w:rsid w:val="00E013B9"/>
  </w:style>
  <w:style w:type="numbering" w:customStyle="1" w:styleId="973">
    <w:name w:val="Нет списка973"/>
    <w:next w:val="a2"/>
    <w:uiPriority w:val="99"/>
    <w:semiHidden/>
    <w:unhideWhenUsed/>
    <w:rsid w:val="00E013B9"/>
  </w:style>
  <w:style w:type="numbering" w:customStyle="1" w:styleId="983">
    <w:name w:val="Нет списка983"/>
    <w:next w:val="a2"/>
    <w:uiPriority w:val="99"/>
    <w:semiHidden/>
    <w:unhideWhenUsed/>
    <w:rsid w:val="00E013B9"/>
  </w:style>
  <w:style w:type="numbering" w:customStyle="1" w:styleId="993">
    <w:name w:val="Нет списка993"/>
    <w:next w:val="a2"/>
    <w:uiPriority w:val="99"/>
    <w:semiHidden/>
    <w:unhideWhenUsed/>
    <w:rsid w:val="00E013B9"/>
  </w:style>
  <w:style w:type="numbering" w:customStyle="1" w:styleId="1003">
    <w:name w:val="Нет списка1003"/>
    <w:next w:val="a2"/>
    <w:uiPriority w:val="99"/>
    <w:semiHidden/>
    <w:unhideWhenUsed/>
    <w:rsid w:val="00E013B9"/>
  </w:style>
  <w:style w:type="numbering" w:customStyle="1" w:styleId="1023">
    <w:name w:val="Нет списка1023"/>
    <w:next w:val="a2"/>
    <w:uiPriority w:val="99"/>
    <w:semiHidden/>
    <w:unhideWhenUsed/>
    <w:rsid w:val="00E013B9"/>
  </w:style>
  <w:style w:type="numbering" w:customStyle="1" w:styleId="1033">
    <w:name w:val="Нет списка1033"/>
    <w:next w:val="a2"/>
    <w:uiPriority w:val="99"/>
    <w:semiHidden/>
    <w:unhideWhenUsed/>
    <w:rsid w:val="00E013B9"/>
  </w:style>
  <w:style w:type="numbering" w:customStyle="1" w:styleId="1043">
    <w:name w:val="Нет списка1043"/>
    <w:next w:val="a2"/>
    <w:uiPriority w:val="99"/>
    <w:semiHidden/>
    <w:unhideWhenUsed/>
    <w:rsid w:val="00E013B9"/>
  </w:style>
  <w:style w:type="numbering" w:customStyle="1" w:styleId="1053">
    <w:name w:val="Нет списка1053"/>
    <w:next w:val="a2"/>
    <w:uiPriority w:val="99"/>
    <w:semiHidden/>
    <w:unhideWhenUsed/>
    <w:rsid w:val="00E013B9"/>
  </w:style>
  <w:style w:type="numbering" w:customStyle="1" w:styleId="1063">
    <w:name w:val="Нет списка1063"/>
    <w:next w:val="a2"/>
    <w:uiPriority w:val="99"/>
    <w:semiHidden/>
    <w:unhideWhenUsed/>
    <w:rsid w:val="00E013B9"/>
  </w:style>
  <w:style w:type="numbering" w:customStyle="1" w:styleId="1073">
    <w:name w:val="Нет списка1073"/>
    <w:next w:val="a2"/>
    <w:uiPriority w:val="99"/>
    <w:semiHidden/>
    <w:unhideWhenUsed/>
    <w:rsid w:val="00E013B9"/>
  </w:style>
  <w:style w:type="numbering" w:customStyle="1" w:styleId="1083">
    <w:name w:val="Нет списка1083"/>
    <w:next w:val="a2"/>
    <w:uiPriority w:val="99"/>
    <w:semiHidden/>
    <w:unhideWhenUsed/>
    <w:rsid w:val="00E013B9"/>
  </w:style>
  <w:style w:type="numbering" w:customStyle="1" w:styleId="1093">
    <w:name w:val="Нет списка1093"/>
    <w:next w:val="a2"/>
    <w:uiPriority w:val="99"/>
    <w:semiHidden/>
    <w:unhideWhenUsed/>
    <w:rsid w:val="00E013B9"/>
  </w:style>
  <w:style w:type="numbering" w:customStyle="1" w:styleId="1133">
    <w:name w:val="Нет списка1133"/>
    <w:next w:val="a2"/>
    <w:uiPriority w:val="99"/>
    <w:semiHidden/>
    <w:unhideWhenUsed/>
    <w:rsid w:val="00E013B9"/>
  </w:style>
  <w:style w:type="numbering" w:customStyle="1" w:styleId="1143">
    <w:name w:val="Нет списка1143"/>
    <w:next w:val="a2"/>
    <w:uiPriority w:val="99"/>
    <w:semiHidden/>
    <w:unhideWhenUsed/>
    <w:rsid w:val="00E013B9"/>
  </w:style>
  <w:style w:type="numbering" w:customStyle="1" w:styleId="1153">
    <w:name w:val="Нет списка1153"/>
    <w:next w:val="a2"/>
    <w:uiPriority w:val="99"/>
    <w:semiHidden/>
    <w:unhideWhenUsed/>
    <w:rsid w:val="00E013B9"/>
  </w:style>
  <w:style w:type="numbering" w:customStyle="1" w:styleId="1163">
    <w:name w:val="Нет списка1163"/>
    <w:next w:val="a2"/>
    <w:uiPriority w:val="99"/>
    <w:semiHidden/>
    <w:unhideWhenUsed/>
    <w:rsid w:val="00E013B9"/>
  </w:style>
  <w:style w:type="numbering" w:customStyle="1" w:styleId="1173">
    <w:name w:val="Нет списка1173"/>
    <w:next w:val="a2"/>
    <w:uiPriority w:val="99"/>
    <w:semiHidden/>
    <w:unhideWhenUsed/>
    <w:rsid w:val="00E013B9"/>
  </w:style>
  <w:style w:type="numbering" w:customStyle="1" w:styleId="1183">
    <w:name w:val="Нет списка1183"/>
    <w:next w:val="a2"/>
    <w:uiPriority w:val="99"/>
    <w:semiHidden/>
    <w:unhideWhenUsed/>
    <w:rsid w:val="00E013B9"/>
  </w:style>
  <w:style w:type="numbering" w:customStyle="1" w:styleId="1193">
    <w:name w:val="Нет списка1193"/>
    <w:next w:val="a2"/>
    <w:uiPriority w:val="99"/>
    <w:semiHidden/>
    <w:unhideWhenUsed/>
    <w:rsid w:val="00E013B9"/>
  </w:style>
  <w:style w:type="numbering" w:customStyle="1" w:styleId="1203">
    <w:name w:val="Нет списка1203"/>
    <w:next w:val="a2"/>
    <w:uiPriority w:val="99"/>
    <w:semiHidden/>
    <w:unhideWhenUsed/>
    <w:rsid w:val="00E013B9"/>
  </w:style>
  <w:style w:type="numbering" w:customStyle="1" w:styleId="1223">
    <w:name w:val="Нет списка1223"/>
    <w:next w:val="a2"/>
    <w:uiPriority w:val="99"/>
    <w:semiHidden/>
    <w:unhideWhenUsed/>
    <w:rsid w:val="00E013B9"/>
  </w:style>
  <w:style w:type="numbering" w:customStyle="1" w:styleId="1233">
    <w:name w:val="Нет списка1233"/>
    <w:next w:val="a2"/>
    <w:uiPriority w:val="99"/>
    <w:semiHidden/>
    <w:unhideWhenUsed/>
    <w:rsid w:val="00E013B9"/>
  </w:style>
  <w:style w:type="numbering" w:customStyle="1" w:styleId="1243">
    <w:name w:val="Нет списка1243"/>
    <w:next w:val="a2"/>
    <w:uiPriority w:val="99"/>
    <w:semiHidden/>
    <w:unhideWhenUsed/>
    <w:rsid w:val="00E013B9"/>
  </w:style>
  <w:style w:type="numbering" w:customStyle="1" w:styleId="1253">
    <w:name w:val="Нет списка1253"/>
    <w:next w:val="a2"/>
    <w:uiPriority w:val="99"/>
    <w:semiHidden/>
    <w:unhideWhenUsed/>
    <w:rsid w:val="00E013B9"/>
  </w:style>
  <w:style w:type="numbering" w:customStyle="1" w:styleId="1263">
    <w:name w:val="Нет списка1263"/>
    <w:next w:val="a2"/>
    <w:uiPriority w:val="99"/>
    <w:semiHidden/>
    <w:unhideWhenUsed/>
    <w:rsid w:val="00E013B9"/>
  </w:style>
  <w:style w:type="numbering" w:customStyle="1" w:styleId="1273">
    <w:name w:val="Нет списка1273"/>
    <w:next w:val="a2"/>
    <w:uiPriority w:val="99"/>
    <w:semiHidden/>
    <w:unhideWhenUsed/>
    <w:rsid w:val="00E013B9"/>
  </w:style>
  <w:style w:type="numbering" w:customStyle="1" w:styleId="1283">
    <w:name w:val="Нет списка1283"/>
    <w:next w:val="a2"/>
    <w:uiPriority w:val="99"/>
    <w:semiHidden/>
    <w:unhideWhenUsed/>
    <w:rsid w:val="00E013B9"/>
  </w:style>
  <w:style w:type="numbering" w:customStyle="1" w:styleId="1293">
    <w:name w:val="Нет списка1293"/>
    <w:next w:val="a2"/>
    <w:uiPriority w:val="99"/>
    <w:semiHidden/>
    <w:unhideWhenUsed/>
    <w:rsid w:val="00E013B9"/>
  </w:style>
  <w:style w:type="numbering" w:customStyle="1" w:styleId="1303">
    <w:name w:val="Нет списка1303"/>
    <w:next w:val="a2"/>
    <w:uiPriority w:val="99"/>
    <w:semiHidden/>
    <w:unhideWhenUsed/>
    <w:rsid w:val="00E013B9"/>
  </w:style>
  <w:style w:type="numbering" w:customStyle="1" w:styleId="1323">
    <w:name w:val="Нет списка1323"/>
    <w:next w:val="a2"/>
    <w:uiPriority w:val="99"/>
    <w:semiHidden/>
    <w:unhideWhenUsed/>
    <w:rsid w:val="00E013B9"/>
  </w:style>
  <w:style w:type="numbering" w:customStyle="1" w:styleId="1333">
    <w:name w:val="Нет списка1333"/>
    <w:next w:val="a2"/>
    <w:uiPriority w:val="99"/>
    <w:semiHidden/>
    <w:unhideWhenUsed/>
    <w:rsid w:val="00E013B9"/>
  </w:style>
  <w:style w:type="numbering" w:customStyle="1" w:styleId="1343">
    <w:name w:val="Нет списка1343"/>
    <w:next w:val="a2"/>
    <w:uiPriority w:val="99"/>
    <w:semiHidden/>
    <w:unhideWhenUsed/>
    <w:rsid w:val="00E013B9"/>
  </w:style>
  <w:style w:type="numbering" w:customStyle="1" w:styleId="1353">
    <w:name w:val="Нет списка1353"/>
    <w:next w:val="a2"/>
    <w:uiPriority w:val="99"/>
    <w:semiHidden/>
    <w:unhideWhenUsed/>
    <w:rsid w:val="00E013B9"/>
  </w:style>
  <w:style w:type="numbering" w:customStyle="1" w:styleId="1363">
    <w:name w:val="Нет списка1363"/>
    <w:next w:val="a2"/>
    <w:uiPriority w:val="99"/>
    <w:semiHidden/>
    <w:unhideWhenUsed/>
    <w:rsid w:val="00E013B9"/>
  </w:style>
  <w:style w:type="numbering" w:customStyle="1" w:styleId="1373">
    <w:name w:val="Нет списка1373"/>
    <w:next w:val="a2"/>
    <w:uiPriority w:val="99"/>
    <w:semiHidden/>
    <w:unhideWhenUsed/>
    <w:rsid w:val="00E013B9"/>
  </w:style>
  <w:style w:type="numbering" w:customStyle="1" w:styleId="1383">
    <w:name w:val="Нет списка1383"/>
    <w:next w:val="a2"/>
    <w:uiPriority w:val="99"/>
    <w:semiHidden/>
    <w:unhideWhenUsed/>
    <w:rsid w:val="00E013B9"/>
  </w:style>
  <w:style w:type="numbering" w:customStyle="1" w:styleId="1393">
    <w:name w:val="Нет списка1393"/>
    <w:next w:val="a2"/>
    <w:uiPriority w:val="99"/>
    <w:semiHidden/>
    <w:unhideWhenUsed/>
    <w:rsid w:val="00E013B9"/>
  </w:style>
  <w:style w:type="numbering" w:customStyle="1" w:styleId="1403">
    <w:name w:val="Нет списка1403"/>
    <w:next w:val="a2"/>
    <w:uiPriority w:val="99"/>
    <w:semiHidden/>
    <w:unhideWhenUsed/>
    <w:rsid w:val="00E013B9"/>
  </w:style>
  <w:style w:type="numbering" w:customStyle="1" w:styleId="1423">
    <w:name w:val="Нет списка1423"/>
    <w:next w:val="a2"/>
    <w:uiPriority w:val="99"/>
    <w:semiHidden/>
    <w:unhideWhenUsed/>
    <w:rsid w:val="00E013B9"/>
  </w:style>
  <w:style w:type="numbering" w:customStyle="1" w:styleId="1433">
    <w:name w:val="Нет списка1433"/>
    <w:next w:val="a2"/>
    <w:uiPriority w:val="99"/>
    <w:semiHidden/>
    <w:unhideWhenUsed/>
    <w:rsid w:val="00E013B9"/>
  </w:style>
  <w:style w:type="numbering" w:customStyle="1" w:styleId="1443">
    <w:name w:val="Нет списка1443"/>
    <w:next w:val="a2"/>
    <w:uiPriority w:val="99"/>
    <w:semiHidden/>
    <w:unhideWhenUsed/>
    <w:rsid w:val="00E013B9"/>
  </w:style>
  <w:style w:type="numbering" w:customStyle="1" w:styleId="1453">
    <w:name w:val="Нет списка1453"/>
    <w:next w:val="a2"/>
    <w:uiPriority w:val="99"/>
    <w:semiHidden/>
    <w:unhideWhenUsed/>
    <w:rsid w:val="00E013B9"/>
  </w:style>
  <w:style w:type="numbering" w:customStyle="1" w:styleId="1463">
    <w:name w:val="Нет списка1463"/>
    <w:next w:val="a2"/>
    <w:uiPriority w:val="99"/>
    <w:semiHidden/>
    <w:unhideWhenUsed/>
    <w:rsid w:val="00E013B9"/>
  </w:style>
  <w:style w:type="numbering" w:customStyle="1" w:styleId="1473">
    <w:name w:val="Нет списка1473"/>
    <w:next w:val="a2"/>
    <w:uiPriority w:val="99"/>
    <w:semiHidden/>
    <w:unhideWhenUsed/>
    <w:rsid w:val="00E013B9"/>
  </w:style>
  <w:style w:type="numbering" w:customStyle="1" w:styleId="1483">
    <w:name w:val="Нет списка1483"/>
    <w:next w:val="a2"/>
    <w:uiPriority w:val="99"/>
    <w:semiHidden/>
    <w:unhideWhenUsed/>
    <w:rsid w:val="00E013B9"/>
  </w:style>
  <w:style w:type="numbering" w:customStyle="1" w:styleId="1493">
    <w:name w:val="Нет списка1493"/>
    <w:next w:val="a2"/>
    <w:uiPriority w:val="99"/>
    <w:semiHidden/>
    <w:unhideWhenUsed/>
    <w:rsid w:val="00E013B9"/>
  </w:style>
  <w:style w:type="numbering" w:customStyle="1" w:styleId="1503">
    <w:name w:val="Нет списка1503"/>
    <w:next w:val="a2"/>
    <w:uiPriority w:val="99"/>
    <w:semiHidden/>
    <w:unhideWhenUsed/>
    <w:rsid w:val="00E013B9"/>
  </w:style>
  <w:style w:type="numbering" w:customStyle="1" w:styleId="1523">
    <w:name w:val="Нет списка1523"/>
    <w:next w:val="a2"/>
    <w:uiPriority w:val="99"/>
    <w:semiHidden/>
    <w:unhideWhenUsed/>
    <w:rsid w:val="00E013B9"/>
  </w:style>
  <w:style w:type="numbering" w:customStyle="1" w:styleId="1533">
    <w:name w:val="Нет списка1533"/>
    <w:next w:val="a2"/>
    <w:uiPriority w:val="99"/>
    <w:semiHidden/>
    <w:unhideWhenUsed/>
    <w:rsid w:val="00E013B9"/>
  </w:style>
  <w:style w:type="paragraph" w:customStyle="1" w:styleId="1fff6">
    <w:name w:val="Знак Знак1 Знак Знак"/>
    <w:basedOn w:val="a"/>
    <w:rsid w:val="00E013B9"/>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543">
    <w:name w:val="Нет списка1543"/>
    <w:next w:val="a2"/>
    <w:uiPriority w:val="99"/>
    <w:semiHidden/>
    <w:unhideWhenUsed/>
    <w:rsid w:val="00E013B9"/>
  </w:style>
  <w:style w:type="numbering" w:customStyle="1" w:styleId="1553">
    <w:name w:val="Нет списка1553"/>
    <w:next w:val="a2"/>
    <w:uiPriority w:val="99"/>
    <w:semiHidden/>
    <w:unhideWhenUsed/>
    <w:rsid w:val="00E013B9"/>
  </w:style>
  <w:style w:type="numbering" w:customStyle="1" w:styleId="1563">
    <w:name w:val="Нет списка1563"/>
    <w:next w:val="a2"/>
    <w:uiPriority w:val="99"/>
    <w:semiHidden/>
    <w:unhideWhenUsed/>
    <w:rsid w:val="00E013B9"/>
  </w:style>
  <w:style w:type="numbering" w:customStyle="1" w:styleId="1573">
    <w:name w:val="Нет списка1573"/>
    <w:next w:val="a2"/>
    <w:uiPriority w:val="99"/>
    <w:semiHidden/>
    <w:unhideWhenUsed/>
    <w:rsid w:val="00E013B9"/>
  </w:style>
  <w:style w:type="numbering" w:customStyle="1" w:styleId="1583">
    <w:name w:val="Нет списка1583"/>
    <w:next w:val="a2"/>
    <w:uiPriority w:val="99"/>
    <w:semiHidden/>
    <w:unhideWhenUsed/>
    <w:rsid w:val="00E013B9"/>
  </w:style>
  <w:style w:type="numbering" w:customStyle="1" w:styleId="1593">
    <w:name w:val="Нет списка1593"/>
    <w:next w:val="a2"/>
    <w:uiPriority w:val="99"/>
    <w:semiHidden/>
    <w:unhideWhenUsed/>
    <w:rsid w:val="00E013B9"/>
  </w:style>
  <w:style w:type="numbering" w:customStyle="1" w:styleId="1603">
    <w:name w:val="Нет списка1603"/>
    <w:next w:val="a2"/>
    <w:uiPriority w:val="99"/>
    <w:semiHidden/>
    <w:unhideWhenUsed/>
    <w:rsid w:val="00E013B9"/>
  </w:style>
  <w:style w:type="numbering" w:customStyle="1" w:styleId="1623">
    <w:name w:val="Нет списка1623"/>
    <w:next w:val="a2"/>
    <w:uiPriority w:val="99"/>
    <w:semiHidden/>
    <w:unhideWhenUsed/>
    <w:rsid w:val="00E013B9"/>
  </w:style>
  <w:style w:type="numbering" w:customStyle="1" w:styleId="1633">
    <w:name w:val="Нет списка1633"/>
    <w:next w:val="a2"/>
    <w:uiPriority w:val="99"/>
    <w:semiHidden/>
    <w:unhideWhenUsed/>
    <w:rsid w:val="00E013B9"/>
  </w:style>
  <w:style w:type="numbering" w:customStyle="1" w:styleId="1643">
    <w:name w:val="Нет списка1643"/>
    <w:next w:val="a2"/>
    <w:uiPriority w:val="99"/>
    <w:semiHidden/>
    <w:unhideWhenUsed/>
    <w:rsid w:val="00E013B9"/>
  </w:style>
  <w:style w:type="numbering" w:customStyle="1" w:styleId="1653">
    <w:name w:val="Нет списка1653"/>
    <w:next w:val="a2"/>
    <w:uiPriority w:val="99"/>
    <w:semiHidden/>
    <w:unhideWhenUsed/>
    <w:rsid w:val="00E013B9"/>
  </w:style>
  <w:style w:type="numbering" w:customStyle="1" w:styleId="1663">
    <w:name w:val="Нет списка1663"/>
    <w:next w:val="a2"/>
    <w:uiPriority w:val="99"/>
    <w:semiHidden/>
    <w:unhideWhenUsed/>
    <w:rsid w:val="00E013B9"/>
  </w:style>
  <w:style w:type="numbering" w:customStyle="1" w:styleId="1673">
    <w:name w:val="Нет списка1673"/>
    <w:next w:val="a2"/>
    <w:uiPriority w:val="99"/>
    <w:semiHidden/>
    <w:unhideWhenUsed/>
    <w:rsid w:val="00E013B9"/>
  </w:style>
  <w:style w:type="numbering" w:customStyle="1" w:styleId="1683">
    <w:name w:val="Нет списка1683"/>
    <w:next w:val="a2"/>
    <w:uiPriority w:val="99"/>
    <w:semiHidden/>
    <w:unhideWhenUsed/>
    <w:rsid w:val="00E013B9"/>
  </w:style>
  <w:style w:type="numbering" w:customStyle="1" w:styleId="1693">
    <w:name w:val="Нет списка1693"/>
    <w:next w:val="a2"/>
    <w:uiPriority w:val="99"/>
    <w:semiHidden/>
    <w:unhideWhenUsed/>
    <w:rsid w:val="00E013B9"/>
  </w:style>
  <w:style w:type="numbering" w:customStyle="1" w:styleId="1703">
    <w:name w:val="Нет списка1703"/>
    <w:next w:val="a2"/>
    <w:uiPriority w:val="99"/>
    <w:semiHidden/>
    <w:unhideWhenUsed/>
    <w:rsid w:val="00E013B9"/>
  </w:style>
  <w:style w:type="numbering" w:customStyle="1" w:styleId="1723">
    <w:name w:val="Нет списка1723"/>
    <w:next w:val="a2"/>
    <w:uiPriority w:val="99"/>
    <w:semiHidden/>
    <w:unhideWhenUsed/>
    <w:rsid w:val="00E013B9"/>
  </w:style>
  <w:style w:type="numbering" w:customStyle="1" w:styleId="1733">
    <w:name w:val="Нет списка1733"/>
    <w:next w:val="a2"/>
    <w:uiPriority w:val="99"/>
    <w:semiHidden/>
    <w:unhideWhenUsed/>
    <w:rsid w:val="00E013B9"/>
  </w:style>
  <w:style w:type="numbering" w:customStyle="1" w:styleId="1743">
    <w:name w:val="Нет списка1743"/>
    <w:next w:val="a2"/>
    <w:uiPriority w:val="99"/>
    <w:semiHidden/>
    <w:unhideWhenUsed/>
    <w:rsid w:val="00E013B9"/>
  </w:style>
  <w:style w:type="numbering" w:customStyle="1" w:styleId="1753">
    <w:name w:val="Нет списка1753"/>
    <w:next w:val="a2"/>
    <w:uiPriority w:val="99"/>
    <w:semiHidden/>
    <w:unhideWhenUsed/>
    <w:rsid w:val="00E013B9"/>
  </w:style>
  <w:style w:type="numbering" w:customStyle="1" w:styleId="1763">
    <w:name w:val="Нет списка1763"/>
    <w:next w:val="a2"/>
    <w:uiPriority w:val="99"/>
    <w:semiHidden/>
    <w:unhideWhenUsed/>
    <w:rsid w:val="00E013B9"/>
  </w:style>
  <w:style w:type="numbering" w:customStyle="1" w:styleId="1773">
    <w:name w:val="Нет списка1773"/>
    <w:next w:val="a2"/>
    <w:uiPriority w:val="99"/>
    <w:semiHidden/>
    <w:unhideWhenUsed/>
    <w:rsid w:val="00E013B9"/>
  </w:style>
  <w:style w:type="numbering" w:customStyle="1" w:styleId="1783">
    <w:name w:val="Нет списка1783"/>
    <w:next w:val="a2"/>
    <w:uiPriority w:val="99"/>
    <w:semiHidden/>
    <w:unhideWhenUsed/>
    <w:rsid w:val="00E013B9"/>
  </w:style>
  <w:style w:type="numbering" w:customStyle="1" w:styleId="1793">
    <w:name w:val="Нет списка1793"/>
    <w:next w:val="a2"/>
    <w:uiPriority w:val="99"/>
    <w:semiHidden/>
    <w:unhideWhenUsed/>
    <w:rsid w:val="00E013B9"/>
  </w:style>
  <w:style w:type="numbering" w:customStyle="1" w:styleId="1803">
    <w:name w:val="Нет списка1803"/>
    <w:next w:val="a2"/>
    <w:uiPriority w:val="99"/>
    <w:semiHidden/>
    <w:unhideWhenUsed/>
    <w:rsid w:val="00E013B9"/>
  </w:style>
  <w:style w:type="numbering" w:customStyle="1" w:styleId="1823">
    <w:name w:val="Нет списка1823"/>
    <w:next w:val="a2"/>
    <w:uiPriority w:val="99"/>
    <w:semiHidden/>
    <w:unhideWhenUsed/>
    <w:rsid w:val="00E013B9"/>
  </w:style>
  <w:style w:type="numbering" w:customStyle="1" w:styleId="1833">
    <w:name w:val="Нет списка1833"/>
    <w:next w:val="a2"/>
    <w:uiPriority w:val="99"/>
    <w:semiHidden/>
    <w:unhideWhenUsed/>
    <w:rsid w:val="00E013B9"/>
  </w:style>
  <w:style w:type="numbering" w:customStyle="1" w:styleId="1843">
    <w:name w:val="Нет списка1843"/>
    <w:next w:val="a2"/>
    <w:uiPriority w:val="99"/>
    <w:semiHidden/>
    <w:unhideWhenUsed/>
    <w:rsid w:val="00E013B9"/>
  </w:style>
  <w:style w:type="numbering" w:customStyle="1" w:styleId="1853">
    <w:name w:val="Нет списка1853"/>
    <w:next w:val="a2"/>
    <w:uiPriority w:val="99"/>
    <w:semiHidden/>
    <w:unhideWhenUsed/>
    <w:rsid w:val="00E013B9"/>
  </w:style>
  <w:style w:type="numbering" w:customStyle="1" w:styleId="1863">
    <w:name w:val="Нет списка1863"/>
    <w:next w:val="a2"/>
    <w:uiPriority w:val="99"/>
    <w:semiHidden/>
    <w:unhideWhenUsed/>
    <w:rsid w:val="00E013B9"/>
  </w:style>
  <w:style w:type="numbering" w:customStyle="1" w:styleId="1873">
    <w:name w:val="Нет списка1873"/>
    <w:next w:val="a2"/>
    <w:uiPriority w:val="99"/>
    <w:semiHidden/>
    <w:unhideWhenUsed/>
    <w:rsid w:val="00E013B9"/>
  </w:style>
  <w:style w:type="numbering" w:customStyle="1" w:styleId="1883">
    <w:name w:val="Нет списка1883"/>
    <w:next w:val="a2"/>
    <w:uiPriority w:val="99"/>
    <w:semiHidden/>
    <w:unhideWhenUsed/>
    <w:rsid w:val="00E013B9"/>
  </w:style>
  <w:style w:type="numbering" w:customStyle="1" w:styleId="1893">
    <w:name w:val="Нет списка1893"/>
    <w:next w:val="a2"/>
    <w:uiPriority w:val="99"/>
    <w:semiHidden/>
    <w:unhideWhenUsed/>
    <w:rsid w:val="00E013B9"/>
  </w:style>
  <w:style w:type="numbering" w:customStyle="1" w:styleId="1903">
    <w:name w:val="Нет списка1903"/>
    <w:next w:val="a2"/>
    <w:uiPriority w:val="99"/>
    <w:semiHidden/>
    <w:unhideWhenUsed/>
    <w:rsid w:val="00E013B9"/>
  </w:style>
  <w:style w:type="numbering" w:customStyle="1" w:styleId="1923">
    <w:name w:val="Нет списка1923"/>
    <w:next w:val="a2"/>
    <w:uiPriority w:val="99"/>
    <w:semiHidden/>
    <w:unhideWhenUsed/>
    <w:rsid w:val="00E013B9"/>
  </w:style>
  <w:style w:type="numbering" w:customStyle="1" w:styleId="1933">
    <w:name w:val="Нет списка1933"/>
    <w:next w:val="a2"/>
    <w:uiPriority w:val="99"/>
    <w:semiHidden/>
    <w:unhideWhenUsed/>
    <w:rsid w:val="00E013B9"/>
  </w:style>
  <w:style w:type="numbering" w:customStyle="1" w:styleId="1943">
    <w:name w:val="Нет списка1943"/>
    <w:next w:val="a2"/>
    <w:uiPriority w:val="99"/>
    <w:semiHidden/>
    <w:unhideWhenUsed/>
    <w:rsid w:val="00E013B9"/>
  </w:style>
  <w:style w:type="numbering" w:customStyle="1" w:styleId="1953">
    <w:name w:val="Нет списка1953"/>
    <w:next w:val="a2"/>
    <w:uiPriority w:val="99"/>
    <w:semiHidden/>
    <w:unhideWhenUsed/>
    <w:rsid w:val="00E013B9"/>
  </w:style>
  <w:style w:type="numbering" w:customStyle="1" w:styleId="1963">
    <w:name w:val="Нет списка1963"/>
    <w:next w:val="a2"/>
    <w:uiPriority w:val="99"/>
    <w:semiHidden/>
    <w:unhideWhenUsed/>
    <w:rsid w:val="00E013B9"/>
  </w:style>
  <w:style w:type="numbering" w:customStyle="1" w:styleId="1973">
    <w:name w:val="Нет списка1973"/>
    <w:next w:val="a2"/>
    <w:uiPriority w:val="99"/>
    <w:semiHidden/>
    <w:unhideWhenUsed/>
    <w:rsid w:val="00E013B9"/>
  </w:style>
  <w:style w:type="numbering" w:customStyle="1" w:styleId="1983">
    <w:name w:val="Нет списка1983"/>
    <w:next w:val="a2"/>
    <w:uiPriority w:val="99"/>
    <w:semiHidden/>
    <w:unhideWhenUsed/>
    <w:rsid w:val="00E013B9"/>
  </w:style>
  <w:style w:type="numbering" w:customStyle="1" w:styleId="1993">
    <w:name w:val="Нет списка1993"/>
    <w:next w:val="a2"/>
    <w:uiPriority w:val="99"/>
    <w:semiHidden/>
    <w:unhideWhenUsed/>
    <w:rsid w:val="00E013B9"/>
  </w:style>
  <w:style w:type="numbering" w:customStyle="1" w:styleId="2003">
    <w:name w:val="Нет списка2003"/>
    <w:next w:val="a2"/>
    <w:uiPriority w:val="99"/>
    <w:semiHidden/>
    <w:unhideWhenUsed/>
    <w:rsid w:val="00E013B9"/>
  </w:style>
  <w:style w:type="numbering" w:customStyle="1" w:styleId="2023">
    <w:name w:val="Нет списка2023"/>
    <w:next w:val="a2"/>
    <w:uiPriority w:val="99"/>
    <w:semiHidden/>
    <w:unhideWhenUsed/>
    <w:rsid w:val="00E013B9"/>
  </w:style>
  <w:style w:type="numbering" w:customStyle="1" w:styleId="2033">
    <w:name w:val="Нет списка2033"/>
    <w:next w:val="a2"/>
    <w:uiPriority w:val="99"/>
    <w:semiHidden/>
    <w:unhideWhenUsed/>
    <w:rsid w:val="00E013B9"/>
  </w:style>
  <w:style w:type="numbering" w:customStyle="1" w:styleId="2042">
    <w:name w:val="Нет списка2042"/>
    <w:next w:val="a2"/>
    <w:uiPriority w:val="99"/>
    <w:semiHidden/>
    <w:unhideWhenUsed/>
    <w:rsid w:val="00E013B9"/>
  </w:style>
  <w:style w:type="numbering" w:customStyle="1" w:styleId="2052">
    <w:name w:val="Нет списка2052"/>
    <w:next w:val="a2"/>
    <w:uiPriority w:val="99"/>
    <w:semiHidden/>
    <w:unhideWhenUsed/>
    <w:rsid w:val="00E013B9"/>
  </w:style>
  <w:style w:type="numbering" w:customStyle="1" w:styleId="2062">
    <w:name w:val="Нет списка2062"/>
    <w:next w:val="a2"/>
    <w:uiPriority w:val="99"/>
    <w:semiHidden/>
    <w:unhideWhenUsed/>
    <w:rsid w:val="00E013B9"/>
  </w:style>
  <w:style w:type="numbering" w:customStyle="1" w:styleId="2072">
    <w:name w:val="Нет списка2072"/>
    <w:next w:val="a2"/>
    <w:uiPriority w:val="99"/>
    <w:semiHidden/>
    <w:unhideWhenUsed/>
    <w:rsid w:val="00E013B9"/>
  </w:style>
  <w:style w:type="numbering" w:customStyle="1" w:styleId="2081">
    <w:name w:val="Нет списка2081"/>
    <w:next w:val="a2"/>
    <w:uiPriority w:val="99"/>
    <w:semiHidden/>
    <w:unhideWhenUsed/>
    <w:rsid w:val="00E013B9"/>
  </w:style>
  <w:style w:type="paragraph" w:customStyle="1" w:styleId="s15">
    <w:name w:val="s_15"/>
    <w:basedOn w:val="a"/>
    <w:rsid w:val="00E013B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0">
    <w:name w:val="s_10"/>
    <w:rsid w:val="00E013B9"/>
  </w:style>
  <w:style w:type="paragraph" w:customStyle="1" w:styleId="s1">
    <w:name w:val="s_1"/>
    <w:basedOn w:val="a"/>
    <w:rsid w:val="00E013B9"/>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2091">
    <w:name w:val="Нет списка2091"/>
    <w:next w:val="a2"/>
    <w:uiPriority w:val="99"/>
    <w:semiHidden/>
    <w:unhideWhenUsed/>
    <w:rsid w:val="00E013B9"/>
  </w:style>
  <w:style w:type="numbering" w:customStyle="1" w:styleId="218">
    <w:name w:val="Нет списка218"/>
    <w:next w:val="a2"/>
    <w:uiPriority w:val="99"/>
    <w:semiHidden/>
    <w:rsid w:val="007621D1"/>
  </w:style>
  <w:style w:type="paragraph" w:customStyle="1" w:styleId="91ffd">
    <w:name w:val="Знак Знак9 Знак Знак1 Знак Знак"/>
    <w:basedOn w:val="a"/>
    <w:rsid w:val="007621D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3">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621D1"/>
    <w:pPr>
      <w:spacing w:before="100" w:beforeAutospacing="1" w:after="100" w:afterAutospacing="1" w:line="240" w:lineRule="auto"/>
      <w:jc w:val="both"/>
    </w:pPr>
    <w:rPr>
      <w:rFonts w:ascii="Tahoma" w:eastAsia="Times New Roman" w:hAnsi="Tahoma" w:cs="Times New Roman"/>
      <w:sz w:val="20"/>
      <w:szCs w:val="20"/>
      <w:lang w:val="en-US"/>
    </w:rPr>
  </w:style>
  <w:style w:type="table" w:customStyle="1" w:styleId="5b">
    <w:name w:val="Сетка таблицы5"/>
    <w:basedOn w:val="a1"/>
    <w:next w:val="a8"/>
    <w:rsid w:val="007621D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4">
    <w:name w:val="Знак"/>
    <w:basedOn w:val="a"/>
    <w:rsid w:val="007621D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7">
    <w:name w:val="Знак1 Знак Знак Знак Знак Знак Знак"/>
    <w:basedOn w:val="a"/>
    <w:rsid w:val="007621D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8">
    <w:name w:val="Знак1"/>
    <w:basedOn w:val="a"/>
    <w:rsid w:val="007621D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9">
    <w:name w:val="Знак1 Знак Знак Знак"/>
    <w:basedOn w:val="a"/>
    <w:rsid w:val="007621D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6">
    <w:name w:val="Знак2"/>
    <w:basedOn w:val="a"/>
    <w:rsid w:val="007621D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7">
    <w:name w:val="Знак2 Знак Знак Знак"/>
    <w:basedOn w:val="a"/>
    <w:rsid w:val="007621D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a">
    <w:name w:val="Знак1 Знак Знак Знак Знак Знак"/>
    <w:basedOn w:val="a"/>
    <w:rsid w:val="007621D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b">
    <w:name w:val="Знак1 Знак Знак"/>
    <w:basedOn w:val="a"/>
    <w:rsid w:val="007621D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3f">
    <w:name w:val="Знак3"/>
    <w:basedOn w:val="a"/>
    <w:rsid w:val="007621D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5">
    <w:name w:val="Знак Знак Знак Знак Знак Знак Знак"/>
    <w:basedOn w:val="a"/>
    <w:rsid w:val="007621D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f9">
    <w:name w:val="Знак1 Знак Знак Знак2"/>
    <w:basedOn w:val="a"/>
    <w:rsid w:val="007621D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6">
    <w:name w:val="Знак Знак Знак Знак"/>
    <w:basedOn w:val="a"/>
    <w:rsid w:val="007621D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7">
    <w:name w:val="Знак1 Знак Знак Знак4 Знак Знак Знак1"/>
    <w:basedOn w:val="a"/>
    <w:rsid w:val="007621D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8">
    <w:name w:val="Знак2 Знак Знак Знак Знак Знак Знак Знак Знак Знак"/>
    <w:basedOn w:val="a"/>
    <w:rsid w:val="007621D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d">
    <w:name w:val="Знак1 Знак Знак Знак4 Знак Знак Знак"/>
    <w:basedOn w:val="a"/>
    <w:rsid w:val="007621D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9">
    <w:name w:val="Знак2 Знак Знак Знак Знак Знак Знак Знак Знак Знак Знак Знак Знак Знак Знак Знак Знак Знак Знак Знак Знак Знак"/>
    <w:basedOn w:val="a"/>
    <w:rsid w:val="007621D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4">
    <w:name w:val="Знак Знак9 Знак"/>
    <w:basedOn w:val="a"/>
    <w:rsid w:val="007621D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1a">
    <w:name w:val="Знак1 Знак Знак Знак4 Знак Знак Знак1 Знак Знак Знак1 Знак Знак Знак Знак Знак Знак Знак Знак Знак Знак"/>
    <w:basedOn w:val="a"/>
    <w:rsid w:val="007621D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5">
    <w:name w:val="Знак Знак9 Знак Знак Знак Знак Знак Знак"/>
    <w:basedOn w:val="a"/>
    <w:rsid w:val="007621D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6">
    <w:name w:val="Знак Знак9 Знак Знак"/>
    <w:basedOn w:val="a"/>
    <w:rsid w:val="007621D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7">
    <w:name w:val="Знак Знак9 Знак Знак Знак Знак Знак Знак Знак Знак Знак Знак Знак Знак Знак Знак Знак Знак Знак Знак Знак Знак Знак Знак Знак Знак Знак Знак"/>
    <w:basedOn w:val="a"/>
    <w:rsid w:val="007621D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8">
    <w:name w:val="Знак Знак9 Знак Знак Знак Знак Знак Знак Знак Знак Знак Знак Знак Знак Знак Знак Знак Знак Знак Знак Знак Знак Знак Знак Знак Знак"/>
    <w:basedOn w:val="a"/>
    <w:rsid w:val="007621D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9">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621D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a">
    <w:name w:val="Знак Знак9 Знак Знак Знак Знак Знак Знак Знак Знак"/>
    <w:basedOn w:val="a"/>
    <w:rsid w:val="007621D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a">
    <w:name w:val="Знак2 Знак Знак Знак Знак Знак Знак Знак Знак Знак Знак Знак Знак Знак Знак Знак Знак Знак Знак Знак Знак Знак Знак Знак Знак Знак"/>
    <w:basedOn w:val="a"/>
    <w:rsid w:val="007621D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b">
    <w:name w:val="Знак Знак9 Знак Знак Знак Знак Знак Знак Знак Знак Знак Знак Знак Знак"/>
    <w:basedOn w:val="a"/>
    <w:rsid w:val="007621D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b">
    <w:name w:val="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621D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c">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621D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7">
    <w:name w:val="Знак Знак"/>
    <w:basedOn w:val="a"/>
    <w:rsid w:val="007621D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8">
    <w:name w:val="Знак Знак Знак Знак Знак Знак"/>
    <w:basedOn w:val="a"/>
    <w:rsid w:val="007621D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9">
    <w:name w:val="Знак Знак Знак Знак Знак Знак Знак Знак"/>
    <w:basedOn w:val="a"/>
    <w:rsid w:val="007621D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e">
    <w:name w:val="Знак Знак9 Знак Знак1 Знак Знак Знак Знак Знак Знак Знак Знак Знак Знак Знак Знак Знак Знак Знак Знак"/>
    <w:basedOn w:val="a"/>
    <w:rsid w:val="007621D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1b">
    <w:name w:val="Знак1 Знак Знак Знак4 Знак Знак Знак1 Знак Знак Знак1 Знак Знак Знак Знак"/>
    <w:basedOn w:val="a"/>
    <w:rsid w:val="007621D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f">
    <w:name w:val="Знак Знак9 Знак Знак1 Знак Знак Знак Знак Знак Знак Знак Знак Знак Знак Знак Знак"/>
    <w:basedOn w:val="a"/>
    <w:rsid w:val="007621D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f0">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621D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f1">
    <w:name w:val="Знак Знак9 Знак Знак1 Знак Знак Знак Знак Знак Знак Знак Знак Знак Знак Знак Знак Знак Знак Знак Знак Знак Знак Знак Знак"/>
    <w:basedOn w:val="a"/>
    <w:rsid w:val="007621D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f2">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
    <w:basedOn w:val="a"/>
    <w:rsid w:val="007621D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f3">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621D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f4">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621D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fa">
    <w:name w:val="Знак Знак12 Знак Знак Знак Знак Знак Знак Знак Знак Знак Знак Знак Знак Знак Знак Знак Знак Знак Знак Знак Знак Знак Знак Знак Знак"/>
    <w:basedOn w:val="a"/>
    <w:rsid w:val="007621D1"/>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107">
    <w:name w:val="Нет списка1107"/>
    <w:next w:val="a2"/>
    <w:uiPriority w:val="99"/>
    <w:semiHidden/>
    <w:unhideWhenUsed/>
    <w:rsid w:val="007621D1"/>
  </w:style>
  <w:style w:type="numbering" w:customStyle="1" w:styleId="219">
    <w:name w:val="Нет списка219"/>
    <w:next w:val="a2"/>
    <w:uiPriority w:val="99"/>
    <w:semiHidden/>
    <w:unhideWhenUsed/>
    <w:rsid w:val="007621D1"/>
  </w:style>
  <w:style w:type="numbering" w:customStyle="1" w:styleId="318">
    <w:name w:val="Нет списка318"/>
    <w:next w:val="a2"/>
    <w:uiPriority w:val="99"/>
    <w:semiHidden/>
    <w:unhideWhenUsed/>
    <w:rsid w:val="007621D1"/>
  </w:style>
  <w:style w:type="numbering" w:customStyle="1" w:styleId="418">
    <w:name w:val="Нет списка418"/>
    <w:next w:val="a2"/>
    <w:uiPriority w:val="99"/>
    <w:semiHidden/>
    <w:unhideWhenUsed/>
    <w:rsid w:val="007621D1"/>
  </w:style>
  <w:style w:type="paragraph" w:customStyle="1" w:styleId="1fffc">
    <w:name w:val="Знак Знак Знак Знак1 Знак Знак Знак Знак Знак Знак Знак Знак Знак Знак"/>
    <w:basedOn w:val="a"/>
    <w:rsid w:val="007621D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8a">
    <w:name w:val="Без интервала8"/>
    <w:rsid w:val="007621D1"/>
    <w:pPr>
      <w:spacing w:after="0" w:line="240" w:lineRule="auto"/>
    </w:pPr>
    <w:rPr>
      <w:rFonts w:ascii="Calibri" w:eastAsia="Times New Roman" w:hAnsi="Calibri" w:cs="Times New Roman"/>
    </w:rPr>
  </w:style>
  <w:style w:type="paragraph" w:customStyle="1" w:styleId="12fffb">
    <w:name w:val="Знак Знак12 Знак Знак"/>
    <w:basedOn w:val="a"/>
    <w:rsid w:val="007621D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f5">
    <w:name w:val="Знак Знак9 Знак Знак1 Знак Знак Знак Знак Знак Знак Знак Знак Знак Знак Знак Знак Знак Знак Знак Знак Знак Знак"/>
    <w:basedOn w:val="a"/>
    <w:rsid w:val="007621D1"/>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518">
    <w:name w:val="Нет списка518"/>
    <w:next w:val="a2"/>
    <w:uiPriority w:val="99"/>
    <w:semiHidden/>
    <w:unhideWhenUsed/>
    <w:rsid w:val="007621D1"/>
  </w:style>
  <w:style w:type="numbering" w:customStyle="1" w:styleId="618">
    <w:name w:val="Нет списка618"/>
    <w:next w:val="a2"/>
    <w:uiPriority w:val="99"/>
    <w:semiHidden/>
    <w:unhideWhenUsed/>
    <w:rsid w:val="007621D1"/>
  </w:style>
  <w:style w:type="numbering" w:customStyle="1" w:styleId="718">
    <w:name w:val="Нет списка718"/>
    <w:next w:val="a2"/>
    <w:uiPriority w:val="99"/>
    <w:semiHidden/>
    <w:unhideWhenUsed/>
    <w:rsid w:val="007621D1"/>
  </w:style>
  <w:style w:type="numbering" w:customStyle="1" w:styleId="817">
    <w:name w:val="Нет списка817"/>
    <w:next w:val="a2"/>
    <w:uiPriority w:val="99"/>
    <w:semiHidden/>
    <w:unhideWhenUsed/>
    <w:rsid w:val="007621D1"/>
  </w:style>
  <w:style w:type="numbering" w:customStyle="1" w:styleId="9170">
    <w:name w:val="Нет списка917"/>
    <w:next w:val="a2"/>
    <w:uiPriority w:val="99"/>
    <w:semiHidden/>
    <w:unhideWhenUsed/>
    <w:rsid w:val="007621D1"/>
  </w:style>
  <w:style w:type="numbering" w:customStyle="1" w:styleId="1017">
    <w:name w:val="Нет списка1017"/>
    <w:next w:val="a2"/>
    <w:uiPriority w:val="99"/>
    <w:semiHidden/>
    <w:unhideWhenUsed/>
    <w:rsid w:val="007621D1"/>
  </w:style>
  <w:style w:type="paragraph" w:customStyle="1" w:styleId="1fffd">
    <w:name w:val="Знак Знак1"/>
    <w:basedOn w:val="a"/>
    <w:rsid w:val="007621D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fc">
    <w:name w:val="Знак Знак12 Знак Знак Знак Знак Знак Знак Знак Знак Знак Знак Знак Знак Знак Знак Знак Знак Знак Знак Знак Знак Знак Знак"/>
    <w:basedOn w:val="a"/>
    <w:rsid w:val="007621D1"/>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117">
    <w:name w:val="Нет списка1117"/>
    <w:next w:val="a2"/>
    <w:uiPriority w:val="99"/>
    <w:semiHidden/>
    <w:unhideWhenUsed/>
    <w:rsid w:val="007621D1"/>
  </w:style>
  <w:style w:type="numbering" w:customStyle="1" w:styleId="1217">
    <w:name w:val="Нет списка1217"/>
    <w:next w:val="a2"/>
    <w:uiPriority w:val="99"/>
    <w:semiHidden/>
    <w:unhideWhenUsed/>
    <w:rsid w:val="007621D1"/>
  </w:style>
  <w:style w:type="paragraph" w:customStyle="1" w:styleId="12fffd">
    <w:name w:val="Знак Знак12 Знак Знак Знак Знак Знак Знак Знак Знак Знак Знак Знак Знак Знак Знак Знак Знак Знак Знак Знак Знак Знак Знак Знак Знак Знак Знак"/>
    <w:basedOn w:val="a"/>
    <w:rsid w:val="007621D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e">
    <w:name w:val="Знак1 Знак Знак Знак Знак Знак Знак Знак Знак"/>
    <w:basedOn w:val="a"/>
    <w:rsid w:val="007621D1"/>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317">
    <w:name w:val="Нет списка1317"/>
    <w:next w:val="a2"/>
    <w:uiPriority w:val="99"/>
    <w:semiHidden/>
    <w:unhideWhenUsed/>
    <w:rsid w:val="007621D1"/>
  </w:style>
  <w:style w:type="numbering" w:customStyle="1" w:styleId="14170">
    <w:name w:val="Нет списка1417"/>
    <w:next w:val="a2"/>
    <w:uiPriority w:val="99"/>
    <w:semiHidden/>
    <w:unhideWhenUsed/>
    <w:rsid w:val="007621D1"/>
  </w:style>
  <w:style w:type="numbering" w:customStyle="1" w:styleId="1517">
    <w:name w:val="Нет списка1517"/>
    <w:next w:val="a2"/>
    <w:uiPriority w:val="99"/>
    <w:semiHidden/>
    <w:unhideWhenUsed/>
    <w:rsid w:val="007621D1"/>
  </w:style>
  <w:style w:type="numbering" w:customStyle="1" w:styleId="1617">
    <w:name w:val="Нет списка1617"/>
    <w:next w:val="a2"/>
    <w:uiPriority w:val="99"/>
    <w:semiHidden/>
    <w:unhideWhenUsed/>
    <w:rsid w:val="007621D1"/>
  </w:style>
  <w:style w:type="numbering" w:customStyle="1" w:styleId="1717">
    <w:name w:val="Нет списка1717"/>
    <w:next w:val="a2"/>
    <w:uiPriority w:val="99"/>
    <w:semiHidden/>
    <w:unhideWhenUsed/>
    <w:rsid w:val="007621D1"/>
  </w:style>
  <w:style w:type="paragraph" w:customStyle="1" w:styleId="13e">
    <w:name w:val="Знак Знак13 Знак Знак"/>
    <w:basedOn w:val="a"/>
    <w:rsid w:val="007621D1"/>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817">
    <w:name w:val="Нет списка1817"/>
    <w:next w:val="a2"/>
    <w:uiPriority w:val="99"/>
    <w:semiHidden/>
    <w:unhideWhenUsed/>
    <w:rsid w:val="007621D1"/>
  </w:style>
  <w:style w:type="numbering" w:customStyle="1" w:styleId="1917">
    <w:name w:val="Нет списка1917"/>
    <w:next w:val="a2"/>
    <w:uiPriority w:val="99"/>
    <w:semiHidden/>
    <w:unhideWhenUsed/>
    <w:rsid w:val="007621D1"/>
  </w:style>
  <w:style w:type="numbering" w:customStyle="1" w:styleId="2015">
    <w:name w:val="Нет списка2015"/>
    <w:next w:val="a2"/>
    <w:uiPriority w:val="99"/>
    <w:semiHidden/>
    <w:unhideWhenUsed/>
    <w:rsid w:val="007621D1"/>
  </w:style>
  <w:style w:type="paragraph" w:customStyle="1" w:styleId="12fffe">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621D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ff">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621D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ff0">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621D1"/>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21100">
    <w:name w:val="Нет списка2110"/>
    <w:next w:val="a2"/>
    <w:uiPriority w:val="99"/>
    <w:semiHidden/>
    <w:unhideWhenUsed/>
    <w:rsid w:val="007621D1"/>
  </w:style>
  <w:style w:type="numbering" w:customStyle="1" w:styleId="225">
    <w:name w:val="Нет списка225"/>
    <w:next w:val="a2"/>
    <w:uiPriority w:val="99"/>
    <w:semiHidden/>
    <w:unhideWhenUsed/>
    <w:rsid w:val="007621D1"/>
  </w:style>
  <w:style w:type="numbering" w:customStyle="1" w:styleId="235">
    <w:name w:val="Нет списка235"/>
    <w:next w:val="a2"/>
    <w:uiPriority w:val="99"/>
    <w:semiHidden/>
    <w:unhideWhenUsed/>
    <w:rsid w:val="007621D1"/>
  </w:style>
  <w:style w:type="numbering" w:customStyle="1" w:styleId="245">
    <w:name w:val="Нет списка245"/>
    <w:next w:val="a2"/>
    <w:uiPriority w:val="99"/>
    <w:semiHidden/>
    <w:unhideWhenUsed/>
    <w:rsid w:val="007621D1"/>
  </w:style>
  <w:style w:type="numbering" w:customStyle="1" w:styleId="255">
    <w:name w:val="Нет списка255"/>
    <w:next w:val="a2"/>
    <w:uiPriority w:val="99"/>
    <w:semiHidden/>
    <w:unhideWhenUsed/>
    <w:rsid w:val="007621D1"/>
  </w:style>
  <w:style w:type="numbering" w:customStyle="1" w:styleId="265">
    <w:name w:val="Нет списка265"/>
    <w:next w:val="a2"/>
    <w:uiPriority w:val="99"/>
    <w:semiHidden/>
    <w:unhideWhenUsed/>
    <w:rsid w:val="007621D1"/>
  </w:style>
  <w:style w:type="numbering" w:customStyle="1" w:styleId="275">
    <w:name w:val="Нет списка275"/>
    <w:next w:val="a2"/>
    <w:uiPriority w:val="99"/>
    <w:semiHidden/>
    <w:unhideWhenUsed/>
    <w:rsid w:val="007621D1"/>
  </w:style>
  <w:style w:type="numbering" w:customStyle="1" w:styleId="285">
    <w:name w:val="Нет списка285"/>
    <w:next w:val="a2"/>
    <w:uiPriority w:val="99"/>
    <w:semiHidden/>
    <w:unhideWhenUsed/>
    <w:rsid w:val="007621D1"/>
  </w:style>
  <w:style w:type="numbering" w:customStyle="1" w:styleId="295">
    <w:name w:val="Нет списка295"/>
    <w:next w:val="a2"/>
    <w:uiPriority w:val="99"/>
    <w:semiHidden/>
    <w:unhideWhenUsed/>
    <w:rsid w:val="007621D1"/>
  </w:style>
  <w:style w:type="paragraph" w:customStyle="1" w:styleId="12ffff1">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
    <w:basedOn w:val="a"/>
    <w:rsid w:val="007621D1"/>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305">
    <w:name w:val="Нет списка305"/>
    <w:next w:val="a2"/>
    <w:uiPriority w:val="99"/>
    <w:semiHidden/>
    <w:unhideWhenUsed/>
    <w:rsid w:val="007621D1"/>
  </w:style>
  <w:style w:type="numbering" w:customStyle="1" w:styleId="319">
    <w:name w:val="Нет списка319"/>
    <w:next w:val="a2"/>
    <w:uiPriority w:val="99"/>
    <w:semiHidden/>
    <w:unhideWhenUsed/>
    <w:rsid w:val="007621D1"/>
  </w:style>
  <w:style w:type="paragraph" w:customStyle="1" w:styleId="12ffff2">
    <w:name w:val="Знак Знак12 Знак Знак Знак Знак Знак Знак Знак Знак Знак Знак Знак Знак"/>
    <w:basedOn w:val="a"/>
    <w:rsid w:val="007621D1"/>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325">
    <w:name w:val="Нет списка325"/>
    <w:next w:val="a2"/>
    <w:uiPriority w:val="99"/>
    <w:semiHidden/>
    <w:unhideWhenUsed/>
    <w:rsid w:val="007621D1"/>
  </w:style>
  <w:style w:type="numbering" w:customStyle="1" w:styleId="335">
    <w:name w:val="Нет списка335"/>
    <w:next w:val="a2"/>
    <w:uiPriority w:val="99"/>
    <w:semiHidden/>
    <w:unhideWhenUsed/>
    <w:rsid w:val="007621D1"/>
  </w:style>
  <w:style w:type="numbering" w:customStyle="1" w:styleId="345">
    <w:name w:val="Нет списка345"/>
    <w:next w:val="a2"/>
    <w:uiPriority w:val="99"/>
    <w:semiHidden/>
    <w:unhideWhenUsed/>
    <w:rsid w:val="007621D1"/>
  </w:style>
  <w:style w:type="numbering" w:customStyle="1" w:styleId="355">
    <w:name w:val="Нет списка355"/>
    <w:next w:val="a2"/>
    <w:uiPriority w:val="99"/>
    <w:semiHidden/>
    <w:unhideWhenUsed/>
    <w:rsid w:val="007621D1"/>
  </w:style>
  <w:style w:type="numbering" w:customStyle="1" w:styleId="365">
    <w:name w:val="Нет списка365"/>
    <w:next w:val="a2"/>
    <w:uiPriority w:val="99"/>
    <w:semiHidden/>
    <w:unhideWhenUsed/>
    <w:rsid w:val="007621D1"/>
  </w:style>
  <w:style w:type="numbering" w:customStyle="1" w:styleId="375">
    <w:name w:val="Нет списка375"/>
    <w:next w:val="a2"/>
    <w:uiPriority w:val="99"/>
    <w:semiHidden/>
    <w:unhideWhenUsed/>
    <w:rsid w:val="007621D1"/>
  </w:style>
  <w:style w:type="numbering" w:customStyle="1" w:styleId="385">
    <w:name w:val="Нет списка385"/>
    <w:next w:val="a2"/>
    <w:uiPriority w:val="99"/>
    <w:semiHidden/>
    <w:unhideWhenUsed/>
    <w:rsid w:val="007621D1"/>
  </w:style>
  <w:style w:type="numbering" w:customStyle="1" w:styleId="395">
    <w:name w:val="Нет списка395"/>
    <w:next w:val="a2"/>
    <w:uiPriority w:val="99"/>
    <w:semiHidden/>
    <w:unhideWhenUsed/>
    <w:rsid w:val="007621D1"/>
  </w:style>
  <w:style w:type="numbering" w:customStyle="1" w:styleId="405">
    <w:name w:val="Нет списка405"/>
    <w:next w:val="a2"/>
    <w:uiPriority w:val="99"/>
    <w:semiHidden/>
    <w:unhideWhenUsed/>
    <w:rsid w:val="007621D1"/>
  </w:style>
  <w:style w:type="numbering" w:customStyle="1" w:styleId="419">
    <w:name w:val="Нет списка419"/>
    <w:next w:val="a2"/>
    <w:uiPriority w:val="99"/>
    <w:semiHidden/>
    <w:unhideWhenUsed/>
    <w:rsid w:val="007621D1"/>
  </w:style>
  <w:style w:type="paragraph" w:customStyle="1" w:styleId="1ffff">
    <w:name w:val="Знак Знак1 Знак Знак Знак Знак"/>
    <w:basedOn w:val="a"/>
    <w:rsid w:val="007621D1"/>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425">
    <w:name w:val="Нет списка425"/>
    <w:next w:val="a2"/>
    <w:uiPriority w:val="99"/>
    <w:semiHidden/>
    <w:unhideWhenUsed/>
    <w:rsid w:val="007621D1"/>
  </w:style>
  <w:style w:type="numbering" w:customStyle="1" w:styleId="435">
    <w:name w:val="Нет списка435"/>
    <w:next w:val="a2"/>
    <w:uiPriority w:val="99"/>
    <w:semiHidden/>
    <w:unhideWhenUsed/>
    <w:rsid w:val="007621D1"/>
  </w:style>
  <w:style w:type="numbering" w:customStyle="1" w:styleId="445">
    <w:name w:val="Нет списка445"/>
    <w:next w:val="a2"/>
    <w:uiPriority w:val="99"/>
    <w:semiHidden/>
    <w:unhideWhenUsed/>
    <w:rsid w:val="007621D1"/>
  </w:style>
  <w:style w:type="numbering" w:customStyle="1" w:styleId="455">
    <w:name w:val="Нет списка455"/>
    <w:next w:val="a2"/>
    <w:uiPriority w:val="99"/>
    <w:semiHidden/>
    <w:unhideWhenUsed/>
    <w:rsid w:val="007621D1"/>
  </w:style>
  <w:style w:type="numbering" w:customStyle="1" w:styleId="465">
    <w:name w:val="Нет списка465"/>
    <w:next w:val="a2"/>
    <w:uiPriority w:val="99"/>
    <w:semiHidden/>
    <w:unhideWhenUsed/>
    <w:rsid w:val="007621D1"/>
  </w:style>
  <w:style w:type="numbering" w:customStyle="1" w:styleId="475">
    <w:name w:val="Нет списка475"/>
    <w:next w:val="a2"/>
    <w:uiPriority w:val="99"/>
    <w:semiHidden/>
    <w:unhideWhenUsed/>
    <w:rsid w:val="007621D1"/>
  </w:style>
  <w:style w:type="numbering" w:customStyle="1" w:styleId="485">
    <w:name w:val="Нет списка485"/>
    <w:next w:val="a2"/>
    <w:uiPriority w:val="99"/>
    <w:semiHidden/>
    <w:unhideWhenUsed/>
    <w:rsid w:val="007621D1"/>
  </w:style>
  <w:style w:type="numbering" w:customStyle="1" w:styleId="495">
    <w:name w:val="Нет списка495"/>
    <w:next w:val="a2"/>
    <w:uiPriority w:val="99"/>
    <w:semiHidden/>
    <w:unhideWhenUsed/>
    <w:rsid w:val="007621D1"/>
  </w:style>
  <w:style w:type="numbering" w:customStyle="1" w:styleId="505">
    <w:name w:val="Нет списка505"/>
    <w:next w:val="a2"/>
    <w:uiPriority w:val="99"/>
    <w:semiHidden/>
    <w:unhideWhenUsed/>
    <w:rsid w:val="007621D1"/>
  </w:style>
  <w:style w:type="numbering" w:customStyle="1" w:styleId="519">
    <w:name w:val="Нет списка519"/>
    <w:next w:val="a2"/>
    <w:uiPriority w:val="99"/>
    <w:semiHidden/>
    <w:unhideWhenUsed/>
    <w:rsid w:val="007621D1"/>
  </w:style>
  <w:style w:type="numbering" w:customStyle="1" w:styleId="525">
    <w:name w:val="Нет списка525"/>
    <w:next w:val="a2"/>
    <w:uiPriority w:val="99"/>
    <w:semiHidden/>
    <w:unhideWhenUsed/>
    <w:rsid w:val="007621D1"/>
  </w:style>
  <w:style w:type="numbering" w:customStyle="1" w:styleId="535">
    <w:name w:val="Нет списка535"/>
    <w:next w:val="a2"/>
    <w:uiPriority w:val="99"/>
    <w:semiHidden/>
    <w:unhideWhenUsed/>
    <w:rsid w:val="007621D1"/>
  </w:style>
  <w:style w:type="numbering" w:customStyle="1" w:styleId="545">
    <w:name w:val="Нет списка545"/>
    <w:next w:val="a2"/>
    <w:uiPriority w:val="99"/>
    <w:semiHidden/>
    <w:unhideWhenUsed/>
    <w:rsid w:val="007621D1"/>
  </w:style>
  <w:style w:type="numbering" w:customStyle="1" w:styleId="555">
    <w:name w:val="Нет списка555"/>
    <w:next w:val="a2"/>
    <w:uiPriority w:val="99"/>
    <w:semiHidden/>
    <w:unhideWhenUsed/>
    <w:rsid w:val="007621D1"/>
  </w:style>
  <w:style w:type="numbering" w:customStyle="1" w:styleId="565">
    <w:name w:val="Нет списка565"/>
    <w:next w:val="a2"/>
    <w:uiPriority w:val="99"/>
    <w:semiHidden/>
    <w:unhideWhenUsed/>
    <w:rsid w:val="007621D1"/>
  </w:style>
  <w:style w:type="numbering" w:customStyle="1" w:styleId="575">
    <w:name w:val="Нет списка575"/>
    <w:next w:val="a2"/>
    <w:uiPriority w:val="99"/>
    <w:semiHidden/>
    <w:unhideWhenUsed/>
    <w:rsid w:val="007621D1"/>
  </w:style>
  <w:style w:type="numbering" w:customStyle="1" w:styleId="585">
    <w:name w:val="Нет списка585"/>
    <w:next w:val="a2"/>
    <w:uiPriority w:val="99"/>
    <w:semiHidden/>
    <w:unhideWhenUsed/>
    <w:rsid w:val="007621D1"/>
  </w:style>
  <w:style w:type="numbering" w:customStyle="1" w:styleId="595">
    <w:name w:val="Нет списка595"/>
    <w:next w:val="a2"/>
    <w:uiPriority w:val="99"/>
    <w:semiHidden/>
    <w:unhideWhenUsed/>
    <w:rsid w:val="007621D1"/>
  </w:style>
  <w:style w:type="numbering" w:customStyle="1" w:styleId="605">
    <w:name w:val="Нет списка605"/>
    <w:next w:val="a2"/>
    <w:uiPriority w:val="99"/>
    <w:semiHidden/>
    <w:unhideWhenUsed/>
    <w:rsid w:val="007621D1"/>
  </w:style>
  <w:style w:type="numbering" w:customStyle="1" w:styleId="619">
    <w:name w:val="Нет списка619"/>
    <w:next w:val="a2"/>
    <w:uiPriority w:val="99"/>
    <w:semiHidden/>
    <w:unhideWhenUsed/>
    <w:rsid w:val="007621D1"/>
  </w:style>
  <w:style w:type="numbering" w:customStyle="1" w:styleId="625">
    <w:name w:val="Нет списка625"/>
    <w:next w:val="a2"/>
    <w:uiPriority w:val="99"/>
    <w:semiHidden/>
    <w:unhideWhenUsed/>
    <w:rsid w:val="007621D1"/>
  </w:style>
  <w:style w:type="numbering" w:customStyle="1" w:styleId="635">
    <w:name w:val="Нет списка635"/>
    <w:next w:val="a2"/>
    <w:uiPriority w:val="99"/>
    <w:semiHidden/>
    <w:unhideWhenUsed/>
    <w:rsid w:val="007621D1"/>
  </w:style>
  <w:style w:type="numbering" w:customStyle="1" w:styleId="645">
    <w:name w:val="Нет списка645"/>
    <w:next w:val="a2"/>
    <w:uiPriority w:val="99"/>
    <w:semiHidden/>
    <w:unhideWhenUsed/>
    <w:rsid w:val="007621D1"/>
  </w:style>
  <w:style w:type="numbering" w:customStyle="1" w:styleId="655">
    <w:name w:val="Нет списка655"/>
    <w:next w:val="a2"/>
    <w:uiPriority w:val="99"/>
    <w:semiHidden/>
    <w:unhideWhenUsed/>
    <w:rsid w:val="007621D1"/>
  </w:style>
  <w:style w:type="paragraph" w:customStyle="1" w:styleId="12ffff3">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621D1"/>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665">
    <w:name w:val="Нет списка665"/>
    <w:next w:val="a2"/>
    <w:uiPriority w:val="99"/>
    <w:semiHidden/>
    <w:unhideWhenUsed/>
    <w:rsid w:val="007621D1"/>
  </w:style>
  <w:style w:type="numbering" w:customStyle="1" w:styleId="675">
    <w:name w:val="Нет списка675"/>
    <w:next w:val="a2"/>
    <w:uiPriority w:val="99"/>
    <w:semiHidden/>
    <w:unhideWhenUsed/>
    <w:rsid w:val="007621D1"/>
  </w:style>
  <w:style w:type="numbering" w:customStyle="1" w:styleId="685">
    <w:name w:val="Нет списка685"/>
    <w:next w:val="a2"/>
    <w:uiPriority w:val="99"/>
    <w:semiHidden/>
    <w:unhideWhenUsed/>
    <w:rsid w:val="007621D1"/>
  </w:style>
  <w:style w:type="numbering" w:customStyle="1" w:styleId="695">
    <w:name w:val="Нет списка695"/>
    <w:next w:val="a2"/>
    <w:uiPriority w:val="99"/>
    <w:semiHidden/>
    <w:unhideWhenUsed/>
    <w:rsid w:val="007621D1"/>
  </w:style>
  <w:style w:type="numbering" w:customStyle="1" w:styleId="705">
    <w:name w:val="Нет списка705"/>
    <w:next w:val="a2"/>
    <w:uiPriority w:val="99"/>
    <w:semiHidden/>
    <w:unhideWhenUsed/>
    <w:rsid w:val="007621D1"/>
  </w:style>
  <w:style w:type="numbering" w:customStyle="1" w:styleId="719">
    <w:name w:val="Нет списка719"/>
    <w:next w:val="a2"/>
    <w:uiPriority w:val="99"/>
    <w:semiHidden/>
    <w:unhideWhenUsed/>
    <w:rsid w:val="007621D1"/>
  </w:style>
  <w:style w:type="paragraph" w:customStyle="1" w:styleId="affffa">
    <w:name w:val="Знак Знак Знак"/>
    <w:basedOn w:val="a"/>
    <w:rsid w:val="007621D1"/>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725">
    <w:name w:val="Нет списка725"/>
    <w:next w:val="a2"/>
    <w:uiPriority w:val="99"/>
    <w:semiHidden/>
    <w:unhideWhenUsed/>
    <w:rsid w:val="007621D1"/>
  </w:style>
  <w:style w:type="numbering" w:customStyle="1" w:styleId="735">
    <w:name w:val="Нет списка735"/>
    <w:next w:val="a2"/>
    <w:uiPriority w:val="99"/>
    <w:semiHidden/>
    <w:unhideWhenUsed/>
    <w:rsid w:val="007621D1"/>
  </w:style>
  <w:style w:type="numbering" w:customStyle="1" w:styleId="745">
    <w:name w:val="Нет списка745"/>
    <w:next w:val="a2"/>
    <w:uiPriority w:val="99"/>
    <w:semiHidden/>
    <w:unhideWhenUsed/>
    <w:rsid w:val="007621D1"/>
  </w:style>
  <w:style w:type="numbering" w:customStyle="1" w:styleId="755">
    <w:name w:val="Нет списка755"/>
    <w:next w:val="a2"/>
    <w:uiPriority w:val="99"/>
    <w:semiHidden/>
    <w:unhideWhenUsed/>
    <w:rsid w:val="007621D1"/>
  </w:style>
  <w:style w:type="numbering" w:customStyle="1" w:styleId="765">
    <w:name w:val="Нет списка765"/>
    <w:next w:val="a2"/>
    <w:uiPriority w:val="99"/>
    <w:semiHidden/>
    <w:unhideWhenUsed/>
    <w:rsid w:val="007621D1"/>
  </w:style>
  <w:style w:type="numbering" w:customStyle="1" w:styleId="775">
    <w:name w:val="Нет списка775"/>
    <w:next w:val="a2"/>
    <w:uiPriority w:val="99"/>
    <w:semiHidden/>
    <w:unhideWhenUsed/>
    <w:rsid w:val="007621D1"/>
  </w:style>
  <w:style w:type="numbering" w:customStyle="1" w:styleId="785">
    <w:name w:val="Нет списка785"/>
    <w:next w:val="a2"/>
    <w:uiPriority w:val="99"/>
    <w:semiHidden/>
    <w:unhideWhenUsed/>
    <w:rsid w:val="007621D1"/>
  </w:style>
  <w:style w:type="numbering" w:customStyle="1" w:styleId="795">
    <w:name w:val="Нет списка795"/>
    <w:next w:val="a2"/>
    <w:uiPriority w:val="99"/>
    <w:semiHidden/>
    <w:unhideWhenUsed/>
    <w:rsid w:val="007621D1"/>
  </w:style>
  <w:style w:type="numbering" w:customStyle="1" w:styleId="805">
    <w:name w:val="Нет списка805"/>
    <w:next w:val="a2"/>
    <w:uiPriority w:val="99"/>
    <w:semiHidden/>
    <w:unhideWhenUsed/>
    <w:rsid w:val="007621D1"/>
  </w:style>
  <w:style w:type="numbering" w:customStyle="1" w:styleId="818">
    <w:name w:val="Нет списка818"/>
    <w:next w:val="a2"/>
    <w:uiPriority w:val="99"/>
    <w:semiHidden/>
    <w:unhideWhenUsed/>
    <w:rsid w:val="007621D1"/>
  </w:style>
  <w:style w:type="numbering" w:customStyle="1" w:styleId="824">
    <w:name w:val="Нет списка824"/>
    <w:next w:val="a2"/>
    <w:uiPriority w:val="99"/>
    <w:semiHidden/>
    <w:unhideWhenUsed/>
    <w:rsid w:val="007621D1"/>
  </w:style>
  <w:style w:type="numbering" w:customStyle="1" w:styleId="1108">
    <w:name w:val="Нет списка1108"/>
    <w:next w:val="a2"/>
    <w:uiPriority w:val="99"/>
    <w:semiHidden/>
    <w:rsid w:val="007621D1"/>
  </w:style>
  <w:style w:type="table" w:customStyle="1" w:styleId="14e">
    <w:name w:val="Сетка таблицы14"/>
    <w:basedOn w:val="a1"/>
    <w:next w:val="a8"/>
    <w:rsid w:val="007621D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8">
    <w:name w:val="Нет списка1118"/>
    <w:next w:val="a2"/>
    <w:uiPriority w:val="99"/>
    <w:semiHidden/>
    <w:unhideWhenUsed/>
    <w:rsid w:val="007621D1"/>
  </w:style>
  <w:style w:type="numbering" w:customStyle="1" w:styleId="2105">
    <w:name w:val="Нет списка2105"/>
    <w:next w:val="a2"/>
    <w:uiPriority w:val="99"/>
    <w:semiHidden/>
    <w:unhideWhenUsed/>
    <w:rsid w:val="007621D1"/>
  </w:style>
  <w:style w:type="numbering" w:customStyle="1" w:styleId="3105">
    <w:name w:val="Нет списка3105"/>
    <w:next w:val="a2"/>
    <w:uiPriority w:val="99"/>
    <w:semiHidden/>
    <w:unhideWhenUsed/>
    <w:rsid w:val="007621D1"/>
  </w:style>
  <w:style w:type="numbering" w:customStyle="1" w:styleId="4105">
    <w:name w:val="Нет списка4105"/>
    <w:next w:val="a2"/>
    <w:uiPriority w:val="99"/>
    <w:semiHidden/>
    <w:unhideWhenUsed/>
    <w:rsid w:val="007621D1"/>
  </w:style>
  <w:style w:type="numbering" w:customStyle="1" w:styleId="5105">
    <w:name w:val="Нет списка5105"/>
    <w:next w:val="a2"/>
    <w:uiPriority w:val="99"/>
    <w:semiHidden/>
    <w:unhideWhenUsed/>
    <w:rsid w:val="007621D1"/>
  </w:style>
  <w:style w:type="numbering" w:customStyle="1" w:styleId="6105">
    <w:name w:val="Нет списка6105"/>
    <w:next w:val="a2"/>
    <w:uiPriority w:val="99"/>
    <w:semiHidden/>
    <w:unhideWhenUsed/>
    <w:rsid w:val="007621D1"/>
  </w:style>
  <w:style w:type="numbering" w:customStyle="1" w:styleId="7104">
    <w:name w:val="Нет списка7104"/>
    <w:next w:val="a2"/>
    <w:uiPriority w:val="99"/>
    <w:semiHidden/>
    <w:unhideWhenUsed/>
    <w:rsid w:val="007621D1"/>
  </w:style>
  <w:style w:type="numbering" w:customStyle="1" w:styleId="834">
    <w:name w:val="Нет списка834"/>
    <w:next w:val="a2"/>
    <w:uiPriority w:val="99"/>
    <w:semiHidden/>
    <w:unhideWhenUsed/>
    <w:rsid w:val="007621D1"/>
  </w:style>
  <w:style w:type="numbering" w:customStyle="1" w:styleId="9180">
    <w:name w:val="Нет списка918"/>
    <w:next w:val="a2"/>
    <w:uiPriority w:val="99"/>
    <w:semiHidden/>
    <w:unhideWhenUsed/>
    <w:rsid w:val="007621D1"/>
  </w:style>
  <w:style w:type="numbering" w:customStyle="1" w:styleId="1018">
    <w:name w:val="Нет списка1018"/>
    <w:next w:val="a2"/>
    <w:uiPriority w:val="99"/>
    <w:semiHidden/>
    <w:unhideWhenUsed/>
    <w:rsid w:val="007621D1"/>
  </w:style>
  <w:style w:type="numbering" w:customStyle="1" w:styleId="11115">
    <w:name w:val="Нет списка11115"/>
    <w:next w:val="a2"/>
    <w:uiPriority w:val="99"/>
    <w:semiHidden/>
    <w:unhideWhenUsed/>
    <w:rsid w:val="007621D1"/>
  </w:style>
  <w:style w:type="numbering" w:customStyle="1" w:styleId="1218">
    <w:name w:val="Нет списка1218"/>
    <w:next w:val="a2"/>
    <w:uiPriority w:val="99"/>
    <w:semiHidden/>
    <w:unhideWhenUsed/>
    <w:rsid w:val="007621D1"/>
  </w:style>
  <w:style w:type="numbering" w:customStyle="1" w:styleId="1318">
    <w:name w:val="Нет списка1318"/>
    <w:next w:val="a2"/>
    <w:uiPriority w:val="99"/>
    <w:semiHidden/>
    <w:unhideWhenUsed/>
    <w:rsid w:val="007621D1"/>
  </w:style>
  <w:style w:type="numbering" w:customStyle="1" w:styleId="1418">
    <w:name w:val="Нет списка1418"/>
    <w:next w:val="a2"/>
    <w:uiPriority w:val="99"/>
    <w:semiHidden/>
    <w:unhideWhenUsed/>
    <w:rsid w:val="007621D1"/>
  </w:style>
  <w:style w:type="numbering" w:customStyle="1" w:styleId="1518">
    <w:name w:val="Нет списка1518"/>
    <w:next w:val="a2"/>
    <w:uiPriority w:val="99"/>
    <w:semiHidden/>
    <w:unhideWhenUsed/>
    <w:rsid w:val="007621D1"/>
  </w:style>
  <w:style w:type="numbering" w:customStyle="1" w:styleId="1618">
    <w:name w:val="Нет списка1618"/>
    <w:next w:val="a2"/>
    <w:uiPriority w:val="99"/>
    <w:semiHidden/>
    <w:unhideWhenUsed/>
    <w:rsid w:val="007621D1"/>
  </w:style>
  <w:style w:type="numbering" w:customStyle="1" w:styleId="1718">
    <w:name w:val="Нет списка1718"/>
    <w:next w:val="a2"/>
    <w:uiPriority w:val="99"/>
    <w:semiHidden/>
    <w:unhideWhenUsed/>
    <w:rsid w:val="007621D1"/>
  </w:style>
  <w:style w:type="numbering" w:customStyle="1" w:styleId="1818">
    <w:name w:val="Нет списка1818"/>
    <w:next w:val="a2"/>
    <w:uiPriority w:val="99"/>
    <w:semiHidden/>
    <w:unhideWhenUsed/>
    <w:rsid w:val="007621D1"/>
  </w:style>
  <w:style w:type="numbering" w:customStyle="1" w:styleId="1918">
    <w:name w:val="Нет списка1918"/>
    <w:next w:val="a2"/>
    <w:uiPriority w:val="99"/>
    <w:semiHidden/>
    <w:unhideWhenUsed/>
    <w:rsid w:val="007621D1"/>
  </w:style>
  <w:style w:type="numbering" w:customStyle="1" w:styleId="2016">
    <w:name w:val="Нет списка2016"/>
    <w:next w:val="a2"/>
    <w:uiPriority w:val="99"/>
    <w:semiHidden/>
    <w:unhideWhenUsed/>
    <w:rsid w:val="007621D1"/>
  </w:style>
  <w:style w:type="numbering" w:customStyle="1" w:styleId="2115">
    <w:name w:val="Нет списка2115"/>
    <w:next w:val="a2"/>
    <w:uiPriority w:val="99"/>
    <w:semiHidden/>
    <w:unhideWhenUsed/>
    <w:rsid w:val="007621D1"/>
  </w:style>
  <w:style w:type="numbering" w:customStyle="1" w:styleId="2215">
    <w:name w:val="Нет списка2215"/>
    <w:next w:val="a2"/>
    <w:uiPriority w:val="99"/>
    <w:semiHidden/>
    <w:unhideWhenUsed/>
    <w:rsid w:val="007621D1"/>
  </w:style>
  <w:style w:type="numbering" w:customStyle="1" w:styleId="2315">
    <w:name w:val="Нет списка2315"/>
    <w:next w:val="a2"/>
    <w:uiPriority w:val="99"/>
    <w:semiHidden/>
    <w:unhideWhenUsed/>
    <w:rsid w:val="007621D1"/>
  </w:style>
  <w:style w:type="numbering" w:customStyle="1" w:styleId="2415">
    <w:name w:val="Нет списка2415"/>
    <w:next w:val="a2"/>
    <w:uiPriority w:val="99"/>
    <w:semiHidden/>
    <w:unhideWhenUsed/>
    <w:rsid w:val="007621D1"/>
  </w:style>
  <w:style w:type="numbering" w:customStyle="1" w:styleId="2515">
    <w:name w:val="Нет списка2515"/>
    <w:next w:val="a2"/>
    <w:uiPriority w:val="99"/>
    <w:semiHidden/>
    <w:unhideWhenUsed/>
    <w:rsid w:val="007621D1"/>
  </w:style>
  <w:style w:type="numbering" w:customStyle="1" w:styleId="2615">
    <w:name w:val="Нет списка2615"/>
    <w:next w:val="a2"/>
    <w:uiPriority w:val="99"/>
    <w:semiHidden/>
    <w:unhideWhenUsed/>
    <w:rsid w:val="007621D1"/>
  </w:style>
  <w:style w:type="numbering" w:customStyle="1" w:styleId="2715">
    <w:name w:val="Нет списка2715"/>
    <w:next w:val="a2"/>
    <w:uiPriority w:val="99"/>
    <w:semiHidden/>
    <w:unhideWhenUsed/>
    <w:rsid w:val="007621D1"/>
  </w:style>
  <w:style w:type="numbering" w:customStyle="1" w:styleId="2815">
    <w:name w:val="Нет списка2815"/>
    <w:next w:val="a2"/>
    <w:uiPriority w:val="99"/>
    <w:semiHidden/>
    <w:unhideWhenUsed/>
    <w:rsid w:val="007621D1"/>
  </w:style>
  <w:style w:type="numbering" w:customStyle="1" w:styleId="2915">
    <w:name w:val="Нет списка2915"/>
    <w:next w:val="a2"/>
    <w:uiPriority w:val="99"/>
    <w:semiHidden/>
    <w:unhideWhenUsed/>
    <w:rsid w:val="007621D1"/>
  </w:style>
  <w:style w:type="numbering" w:customStyle="1" w:styleId="3015">
    <w:name w:val="Нет списка3015"/>
    <w:next w:val="a2"/>
    <w:uiPriority w:val="99"/>
    <w:semiHidden/>
    <w:unhideWhenUsed/>
    <w:rsid w:val="007621D1"/>
  </w:style>
  <w:style w:type="numbering" w:customStyle="1" w:styleId="3115">
    <w:name w:val="Нет списка3115"/>
    <w:next w:val="a2"/>
    <w:uiPriority w:val="99"/>
    <w:semiHidden/>
    <w:unhideWhenUsed/>
    <w:rsid w:val="007621D1"/>
  </w:style>
  <w:style w:type="numbering" w:customStyle="1" w:styleId="3215">
    <w:name w:val="Нет списка3215"/>
    <w:next w:val="a2"/>
    <w:uiPriority w:val="99"/>
    <w:semiHidden/>
    <w:unhideWhenUsed/>
    <w:rsid w:val="007621D1"/>
  </w:style>
  <w:style w:type="numbering" w:customStyle="1" w:styleId="3315">
    <w:name w:val="Нет списка3315"/>
    <w:next w:val="a2"/>
    <w:uiPriority w:val="99"/>
    <w:semiHidden/>
    <w:unhideWhenUsed/>
    <w:rsid w:val="007621D1"/>
  </w:style>
  <w:style w:type="numbering" w:customStyle="1" w:styleId="3415">
    <w:name w:val="Нет списка3415"/>
    <w:next w:val="a2"/>
    <w:uiPriority w:val="99"/>
    <w:semiHidden/>
    <w:unhideWhenUsed/>
    <w:rsid w:val="007621D1"/>
  </w:style>
  <w:style w:type="numbering" w:customStyle="1" w:styleId="3515">
    <w:name w:val="Нет списка3515"/>
    <w:next w:val="a2"/>
    <w:uiPriority w:val="99"/>
    <w:semiHidden/>
    <w:unhideWhenUsed/>
    <w:rsid w:val="007621D1"/>
  </w:style>
  <w:style w:type="numbering" w:customStyle="1" w:styleId="3615">
    <w:name w:val="Нет списка3615"/>
    <w:next w:val="a2"/>
    <w:uiPriority w:val="99"/>
    <w:semiHidden/>
    <w:unhideWhenUsed/>
    <w:rsid w:val="007621D1"/>
  </w:style>
  <w:style w:type="numbering" w:customStyle="1" w:styleId="3715">
    <w:name w:val="Нет списка3715"/>
    <w:next w:val="a2"/>
    <w:uiPriority w:val="99"/>
    <w:semiHidden/>
    <w:unhideWhenUsed/>
    <w:rsid w:val="007621D1"/>
  </w:style>
  <w:style w:type="numbering" w:customStyle="1" w:styleId="3815">
    <w:name w:val="Нет списка3815"/>
    <w:next w:val="a2"/>
    <w:uiPriority w:val="99"/>
    <w:semiHidden/>
    <w:unhideWhenUsed/>
    <w:rsid w:val="007621D1"/>
  </w:style>
  <w:style w:type="numbering" w:customStyle="1" w:styleId="3915">
    <w:name w:val="Нет списка3915"/>
    <w:next w:val="a2"/>
    <w:uiPriority w:val="99"/>
    <w:semiHidden/>
    <w:unhideWhenUsed/>
    <w:rsid w:val="007621D1"/>
  </w:style>
  <w:style w:type="numbering" w:customStyle="1" w:styleId="4015">
    <w:name w:val="Нет списка4015"/>
    <w:next w:val="a2"/>
    <w:uiPriority w:val="99"/>
    <w:semiHidden/>
    <w:unhideWhenUsed/>
    <w:rsid w:val="007621D1"/>
  </w:style>
  <w:style w:type="numbering" w:customStyle="1" w:styleId="4115">
    <w:name w:val="Нет списка4115"/>
    <w:next w:val="a2"/>
    <w:uiPriority w:val="99"/>
    <w:semiHidden/>
    <w:unhideWhenUsed/>
    <w:rsid w:val="007621D1"/>
  </w:style>
  <w:style w:type="numbering" w:customStyle="1" w:styleId="4215">
    <w:name w:val="Нет списка4215"/>
    <w:next w:val="a2"/>
    <w:uiPriority w:val="99"/>
    <w:semiHidden/>
    <w:unhideWhenUsed/>
    <w:rsid w:val="007621D1"/>
  </w:style>
  <w:style w:type="numbering" w:customStyle="1" w:styleId="4315">
    <w:name w:val="Нет списка4315"/>
    <w:next w:val="a2"/>
    <w:uiPriority w:val="99"/>
    <w:semiHidden/>
    <w:unhideWhenUsed/>
    <w:rsid w:val="007621D1"/>
  </w:style>
  <w:style w:type="numbering" w:customStyle="1" w:styleId="4415">
    <w:name w:val="Нет списка4415"/>
    <w:next w:val="a2"/>
    <w:uiPriority w:val="99"/>
    <w:semiHidden/>
    <w:unhideWhenUsed/>
    <w:rsid w:val="007621D1"/>
  </w:style>
  <w:style w:type="numbering" w:customStyle="1" w:styleId="4515">
    <w:name w:val="Нет списка4515"/>
    <w:next w:val="a2"/>
    <w:uiPriority w:val="99"/>
    <w:semiHidden/>
    <w:unhideWhenUsed/>
    <w:rsid w:val="007621D1"/>
  </w:style>
  <w:style w:type="numbering" w:customStyle="1" w:styleId="4615">
    <w:name w:val="Нет списка4615"/>
    <w:next w:val="a2"/>
    <w:uiPriority w:val="99"/>
    <w:semiHidden/>
    <w:unhideWhenUsed/>
    <w:rsid w:val="007621D1"/>
  </w:style>
  <w:style w:type="numbering" w:customStyle="1" w:styleId="4715">
    <w:name w:val="Нет списка4715"/>
    <w:next w:val="a2"/>
    <w:uiPriority w:val="99"/>
    <w:semiHidden/>
    <w:unhideWhenUsed/>
    <w:rsid w:val="007621D1"/>
  </w:style>
  <w:style w:type="numbering" w:customStyle="1" w:styleId="4815">
    <w:name w:val="Нет списка4815"/>
    <w:next w:val="a2"/>
    <w:uiPriority w:val="99"/>
    <w:semiHidden/>
    <w:unhideWhenUsed/>
    <w:rsid w:val="007621D1"/>
  </w:style>
  <w:style w:type="numbering" w:customStyle="1" w:styleId="4915">
    <w:name w:val="Нет списка4915"/>
    <w:next w:val="a2"/>
    <w:uiPriority w:val="99"/>
    <w:semiHidden/>
    <w:unhideWhenUsed/>
    <w:rsid w:val="007621D1"/>
  </w:style>
  <w:style w:type="numbering" w:customStyle="1" w:styleId="5015">
    <w:name w:val="Нет списка5015"/>
    <w:next w:val="a2"/>
    <w:uiPriority w:val="99"/>
    <w:semiHidden/>
    <w:unhideWhenUsed/>
    <w:rsid w:val="007621D1"/>
  </w:style>
  <w:style w:type="numbering" w:customStyle="1" w:styleId="5115">
    <w:name w:val="Нет списка5115"/>
    <w:next w:val="a2"/>
    <w:uiPriority w:val="99"/>
    <w:semiHidden/>
    <w:unhideWhenUsed/>
    <w:rsid w:val="007621D1"/>
  </w:style>
  <w:style w:type="numbering" w:customStyle="1" w:styleId="5215">
    <w:name w:val="Нет списка5215"/>
    <w:next w:val="a2"/>
    <w:uiPriority w:val="99"/>
    <w:semiHidden/>
    <w:unhideWhenUsed/>
    <w:rsid w:val="007621D1"/>
  </w:style>
  <w:style w:type="numbering" w:customStyle="1" w:styleId="5315">
    <w:name w:val="Нет списка5315"/>
    <w:next w:val="a2"/>
    <w:uiPriority w:val="99"/>
    <w:semiHidden/>
    <w:unhideWhenUsed/>
    <w:rsid w:val="007621D1"/>
  </w:style>
  <w:style w:type="numbering" w:customStyle="1" w:styleId="5415">
    <w:name w:val="Нет списка5415"/>
    <w:next w:val="a2"/>
    <w:uiPriority w:val="99"/>
    <w:semiHidden/>
    <w:unhideWhenUsed/>
    <w:rsid w:val="007621D1"/>
  </w:style>
  <w:style w:type="numbering" w:customStyle="1" w:styleId="5515">
    <w:name w:val="Нет списка5515"/>
    <w:next w:val="a2"/>
    <w:uiPriority w:val="99"/>
    <w:semiHidden/>
    <w:unhideWhenUsed/>
    <w:rsid w:val="007621D1"/>
  </w:style>
  <w:style w:type="numbering" w:customStyle="1" w:styleId="5615">
    <w:name w:val="Нет списка5615"/>
    <w:next w:val="a2"/>
    <w:uiPriority w:val="99"/>
    <w:semiHidden/>
    <w:unhideWhenUsed/>
    <w:rsid w:val="007621D1"/>
  </w:style>
  <w:style w:type="numbering" w:customStyle="1" w:styleId="5715">
    <w:name w:val="Нет списка5715"/>
    <w:next w:val="a2"/>
    <w:uiPriority w:val="99"/>
    <w:semiHidden/>
    <w:unhideWhenUsed/>
    <w:rsid w:val="007621D1"/>
  </w:style>
  <w:style w:type="numbering" w:customStyle="1" w:styleId="5815">
    <w:name w:val="Нет списка5815"/>
    <w:next w:val="a2"/>
    <w:uiPriority w:val="99"/>
    <w:semiHidden/>
    <w:unhideWhenUsed/>
    <w:rsid w:val="007621D1"/>
  </w:style>
  <w:style w:type="numbering" w:customStyle="1" w:styleId="5915">
    <w:name w:val="Нет списка5915"/>
    <w:next w:val="a2"/>
    <w:uiPriority w:val="99"/>
    <w:semiHidden/>
    <w:unhideWhenUsed/>
    <w:rsid w:val="007621D1"/>
  </w:style>
  <w:style w:type="numbering" w:customStyle="1" w:styleId="6015">
    <w:name w:val="Нет списка6015"/>
    <w:next w:val="a2"/>
    <w:uiPriority w:val="99"/>
    <w:semiHidden/>
    <w:unhideWhenUsed/>
    <w:rsid w:val="007621D1"/>
  </w:style>
  <w:style w:type="numbering" w:customStyle="1" w:styleId="6115">
    <w:name w:val="Нет списка6115"/>
    <w:next w:val="a2"/>
    <w:uiPriority w:val="99"/>
    <w:semiHidden/>
    <w:unhideWhenUsed/>
    <w:rsid w:val="007621D1"/>
  </w:style>
  <w:style w:type="numbering" w:customStyle="1" w:styleId="6215">
    <w:name w:val="Нет списка6215"/>
    <w:next w:val="a2"/>
    <w:uiPriority w:val="99"/>
    <w:semiHidden/>
    <w:unhideWhenUsed/>
    <w:rsid w:val="007621D1"/>
  </w:style>
  <w:style w:type="numbering" w:customStyle="1" w:styleId="6315">
    <w:name w:val="Нет списка6315"/>
    <w:next w:val="a2"/>
    <w:uiPriority w:val="99"/>
    <w:semiHidden/>
    <w:unhideWhenUsed/>
    <w:rsid w:val="007621D1"/>
  </w:style>
  <w:style w:type="numbering" w:customStyle="1" w:styleId="6415">
    <w:name w:val="Нет списка6415"/>
    <w:next w:val="a2"/>
    <w:uiPriority w:val="99"/>
    <w:semiHidden/>
    <w:unhideWhenUsed/>
    <w:rsid w:val="007621D1"/>
  </w:style>
  <w:style w:type="numbering" w:customStyle="1" w:styleId="6515">
    <w:name w:val="Нет списка6515"/>
    <w:next w:val="a2"/>
    <w:uiPriority w:val="99"/>
    <w:semiHidden/>
    <w:unhideWhenUsed/>
    <w:rsid w:val="007621D1"/>
  </w:style>
  <w:style w:type="numbering" w:customStyle="1" w:styleId="6615">
    <w:name w:val="Нет списка6615"/>
    <w:next w:val="a2"/>
    <w:uiPriority w:val="99"/>
    <w:semiHidden/>
    <w:unhideWhenUsed/>
    <w:rsid w:val="007621D1"/>
  </w:style>
  <w:style w:type="numbering" w:customStyle="1" w:styleId="6715">
    <w:name w:val="Нет списка6715"/>
    <w:next w:val="a2"/>
    <w:uiPriority w:val="99"/>
    <w:semiHidden/>
    <w:unhideWhenUsed/>
    <w:rsid w:val="007621D1"/>
  </w:style>
  <w:style w:type="numbering" w:customStyle="1" w:styleId="6815">
    <w:name w:val="Нет списка6815"/>
    <w:next w:val="a2"/>
    <w:uiPriority w:val="99"/>
    <w:semiHidden/>
    <w:unhideWhenUsed/>
    <w:rsid w:val="007621D1"/>
  </w:style>
  <w:style w:type="numbering" w:customStyle="1" w:styleId="6915">
    <w:name w:val="Нет списка6915"/>
    <w:next w:val="a2"/>
    <w:uiPriority w:val="99"/>
    <w:semiHidden/>
    <w:unhideWhenUsed/>
    <w:rsid w:val="007621D1"/>
  </w:style>
  <w:style w:type="numbering" w:customStyle="1" w:styleId="7015">
    <w:name w:val="Нет списка7015"/>
    <w:next w:val="a2"/>
    <w:uiPriority w:val="99"/>
    <w:semiHidden/>
    <w:unhideWhenUsed/>
    <w:rsid w:val="007621D1"/>
  </w:style>
  <w:style w:type="numbering" w:customStyle="1" w:styleId="7115">
    <w:name w:val="Нет списка7115"/>
    <w:next w:val="a2"/>
    <w:uiPriority w:val="99"/>
    <w:semiHidden/>
    <w:unhideWhenUsed/>
    <w:rsid w:val="007621D1"/>
  </w:style>
  <w:style w:type="numbering" w:customStyle="1" w:styleId="7215">
    <w:name w:val="Нет списка7215"/>
    <w:next w:val="a2"/>
    <w:uiPriority w:val="99"/>
    <w:semiHidden/>
    <w:unhideWhenUsed/>
    <w:rsid w:val="007621D1"/>
  </w:style>
  <w:style w:type="numbering" w:customStyle="1" w:styleId="7315">
    <w:name w:val="Нет списка7315"/>
    <w:next w:val="a2"/>
    <w:uiPriority w:val="99"/>
    <w:semiHidden/>
    <w:unhideWhenUsed/>
    <w:rsid w:val="007621D1"/>
  </w:style>
  <w:style w:type="numbering" w:customStyle="1" w:styleId="7415">
    <w:name w:val="Нет списка7415"/>
    <w:next w:val="a2"/>
    <w:uiPriority w:val="99"/>
    <w:semiHidden/>
    <w:unhideWhenUsed/>
    <w:rsid w:val="007621D1"/>
  </w:style>
  <w:style w:type="numbering" w:customStyle="1" w:styleId="7515">
    <w:name w:val="Нет списка7515"/>
    <w:next w:val="a2"/>
    <w:uiPriority w:val="99"/>
    <w:semiHidden/>
    <w:rsid w:val="007621D1"/>
  </w:style>
  <w:style w:type="numbering" w:customStyle="1" w:styleId="11014">
    <w:name w:val="Нет списка11014"/>
    <w:next w:val="a2"/>
    <w:uiPriority w:val="99"/>
    <w:semiHidden/>
    <w:unhideWhenUsed/>
    <w:rsid w:val="007621D1"/>
  </w:style>
  <w:style w:type="numbering" w:customStyle="1" w:styleId="21014">
    <w:name w:val="Нет списка21014"/>
    <w:next w:val="a2"/>
    <w:uiPriority w:val="99"/>
    <w:semiHidden/>
    <w:unhideWhenUsed/>
    <w:rsid w:val="007621D1"/>
  </w:style>
  <w:style w:type="numbering" w:customStyle="1" w:styleId="31014">
    <w:name w:val="Нет списка31014"/>
    <w:next w:val="a2"/>
    <w:uiPriority w:val="99"/>
    <w:semiHidden/>
    <w:unhideWhenUsed/>
    <w:rsid w:val="007621D1"/>
  </w:style>
  <w:style w:type="numbering" w:customStyle="1" w:styleId="41014">
    <w:name w:val="Нет списка41014"/>
    <w:next w:val="a2"/>
    <w:uiPriority w:val="99"/>
    <w:semiHidden/>
    <w:unhideWhenUsed/>
    <w:rsid w:val="007621D1"/>
  </w:style>
  <w:style w:type="numbering" w:customStyle="1" w:styleId="51014">
    <w:name w:val="Нет списка51014"/>
    <w:next w:val="a2"/>
    <w:uiPriority w:val="99"/>
    <w:semiHidden/>
    <w:unhideWhenUsed/>
    <w:rsid w:val="007621D1"/>
  </w:style>
  <w:style w:type="numbering" w:customStyle="1" w:styleId="61014">
    <w:name w:val="Нет списка61014"/>
    <w:next w:val="a2"/>
    <w:uiPriority w:val="99"/>
    <w:semiHidden/>
    <w:unhideWhenUsed/>
    <w:rsid w:val="007621D1"/>
  </w:style>
  <w:style w:type="numbering" w:customStyle="1" w:styleId="7615">
    <w:name w:val="Нет списка7615"/>
    <w:next w:val="a2"/>
    <w:uiPriority w:val="99"/>
    <w:semiHidden/>
    <w:unhideWhenUsed/>
    <w:rsid w:val="007621D1"/>
  </w:style>
  <w:style w:type="numbering" w:customStyle="1" w:styleId="8115">
    <w:name w:val="Нет списка8115"/>
    <w:next w:val="a2"/>
    <w:uiPriority w:val="99"/>
    <w:semiHidden/>
    <w:unhideWhenUsed/>
    <w:rsid w:val="007621D1"/>
  </w:style>
  <w:style w:type="numbering" w:customStyle="1" w:styleId="9114">
    <w:name w:val="Нет списка9114"/>
    <w:next w:val="a2"/>
    <w:uiPriority w:val="99"/>
    <w:semiHidden/>
    <w:unhideWhenUsed/>
    <w:rsid w:val="007621D1"/>
  </w:style>
  <w:style w:type="numbering" w:customStyle="1" w:styleId="10114">
    <w:name w:val="Нет списка10114"/>
    <w:next w:val="a2"/>
    <w:uiPriority w:val="99"/>
    <w:semiHidden/>
    <w:unhideWhenUsed/>
    <w:rsid w:val="007621D1"/>
  </w:style>
  <w:style w:type="numbering" w:customStyle="1" w:styleId="1124">
    <w:name w:val="Нет списка1124"/>
    <w:next w:val="a2"/>
    <w:uiPriority w:val="99"/>
    <w:semiHidden/>
    <w:unhideWhenUsed/>
    <w:rsid w:val="007621D1"/>
  </w:style>
  <w:style w:type="numbering" w:customStyle="1" w:styleId="12114">
    <w:name w:val="Нет списка12114"/>
    <w:next w:val="a2"/>
    <w:uiPriority w:val="99"/>
    <w:semiHidden/>
    <w:unhideWhenUsed/>
    <w:rsid w:val="007621D1"/>
  </w:style>
  <w:style w:type="numbering" w:customStyle="1" w:styleId="13114">
    <w:name w:val="Нет списка13114"/>
    <w:next w:val="a2"/>
    <w:uiPriority w:val="99"/>
    <w:semiHidden/>
    <w:unhideWhenUsed/>
    <w:rsid w:val="007621D1"/>
  </w:style>
  <w:style w:type="numbering" w:customStyle="1" w:styleId="141140">
    <w:name w:val="Нет списка14114"/>
    <w:next w:val="a2"/>
    <w:uiPriority w:val="99"/>
    <w:semiHidden/>
    <w:unhideWhenUsed/>
    <w:rsid w:val="007621D1"/>
  </w:style>
  <w:style w:type="numbering" w:customStyle="1" w:styleId="15114">
    <w:name w:val="Нет списка15114"/>
    <w:next w:val="a2"/>
    <w:uiPriority w:val="99"/>
    <w:semiHidden/>
    <w:unhideWhenUsed/>
    <w:rsid w:val="007621D1"/>
  </w:style>
  <w:style w:type="numbering" w:customStyle="1" w:styleId="16114">
    <w:name w:val="Нет списка16114"/>
    <w:next w:val="a2"/>
    <w:uiPriority w:val="99"/>
    <w:semiHidden/>
    <w:unhideWhenUsed/>
    <w:rsid w:val="007621D1"/>
  </w:style>
  <w:style w:type="numbering" w:customStyle="1" w:styleId="17114">
    <w:name w:val="Нет списка17114"/>
    <w:next w:val="a2"/>
    <w:uiPriority w:val="99"/>
    <w:semiHidden/>
    <w:unhideWhenUsed/>
    <w:rsid w:val="007621D1"/>
  </w:style>
  <w:style w:type="numbering" w:customStyle="1" w:styleId="18114">
    <w:name w:val="Нет списка18114"/>
    <w:next w:val="a2"/>
    <w:uiPriority w:val="99"/>
    <w:semiHidden/>
    <w:unhideWhenUsed/>
    <w:rsid w:val="007621D1"/>
  </w:style>
  <w:style w:type="numbering" w:customStyle="1" w:styleId="19114">
    <w:name w:val="Нет списка19114"/>
    <w:next w:val="a2"/>
    <w:uiPriority w:val="99"/>
    <w:semiHidden/>
    <w:unhideWhenUsed/>
    <w:rsid w:val="007621D1"/>
  </w:style>
  <w:style w:type="numbering" w:customStyle="1" w:styleId="20114">
    <w:name w:val="Нет списка20114"/>
    <w:next w:val="a2"/>
    <w:uiPriority w:val="99"/>
    <w:semiHidden/>
    <w:unhideWhenUsed/>
    <w:rsid w:val="007621D1"/>
  </w:style>
  <w:style w:type="numbering" w:customStyle="1" w:styleId="21114">
    <w:name w:val="Нет списка21114"/>
    <w:next w:val="a2"/>
    <w:uiPriority w:val="99"/>
    <w:semiHidden/>
    <w:unhideWhenUsed/>
    <w:rsid w:val="007621D1"/>
  </w:style>
  <w:style w:type="numbering" w:customStyle="1" w:styleId="22114">
    <w:name w:val="Нет списка22114"/>
    <w:next w:val="a2"/>
    <w:uiPriority w:val="99"/>
    <w:semiHidden/>
    <w:unhideWhenUsed/>
    <w:rsid w:val="007621D1"/>
  </w:style>
  <w:style w:type="numbering" w:customStyle="1" w:styleId="23114">
    <w:name w:val="Нет списка23114"/>
    <w:next w:val="a2"/>
    <w:uiPriority w:val="99"/>
    <w:semiHidden/>
    <w:unhideWhenUsed/>
    <w:rsid w:val="007621D1"/>
  </w:style>
  <w:style w:type="numbering" w:customStyle="1" w:styleId="24114">
    <w:name w:val="Нет списка24114"/>
    <w:next w:val="a2"/>
    <w:uiPriority w:val="99"/>
    <w:semiHidden/>
    <w:unhideWhenUsed/>
    <w:rsid w:val="007621D1"/>
  </w:style>
  <w:style w:type="numbering" w:customStyle="1" w:styleId="25114">
    <w:name w:val="Нет списка25114"/>
    <w:next w:val="a2"/>
    <w:uiPriority w:val="99"/>
    <w:semiHidden/>
    <w:unhideWhenUsed/>
    <w:rsid w:val="007621D1"/>
  </w:style>
  <w:style w:type="numbering" w:customStyle="1" w:styleId="26114">
    <w:name w:val="Нет списка26114"/>
    <w:next w:val="a2"/>
    <w:uiPriority w:val="99"/>
    <w:semiHidden/>
    <w:unhideWhenUsed/>
    <w:rsid w:val="007621D1"/>
  </w:style>
  <w:style w:type="numbering" w:customStyle="1" w:styleId="27114">
    <w:name w:val="Нет списка27114"/>
    <w:next w:val="a2"/>
    <w:uiPriority w:val="99"/>
    <w:semiHidden/>
    <w:unhideWhenUsed/>
    <w:rsid w:val="007621D1"/>
  </w:style>
  <w:style w:type="numbering" w:customStyle="1" w:styleId="28114">
    <w:name w:val="Нет списка28114"/>
    <w:next w:val="a2"/>
    <w:uiPriority w:val="99"/>
    <w:semiHidden/>
    <w:unhideWhenUsed/>
    <w:rsid w:val="007621D1"/>
  </w:style>
  <w:style w:type="numbering" w:customStyle="1" w:styleId="29114">
    <w:name w:val="Нет списка29114"/>
    <w:next w:val="a2"/>
    <w:uiPriority w:val="99"/>
    <w:semiHidden/>
    <w:unhideWhenUsed/>
    <w:rsid w:val="007621D1"/>
  </w:style>
  <w:style w:type="numbering" w:customStyle="1" w:styleId="30114">
    <w:name w:val="Нет списка30114"/>
    <w:next w:val="a2"/>
    <w:uiPriority w:val="99"/>
    <w:semiHidden/>
    <w:unhideWhenUsed/>
    <w:rsid w:val="007621D1"/>
  </w:style>
  <w:style w:type="numbering" w:customStyle="1" w:styleId="31114">
    <w:name w:val="Нет списка31114"/>
    <w:next w:val="a2"/>
    <w:uiPriority w:val="99"/>
    <w:semiHidden/>
    <w:unhideWhenUsed/>
    <w:rsid w:val="007621D1"/>
  </w:style>
  <w:style w:type="numbering" w:customStyle="1" w:styleId="32114">
    <w:name w:val="Нет списка32114"/>
    <w:next w:val="a2"/>
    <w:uiPriority w:val="99"/>
    <w:semiHidden/>
    <w:unhideWhenUsed/>
    <w:rsid w:val="007621D1"/>
  </w:style>
  <w:style w:type="numbering" w:customStyle="1" w:styleId="33114">
    <w:name w:val="Нет списка33114"/>
    <w:next w:val="a2"/>
    <w:uiPriority w:val="99"/>
    <w:semiHidden/>
    <w:unhideWhenUsed/>
    <w:rsid w:val="007621D1"/>
  </w:style>
  <w:style w:type="numbering" w:customStyle="1" w:styleId="34114">
    <w:name w:val="Нет списка34114"/>
    <w:next w:val="a2"/>
    <w:uiPriority w:val="99"/>
    <w:semiHidden/>
    <w:unhideWhenUsed/>
    <w:rsid w:val="007621D1"/>
  </w:style>
  <w:style w:type="numbering" w:customStyle="1" w:styleId="35114">
    <w:name w:val="Нет списка35114"/>
    <w:next w:val="a2"/>
    <w:uiPriority w:val="99"/>
    <w:semiHidden/>
    <w:unhideWhenUsed/>
    <w:rsid w:val="007621D1"/>
  </w:style>
  <w:style w:type="numbering" w:customStyle="1" w:styleId="36114">
    <w:name w:val="Нет списка36114"/>
    <w:next w:val="a2"/>
    <w:uiPriority w:val="99"/>
    <w:semiHidden/>
    <w:unhideWhenUsed/>
    <w:rsid w:val="007621D1"/>
  </w:style>
  <w:style w:type="numbering" w:customStyle="1" w:styleId="37114">
    <w:name w:val="Нет списка37114"/>
    <w:next w:val="a2"/>
    <w:uiPriority w:val="99"/>
    <w:semiHidden/>
    <w:unhideWhenUsed/>
    <w:rsid w:val="007621D1"/>
  </w:style>
  <w:style w:type="numbering" w:customStyle="1" w:styleId="38114">
    <w:name w:val="Нет списка38114"/>
    <w:next w:val="a2"/>
    <w:uiPriority w:val="99"/>
    <w:semiHidden/>
    <w:unhideWhenUsed/>
    <w:rsid w:val="007621D1"/>
  </w:style>
  <w:style w:type="numbering" w:customStyle="1" w:styleId="39114">
    <w:name w:val="Нет списка39114"/>
    <w:next w:val="a2"/>
    <w:uiPriority w:val="99"/>
    <w:semiHidden/>
    <w:unhideWhenUsed/>
    <w:rsid w:val="007621D1"/>
  </w:style>
  <w:style w:type="numbering" w:customStyle="1" w:styleId="40114">
    <w:name w:val="Нет списка40114"/>
    <w:next w:val="a2"/>
    <w:uiPriority w:val="99"/>
    <w:semiHidden/>
    <w:unhideWhenUsed/>
    <w:rsid w:val="007621D1"/>
  </w:style>
  <w:style w:type="numbering" w:customStyle="1" w:styleId="41114">
    <w:name w:val="Нет списка41114"/>
    <w:next w:val="a2"/>
    <w:uiPriority w:val="99"/>
    <w:semiHidden/>
    <w:unhideWhenUsed/>
    <w:rsid w:val="007621D1"/>
  </w:style>
  <w:style w:type="numbering" w:customStyle="1" w:styleId="42114">
    <w:name w:val="Нет списка42114"/>
    <w:next w:val="a2"/>
    <w:uiPriority w:val="99"/>
    <w:semiHidden/>
    <w:unhideWhenUsed/>
    <w:rsid w:val="007621D1"/>
  </w:style>
  <w:style w:type="numbering" w:customStyle="1" w:styleId="43114">
    <w:name w:val="Нет списка43114"/>
    <w:next w:val="a2"/>
    <w:uiPriority w:val="99"/>
    <w:semiHidden/>
    <w:unhideWhenUsed/>
    <w:rsid w:val="007621D1"/>
  </w:style>
  <w:style w:type="numbering" w:customStyle="1" w:styleId="44114">
    <w:name w:val="Нет списка44114"/>
    <w:next w:val="a2"/>
    <w:uiPriority w:val="99"/>
    <w:semiHidden/>
    <w:unhideWhenUsed/>
    <w:rsid w:val="007621D1"/>
  </w:style>
  <w:style w:type="numbering" w:customStyle="1" w:styleId="45114">
    <w:name w:val="Нет списка45114"/>
    <w:next w:val="a2"/>
    <w:uiPriority w:val="99"/>
    <w:semiHidden/>
    <w:unhideWhenUsed/>
    <w:rsid w:val="007621D1"/>
  </w:style>
  <w:style w:type="numbering" w:customStyle="1" w:styleId="46114">
    <w:name w:val="Нет списка46114"/>
    <w:next w:val="a2"/>
    <w:uiPriority w:val="99"/>
    <w:semiHidden/>
    <w:unhideWhenUsed/>
    <w:rsid w:val="007621D1"/>
  </w:style>
  <w:style w:type="numbering" w:customStyle="1" w:styleId="47114">
    <w:name w:val="Нет списка47114"/>
    <w:next w:val="a2"/>
    <w:uiPriority w:val="99"/>
    <w:semiHidden/>
    <w:unhideWhenUsed/>
    <w:rsid w:val="007621D1"/>
  </w:style>
  <w:style w:type="numbering" w:customStyle="1" w:styleId="48114">
    <w:name w:val="Нет списка48114"/>
    <w:next w:val="a2"/>
    <w:uiPriority w:val="99"/>
    <w:semiHidden/>
    <w:unhideWhenUsed/>
    <w:rsid w:val="007621D1"/>
  </w:style>
  <w:style w:type="numbering" w:customStyle="1" w:styleId="49114">
    <w:name w:val="Нет списка49114"/>
    <w:next w:val="a2"/>
    <w:uiPriority w:val="99"/>
    <w:semiHidden/>
    <w:unhideWhenUsed/>
    <w:rsid w:val="007621D1"/>
  </w:style>
  <w:style w:type="numbering" w:customStyle="1" w:styleId="50114">
    <w:name w:val="Нет списка50114"/>
    <w:next w:val="a2"/>
    <w:uiPriority w:val="99"/>
    <w:semiHidden/>
    <w:unhideWhenUsed/>
    <w:rsid w:val="007621D1"/>
  </w:style>
  <w:style w:type="numbering" w:customStyle="1" w:styleId="51114">
    <w:name w:val="Нет списка51114"/>
    <w:next w:val="a2"/>
    <w:uiPriority w:val="99"/>
    <w:semiHidden/>
    <w:unhideWhenUsed/>
    <w:rsid w:val="007621D1"/>
  </w:style>
  <w:style w:type="numbering" w:customStyle="1" w:styleId="52114">
    <w:name w:val="Нет списка52114"/>
    <w:next w:val="a2"/>
    <w:uiPriority w:val="99"/>
    <w:semiHidden/>
    <w:unhideWhenUsed/>
    <w:rsid w:val="007621D1"/>
  </w:style>
  <w:style w:type="numbering" w:customStyle="1" w:styleId="53114">
    <w:name w:val="Нет списка53114"/>
    <w:next w:val="a2"/>
    <w:uiPriority w:val="99"/>
    <w:semiHidden/>
    <w:unhideWhenUsed/>
    <w:rsid w:val="007621D1"/>
  </w:style>
  <w:style w:type="numbering" w:customStyle="1" w:styleId="54114">
    <w:name w:val="Нет списка54114"/>
    <w:next w:val="a2"/>
    <w:uiPriority w:val="99"/>
    <w:semiHidden/>
    <w:unhideWhenUsed/>
    <w:rsid w:val="007621D1"/>
  </w:style>
  <w:style w:type="numbering" w:customStyle="1" w:styleId="55114">
    <w:name w:val="Нет списка55114"/>
    <w:next w:val="a2"/>
    <w:uiPriority w:val="99"/>
    <w:semiHidden/>
    <w:unhideWhenUsed/>
    <w:rsid w:val="007621D1"/>
  </w:style>
  <w:style w:type="numbering" w:customStyle="1" w:styleId="56114">
    <w:name w:val="Нет списка56114"/>
    <w:next w:val="a2"/>
    <w:uiPriority w:val="99"/>
    <w:semiHidden/>
    <w:unhideWhenUsed/>
    <w:rsid w:val="007621D1"/>
  </w:style>
  <w:style w:type="numbering" w:customStyle="1" w:styleId="57114">
    <w:name w:val="Нет списка57114"/>
    <w:next w:val="a2"/>
    <w:uiPriority w:val="99"/>
    <w:semiHidden/>
    <w:unhideWhenUsed/>
    <w:rsid w:val="007621D1"/>
  </w:style>
  <w:style w:type="numbering" w:customStyle="1" w:styleId="58114">
    <w:name w:val="Нет списка58114"/>
    <w:next w:val="a2"/>
    <w:uiPriority w:val="99"/>
    <w:semiHidden/>
    <w:unhideWhenUsed/>
    <w:rsid w:val="007621D1"/>
  </w:style>
  <w:style w:type="numbering" w:customStyle="1" w:styleId="59114">
    <w:name w:val="Нет списка59114"/>
    <w:next w:val="a2"/>
    <w:uiPriority w:val="99"/>
    <w:semiHidden/>
    <w:unhideWhenUsed/>
    <w:rsid w:val="007621D1"/>
  </w:style>
  <w:style w:type="numbering" w:customStyle="1" w:styleId="60114">
    <w:name w:val="Нет списка60114"/>
    <w:next w:val="a2"/>
    <w:uiPriority w:val="99"/>
    <w:semiHidden/>
    <w:unhideWhenUsed/>
    <w:rsid w:val="007621D1"/>
  </w:style>
  <w:style w:type="numbering" w:customStyle="1" w:styleId="61114">
    <w:name w:val="Нет списка61114"/>
    <w:next w:val="a2"/>
    <w:uiPriority w:val="99"/>
    <w:semiHidden/>
    <w:unhideWhenUsed/>
    <w:rsid w:val="007621D1"/>
  </w:style>
  <w:style w:type="numbering" w:customStyle="1" w:styleId="62114">
    <w:name w:val="Нет списка62114"/>
    <w:next w:val="a2"/>
    <w:uiPriority w:val="99"/>
    <w:semiHidden/>
    <w:unhideWhenUsed/>
    <w:rsid w:val="007621D1"/>
  </w:style>
  <w:style w:type="numbering" w:customStyle="1" w:styleId="63114">
    <w:name w:val="Нет списка63114"/>
    <w:next w:val="a2"/>
    <w:uiPriority w:val="99"/>
    <w:semiHidden/>
    <w:unhideWhenUsed/>
    <w:rsid w:val="007621D1"/>
  </w:style>
  <w:style w:type="numbering" w:customStyle="1" w:styleId="64114">
    <w:name w:val="Нет списка64114"/>
    <w:next w:val="a2"/>
    <w:uiPriority w:val="99"/>
    <w:semiHidden/>
    <w:unhideWhenUsed/>
    <w:rsid w:val="007621D1"/>
  </w:style>
  <w:style w:type="numbering" w:customStyle="1" w:styleId="65114">
    <w:name w:val="Нет списка65114"/>
    <w:next w:val="a2"/>
    <w:uiPriority w:val="99"/>
    <w:semiHidden/>
    <w:unhideWhenUsed/>
    <w:rsid w:val="007621D1"/>
  </w:style>
  <w:style w:type="numbering" w:customStyle="1" w:styleId="66114">
    <w:name w:val="Нет списка66114"/>
    <w:next w:val="a2"/>
    <w:uiPriority w:val="99"/>
    <w:semiHidden/>
    <w:unhideWhenUsed/>
    <w:rsid w:val="007621D1"/>
  </w:style>
  <w:style w:type="numbering" w:customStyle="1" w:styleId="67114">
    <w:name w:val="Нет списка67114"/>
    <w:next w:val="a2"/>
    <w:uiPriority w:val="99"/>
    <w:semiHidden/>
    <w:unhideWhenUsed/>
    <w:rsid w:val="007621D1"/>
  </w:style>
  <w:style w:type="numbering" w:customStyle="1" w:styleId="68114">
    <w:name w:val="Нет списка68114"/>
    <w:next w:val="a2"/>
    <w:uiPriority w:val="99"/>
    <w:semiHidden/>
    <w:unhideWhenUsed/>
    <w:rsid w:val="007621D1"/>
  </w:style>
  <w:style w:type="numbering" w:customStyle="1" w:styleId="69114">
    <w:name w:val="Нет списка69114"/>
    <w:next w:val="a2"/>
    <w:uiPriority w:val="99"/>
    <w:semiHidden/>
    <w:unhideWhenUsed/>
    <w:rsid w:val="007621D1"/>
  </w:style>
  <w:style w:type="numbering" w:customStyle="1" w:styleId="70114">
    <w:name w:val="Нет списка70114"/>
    <w:next w:val="a2"/>
    <w:uiPriority w:val="99"/>
    <w:semiHidden/>
    <w:unhideWhenUsed/>
    <w:rsid w:val="007621D1"/>
  </w:style>
  <w:style w:type="numbering" w:customStyle="1" w:styleId="71114">
    <w:name w:val="Нет списка71114"/>
    <w:next w:val="a2"/>
    <w:uiPriority w:val="99"/>
    <w:semiHidden/>
    <w:unhideWhenUsed/>
    <w:rsid w:val="007621D1"/>
  </w:style>
  <w:style w:type="numbering" w:customStyle="1" w:styleId="72114">
    <w:name w:val="Нет списка72114"/>
    <w:next w:val="a2"/>
    <w:uiPriority w:val="99"/>
    <w:semiHidden/>
    <w:unhideWhenUsed/>
    <w:rsid w:val="007621D1"/>
  </w:style>
  <w:style w:type="numbering" w:customStyle="1" w:styleId="73114">
    <w:name w:val="Нет списка73114"/>
    <w:next w:val="a2"/>
    <w:uiPriority w:val="99"/>
    <w:semiHidden/>
    <w:unhideWhenUsed/>
    <w:rsid w:val="007621D1"/>
  </w:style>
  <w:style w:type="numbering" w:customStyle="1" w:styleId="74114">
    <w:name w:val="Нет списка74114"/>
    <w:next w:val="a2"/>
    <w:uiPriority w:val="99"/>
    <w:semiHidden/>
    <w:unhideWhenUsed/>
    <w:rsid w:val="007621D1"/>
  </w:style>
  <w:style w:type="numbering" w:customStyle="1" w:styleId="75114">
    <w:name w:val="Нет списка75114"/>
    <w:next w:val="a2"/>
    <w:uiPriority w:val="99"/>
    <w:semiHidden/>
    <w:unhideWhenUsed/>
    <w:rsid w:val="007621D1"/>
  </w:style>
  <w:style w:type="numbering" w:customStyle="1" w:styleId="76114">
    <w:name w:val="Нет списка76114"/>
    <w:next w:val="a2"/>
    <w:uiPriority w:val="99"/>
    <w:semiHidden/>
    <w:unhideWhenUsed/>
    <w:rsid w:val="007621D1"/>
  </w:style>
  <w:style w:type="numbering" w:customStyle="1" w:styleId="7714">
    <w:name w:val="Нет списка7714"/>
    <w:next w:val="a2"/>
    <w:uiPriority w:val="99"/>
    <w:semiHidden/>
    <w:unhideWhenUsed/>
    <w:rsid w:val="007621D1"/>
  </w:style>
  <w:style w:type="numbering" w:customStyle="1" w:styleId="7814">
    <w:name w:val="Нет списка7814"/>
    <w:next w:val="a2"/>
    <w:uiPriority w:val="99"/>
    <w:semiHidden/>
    <w:unhideWhenUsed/>
    <w:rsid w:val="007621D1"/>
  </w:style>
  <w:style w:type="numbering" w:customStyle="1" w:styleId="7914">
    <w:name w:val="Нет списка7914"/>
    <w:next w:val="a2"/>
    <w:uiPriority w:val="99"/>
    <w:semiHidden/>
    <w:unhideWhenUsed/>
    <w:rsid w:val="007621D1"/>
  </w:style>
  <w:style w:type="numbering" w:customStyle="1" w:styleId="8014">
    <w:name w:val="Нет списка8014"/>
    <w:next w:val="a2"/>
    <w:uiPriority w:val="99"/>
    <w:semiHidden/>
    <w:unhideWhenUsed/>
    <w:rsid w:val="007621D1"/>
  </w:style>
  <w:style w:type="numbering" w:customStyle="1" w:styleId="81114">
    <w:name w:val="Нет списка81114"/>
    <w:next w:val="a2"/>
    <w:uiPriority w:val="99"/>
    <w:semiHidden/>
    <w:unhideWhenUsed/>
    <w:rsid w:val="007621D1"/>
  </w:style>
  <w:style w:type="numbering" w:customStyle="1" w:styleId="844">
    <w:name w:val="Нет списка844"/>
    <w:next w:val="a2"/>
    <w:uiPriority w:val="99"/>
    <w:semiHidden/>
    <w:unhideWhenUsed/>
    <w:rsid w:val="007621D1"/>
  </w:style>
  <w:style w:type="numbering" w:customStyle="1" w:styleId="854">
    <w:name w:val="Нет списка854"/>
    <w:next w:val="a2"/>
    <w:uiPriority w:val="99"/>
    <w:semiHidden/>
    <w:unhideWhenUsed/>
    <w:rsid w:val="007621D1"/>
  </w:style>
  <w:style w:type="numbering" w:customStyle="1" w:styleId="864">
    <w:name w:val="Нет списка864"/>
    <w:next w:val="a2"/>
    <w:uiPriority w:val="99"/>
    <w:semiHidden/>
    <w:unhideWhenUsed/>
    <w:rsid w:val="007621D1"/>
  </w:style>
  <w:style w:type="numbering" w:customStyle="1" w:styleId="874">
    <w:name w:val="Нет списка874"/>
    <w:next w:val="a2"/>
    <w:uiPriority w:val="99"/>
    <w:semiHidden/>
    <w:unhideWhenUsed/>
    <w:rsid w:val="007621D1"/>
  </w:style>
  <w:style w:type="numbering" w:customStyle="1" w:styleId="884">
    <w:name w:val="Нет списка884"/>
    <w:next w:val="a2"/>
    <w:uiPriority w:val="99"/>
    <w:semiHidden/>
    <w:unhideWhenUsed/>
    <w:rsid w:val="007621D1"/>
  </w:style>
  <w:style w:type="numbering" w:customStyle="1" w:styleId="894">
    <w:name w:val="Нет списка894"/>
    <w:next w:val="a2"/>
    <w:uiPriority w:val="99"/>
    <w:semiHidden/>
    <w:unhideWhenUsed/>
    <w:rsid w:val="007621D1"/>
  </w:style>
  <w:style w:type="numbering" w:customStyle="1" w:styleId="904">
    <w:name w:val="Нет списка904"/>
    <w:next w:val="a2"/>
    <w:uiPriority w:val="99"/>
    <w:semiHidden/>
    <w:unhideWhenUsed/>
    <w:rsid w:val="007621D1"/>
  </w:style>
  <w:style w:type="numbering" w:customStyle="1" w:styleId="924">
    <w:name w:val="Нет списка924"/>
    <w:next w:val="a2"/>
    <w:uiPriority w:val="99"/>
    <w:semiHidden/>
    <w:unhideWhenUsed/>
    <w:rsid w:val="007621D1"/>
  </w:style>
  <w:style w:type="numbering" w:customStyle="1" w:styleId="934">
    <w:name w:val="Нет списка934"/>
    <w:next w:val="a2"/>
    <w:uiPriority w:val="99"/>
    <w:semiHidden/>
    <w:unhideWhenUsed/>
    <w:rsid w:val="007621D1"/>
  </w:style>
  <w:style w:type="numbering" w:customStyle="1" w:styleId="944">
    <w:name w:val="Нет списка944"/>
    <w:next w:val="a2"/>
    <w:uiPriority w:val="99"/>
    <w:semiHidden/>
    <w:unhideWhenUsed/>
    <w:rsid w:val="007621D1"/>
  </w:style>
  <w:style w:type="numbering" w:customStyle="1" w:styleId="954">
    <w:name w:val="Нет списка954"/>
    <w:next w:val="a2"/>
    <w:uiPriority w:val="99"/>
    <w:semiHidden/>
    <w:unhideWhenUsed/>
    <w:rsid w:val="007621D1"/>
  </w:style>
  <w:style w:type="numbering" w:customStyle="1" w:styleId="964">
    <w:name w:val="Нет списка964"/>
    <w:next w:val="a2"/>
    <w:uiPriority w:val="99"/>
    <w:semiHidden/>
    <w:unhideWhenUsed/>
    <w:rsid w:val="007621D1"/>
  </w:style>
  <w:style w:type="numbering" w:customStyle="1" w:styleId="974">
    <w:name w:val="Нет списка974"/>
    <w:next w:val="a2"/>
    <w:uiPriority w:val="99"/>
    <w:semiHidden/>
    <w:unhideWhenUsed/>
    <w:rsid w:val="007621D1"/>
  </w:style>
  <w:style w:type="numbering" w:customStyle="1" w:styleId="984">
    <w:name w:val="Нет списка984"/>
    <w:next w:val="a2"/>
    <w:uiPriority w:val="99"/>
    <w:semiHidden/>
    <w:unhideWhenUsed/>
    <w:rsid w:val="007621D1"/>
  </w:style>
  <w:style w:type="numbering" w:customStyle="1" w:styleId="994">
    <w:name w:val="Нет списка994"/>
    <w:next w:val="a2"/>
    <w:uiPriority w:val="99"/>
    <w:semiHidden/>
    <w:unhideWhenUsed/>
    <w:rsid w:val="007621D1"/>
  </w:style>
  <w:style w:type="numbering" w:customStyle="1" w:styleId="1004">
    <w:name w:val="Нет списка1004"/>
    <w:next w:val="a2"/>
    <w:uiPriority w:val="99"/>
    <w:semiHidden/>
    <w:unhideWhenUsed/>
    <w:rsid w:val="007621D1"/>
  </w:style>
  <w:style w:type="numbering" w:customStyle="1" w:styleId="1024">
    <w:name w:val="Нет списка1024"/>
    <w:next w:val="a2"/>
    <w:uiPriority w:val="99"/>
    <w:semiHidden/>
    <w:unhideWhenUsed/>
    <w:rsid w:val="007621D1"/>
  </w:style>
  <w:style w:type="numbering" w:customStyle="1" w:styleId="1034">
    <w:name w:val="Нет списка1034"/>
    <w:next w:val="a2"/>
    <w:uiPriority w:val="99"/>
    <w:semiHidden/>
    <w:unhideWhenUsed/>
    <w:rsid w:val="007621D1"/>
  </w:style>
  <w:style w:type="numbering" w:customStyle="1" w:styleId="1044">
    <w:name w:val="Нет списка1044"/>
    <w:next w:val="a2"/>
    <w:uiPriority w:val="99"/>
    <w:semiHidden/>
    <w:unhideWhenUsed/>
    <w:rsid w:val="007621D1"/>
  </w:style>
  <w:style w:type="numbering" w:customStyle="1" w:styleId="1054">
    <w:name w:val="Нет списка1054"/>
    <w:next w:val="a2"/>
    <w:uiPriority w:val="99"/>
    <w:semiHidden/>
    <w:unhideWhenUsed/>
    <w:rsid w:val="007621D1"/>
  </w:style>
  <w:style w:type="numbering" w:customStyle="1" w:styleId="1064">
    <w:name w:val="Нет списка1064"/>
    <w:next w:val="a2"/>
    <w:uiPriority w:val="99"/>
    <w:semiHidden/>
    <w:unhideWhenUsed/>
    <w:rsid w:val="007621D1"/>
  </w:style>
  <w:style w:type="numbering" w:customStyle="1" w:styleId="1074">
    <w:name w:val="Нет списка1074"/>
    <w:next w:val="a2"/>
    <w:uiPriority w:val="99"/>
    <w:semiHidden/>
    <w:unhideWhenUsed/>
    <w:rsid w:val="007621D1"/>
  </w:style>
  <w:style w:type="numbering" w:customStyle="1" w:styleId="1084">
    <w:name w:val="Нет списка1084"/>
    <w:next w:val="a2"/>
    <w:uiPriority w:val="99"/>
    <w:semiHidden/>
    <w:unhideWhenUsed/>
    <w:rsid w:val="007621D1"/>
  </w:style>
  <w:style w:type="numbering" w:customStyle="1" w:styleId="1094">
    <w:name w:val="Нет списка1094"/>
    <w:next w:val="a2"/>
    <w:uiPriority w:val="99"/>
    <w:semiHidden/>
    <w:unhideWhenUsed/>
    <w:rsid w:val="007621D1"/>
  </w:style>
  <w:style w:type="numbering" w:customStyle="1" w:styleId="1134">
    <w:name w:val="Нет списка1134"/>
    <w:next w:val="a2"/>
    <w:uiPriority w:val="99"/>
    <w:semiHidden/>
    <w:unhideWhenUsed/>
    <w:rsid w:val="007621D1"/>
  </w:style>
  <w:style w:type="numbering" w:customStyle="1" w:styleId="1144">
    <w:name w:val="Нет списка1144"/>
    <w:next w:val="a2"/>
    <w:uiPriority w:val="99"/>
    <w:semiHidden/>
    <w:unhideWhenUsed/>
    <w:rsid w:val="007621D1"/>
  </w:style>
  <w:style w:type="numbering" w:customStyle="1" w:styleId="1154">
    <w:name w:val="Нет списка1154"/>
    <w:next w:val="a2"/>
    <w:uiPriority w:val="99"/>
    <w:semiHidden/>
    <w:unhideWhenUsed/>
    <w:rsid w:val="007621D1"/>
  </w:style>
  <w:style w:type="numbering" w:customStyle="1" w:styleId="1164">
    <w:name w:val="Нет списка1164"/>
    <w:next w:val="a2"/>
    <w:uiPriority w:val="99"/>
    <w:semiHidden/>
    <w:unhideWhenUsed/>
    <w:rsid w:val="007621D1"/>
  </w:style>
  <w:style w:type="numbering" w:customStyle="1" w:styleId="1174">
    <w:name w:val="Нет списка1174"/>
    <w:next w:val="a2"/>
    <w:uiPriority w:val="99"/>
    <w:semiHidden/>
    <w:unhideWhenUsed/>
    <w:rsid w:val="007621D1"/>
  </w:style>
  <w:style w:type="numbering" w:customStyle="1" w:styleId="1184">
    <w:name w:val="Нет списка1184"/>
    <w:next w:val="a2"/>
    <w:uiPriority w:val="99"/>
    <w:semiHidden/>
    <w:unhideWhenUsed/>
    <w:rsid w:val="007621D1"/>
  </w:style>
  <w:style w:type="numbering" w:customStyle="1" w:styleId="1194">
    <w:name w:val="Нет списка1194"/>
    <w:next w:val="a2"/>
    <w:uiPriority w:val="99"/>
    <w:semiHidden/>
    <w:unhideWhenUsed/>
    <w:rsid w:val="007621D1"/>
  </w:style>
  <w:style w:type="numbering" w:customStyle="1" w:styleId="1204">
    <w:name w:val="Нет списка1204"/>
    <w:next w:val="a2"/>
    <w:uiPriority w:val="99"/>
    <w:semiHidden/>
    <w:unhideWhenUsed/>
    <w:rsid w:val="007621D1"/>
  </w:style>
  <w:style w:type="numbering" w:customStyle="1" w:styleId="1224">
    <w:name w:val="Нет списка1224"/>
    <w:next w:val="a2"/>
    <w:uiPriority w:val="99"/>
    <w:semiHidden/>
    <w:unhideWhenUsed/>
    <w:rsid w:val="007621D1"/>
  </w:style>
  <w:style w:type="numbering" w:customStyle="1" w:styleId="1234">
    <w:name w:val="Нет списка1234"/>
    <w:next w:val="a2"/>
    <w:uiPriority w:val="99"/>
    <w:semiHidden/>
    <w:unhideWhenUsed/>
    <w:rsid w:val="007621D1"/>
  </w:style>
  <w:style w:type="numbering" w:customStyle="1" w:styleId="1244">
    <w:name w:val="Нет списка1244"/>
    <w:next w:val="a2"/>
    <w:uiPriority w:val="99"/>
    <w:semiHidden/>
    <w:unhideWhenUsed/>
    <w:rsid w:val="007621D1"/>
  </w:style>
  <w:style w:type="numbering" w:customStyle="1" w:styleId="1254">
    <w:name w:val="Нет списка1254"/>
    <w:next w:val="a2"/>
    <w:uiPriority w:val="99"/>
    <w:semiHidden/>
    <w:unhideWhenUsed/>
    <w:rsid w:val="007621D1"/>
  </w:style>
  <w:style w:type="numbering" w:customStyle="1" w:styleId="1264">
    <w:name w:val="Нет списка1264"/>
    <w:next w:val="a2"/>
    <w:uiPriority w:val="99"/>
    <w:semiHidden/>
    <w:unhideWhenUsed/>
    <w:rsid w:val="007621D1"/>
  </w:style>
  <w:style w:type="numbering" w:customStyle="1" w:styleId="1274">
    <w:name w:val="Нет списка1274"/>
    <w:next w:val="a2"/>
    <w:uiPriority w:val="99"/>
    <w:semiHidden/>
    <w:unhideWhenUsed/>
    <w:rsid w:val="007621D1"/>
  </w:style>
  <w:style w:type="numbering" w:customStyle="1" w:styleId="1284">
    <w:name w:val="Нет списка1284"/>
    <w:next w:val="a2"/>
    <w:uiPriority w:val="99"/>
    <w:semiHidden/>
    <w:unhideWhenUsed/>
    <w:rsid w:val="007621D1"/>
  </w:style>
  <w:style w:type="numbering" w:customStyle="1" w:styleId="1294">
    <w:name w:val="Нет списка1294"/>
    <w:next w:val="a2"/>
    <w:uiPriority w:val="99"/>
    <w:semiHidden/>
    <w:unhideWhenUsed/>
    <w:rsid w:val="007621D1"/>
  </w:style>
  <w:style w:type="numbering" w:customStyle="1" w:styleId="1304">
    <w:name w:val="Нет списка1304"/>
    <w:next w:val="a2"/>
    <w:uiPriority w:val="99"/>
    <w:semiHidden/>
    <w:unhideWhenUsed/>
    <w:rsid w:val="007621D1"/>
  </w:style>
  <w:style w:type="numbering" w:customStyle="1" w:styleId="1324">
    <w:name w:val="Нет списка1324"/>
    <w:next w:val="a2"/>
    <w:uiPriority w:val="99"/>
    <w:semiHidden/>
    <w:unhideWhenUsed/>
    <w:rsid w:val="007621D1"/>
  </w:style>
  <w:style w:type="numbering" w:customStyle="1" w:styleId="1334">
    <w:name w:val="Нет списка1334"/>
    <w:next w:val="a2"/>
    <w:uiPriority w:val="99"/>
    <w:semiHidden/>
    <w:unhideWhenUsed/>
    <w:rsid w:val="007621D1"/>
  </w:style>
  <w:style w:type="numbering" w:customStyle="1" w:styleId="1344">
    <w:name w:val="Нет списка1344"/>
    <w:next w:val="a2"/>
    <w:uiPriority w:val="99"/>
    <w:semiHidden/>
    <w:unhideWhenUsed/>
    <w:rsid w:val="007621D1"/>
  </w:style>
  <w:style w:type="numbering" w:customStyle="1" w:styleId="1354">
    <w:name w:val="Нет списка1354"/>
    <w:next w:val="a2"/>
    <w:uiPriority w:val="99"/>
    <w:semiHidden/>
    <w:unhideWhenUsed/>
    <w:rsid w:val="007621D1"/>
  </w:style>
  <w:style w:type="numbering" w:customStyle="1" w:styleId="1364">
    <w:name w:val="Нет списка1364"/>
    <w:next w:val="a2"/>
    <w:uiPriority w:val="99"/>
    <w:semiHidden/>
    <w:unhideWhenUsed/>
    <w:rsid w:val="007621D1"/>
  </w:style>
  <w:style w:type="numbering" w:customStyle="1" w:styleId="1374">
    <w:name w:val="Нет списка1374"/>
    <w:next w:val="a2"/>
    <w:uiPriority w:val="99"/>
    <w:semiHidden/>
    <w:unhideWhenUsed/>
    <w:rsid w:val="007621D1"/>
  </w:style>
  <w:style w:type="numbering" w:customStyle="1" w:styleId="1384">
    <w:name w:val="Нет списка1384"/>
    <w:next w:val="a2"/>
    <w:uiPriority w:val="99"/>
    <w:semiHidden/>
    <w:unhideWhenUsed/>
    <w:rsid w:val="007621D1"/>
  </w:style>
  <w:style w:type="numbering" w:customStyle="1" w:styleId="1394">
    <w:name w:val="Нет списка1394"/>
    <w:next w:val="a2"/>
    <w:uiPriority w:val="99"/>
    <w:semiHidden/>
    <w:unhideWhenUsed/>
    <w:rsid w:val="007621D1"/>
  </w:style>
  <w:style w:type="numbering" w:customStyle="1" w:styleId="1404">
    <w:name w:val="Нет списка1404"/>
    <w:next w:val="a2"/>
    <w:uiPriority w:val="99"/>
    <w:semiHidden/>
    <w:unhideWhenUsed/>
    <w:rsid w:val="007621D1"/>
  </w:style>
  <w:style w:type="numbering" w:customStyle="1" w:styleId="1424">
    <w:name w:val="Нет списка1424"/>
    <w:next w:val="a2"/>
    <w:uiPriority w:val="99"/>
    <w:semiHidden/>
    <w:unhideWhenUsed/>
    <w:rsid w:val="007621D1"/>
  </w:style>
  <w:style w:type="numbering" w:customStyle="1" w:styleId="1434">
    <w:name w:val="Нет списка1434"/>
    <w:next w:val="a2"/>
    <w:uiPriority w:val="99"/>
    <w:semiHidden/>
    <w:unhideWhenUsed/>
    <w:rsid w:val="007621D1"/>
  </w:style>
  <w:style w:type="numbering" w:customStyle="1" w:styleId="1444">
    <w:name w:val="Нет списка1444"/>
    <w:next w:val="a2"/>
    <w:uiPriority w:val="99"/>
    <w:semiHidden/>
    <w:unhideWhenUsed/>
    <w:rsid w:val="007621D1"/>
  </w:style>
  <w:style w:type="numbering" w:customStyle="1" w:styleId="1454">
    <w:name w:val="Нет списка1454"/>
    <w:next w:val="a2"/>
    <w:uiPriority w:val="99"/>
    <w:semiHidden/>
    <w:unhideWhenUsed/>
    <w:rsid w:val="007621D1"/>
  </w:style>
  <w:style w:type="numbering" w:customStyle="1" w:styleId="1464">
    <w:name w:val="Нет списка1464"/>
    <w:next w:val="a2"/>
    <w:uiPriority w:val="99"/>
    <w:semiHidden/>
    <w:unhideWhenUsed/>
    <w:rsid w:val="007621D1"/>
  </w:style>
  <w:style w:type="numbering" w:customStyle="1" w:styleId="1474">
    <w:name w:val="Нет списка1474"/>
    <w:next w:val="a2"/>
    <w:uiPriority w:val="99"/>
    <w:semiHidden/>
    <w:unhideWhenUsed/>
    <w:rsid w:val="007621D1"/>
  </w:style>
  <w:style w:type="numbering" w:customStyle="1" w:styleId="1484">
    <w:name w:val="Нет списка1484"/>
    <w:next w:val="a2"/>
    <w:uiPriority w:val="99"/>
    <w:semiHidden/>
    <w:unhideWhenUsed/>
    <w:rsid w:val="007621D1"/>
  </w:style>
  <w:style w:type="numbering" w:customStyle="1" w:styleId="1494">
    <w:name w:val="Нет списка1494"/>
    <w:next w:val="a2"/>
    <w:uiPriority w:val="99"/>
    <w:semiHidden/>
    <w:unhideWhenUsed/>
    <w:rsid w:val="007621D1"/>
  </w:style>
  <w:style w:type="numbering" w:customStyle="1" w:styleId="1504">
    <w:name w:val="Нет списка1504"/>
    <w:next w:val="a2"/>
    <w:uiPriority w:val="99"/>
    <w:semiHidden/>
    <w:unhideWhenUsed/>
    <w:rsid w:val="007621D1"/>
  </w:style>
  <w:style w:type="numbering" w:customStyle="1" w:styleId="1524">
    <w:name w:val="Нет списка1524"/>
    <w:next w:val="a2"/>
    <w:uiPriority w:val="99"/>
    <w:semiHidden/>
    <w:unhideWhenUsed/>
    <w:rsid w:val="007621D1"/>
  </w:style>
  <w:style w:type="numbering" w:customStyle="1" w:styleId="1534">
    <w:name w:val="Нет списка1534"/>
    <w:next w:val="a2"/>
    <w:uiPriority w:val="99"/>
    <w:semiHidden/>
    <w:unhideWhenUsed/>
    <w:rsid w:val="007621D1"/>
  </w:style>
  <w:style w:type="paragraph" w:customStyle="1" w:styleId="1ffff0">
    <w:name w:val="Знак Знак1 Знак Знак"/>
    <w:basedOn w:val="a"/>
    <w:rsid w:val="007621D1"/>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544">
    <w:name w:val="Нет списка1544"/>
    <w:next w:val="a2"/>
    <w:uiPriority w:val="99"/>
    <w:semiHidden/>
    <w:unhideWhenUsed/>
    <w:rsid w:val="007621D1"/>
  </w:style>
  <w:style w:type="numbering" w:customStyle="1" w:styleId="1554">
    <w:name w:val="Нет списка1554"/>
    <w:next w:val="a2"/>
    <w:uiPriority w:val="99"/>
    <w:semiHidden/>
    <w:unhideWhenUsed/>
    <w:rsid w:val="007621D1"/>
  </w:style>
  <w:style w:type="numbering" w:customStyle="1" w:styleId="1564">
    <w:name w:val="Нет списка1564"/>
    <w:next w:val="a2"/>
    <w:uiPriority w:val="99"/>
    <w:semiHidden/>
    <w:unhideWhenUsed/>
    <w:rsid w:val="007621D1"/>
  </w:style>
  <w:style w:type="numbering" w:customStyle="1" w:styleId="1574">
    <w:name w:val="Нет списка1574"/>
    <w:next w:val="a2"/>
    <w:uiPriority w:val="99"/>
    <w:semiHidden/>
    <w:unhideWhenUsed/>
    <w:rsid w:val="007621D1"/>
  </w:style>
  <w:style w:type="numbering" w:customStyle="1" w:styleId="1584">
    <w:name w:val="Нет списка1584"/>
    <w:next w:val="a2"/>
    <w:uiPriority w:val="99"/>
    <w:semiHidden/>
    <w:unhideWhenUsed/>
    <w:rsid w:val="007621D1"/>
  </w:style>
  <w:style w:type="numbering" w:customStyle="1" w:styleId="1594">
    <w:name w:val="Нет списка1594"/>
    <w:next w:val="a2"/>
    <w:uiPriority w:val="99"/>
    <w:semiHidden/>
    <w:unhideWhenUsed/>
    <w:rsid w:val="007621D1"/>
  </w:style>
  <w:style w:type="numbering" w:customStyle="1" w:styleId="1604">
    <w:name w:val="Нет списка1604"/>
    <w:next w:val="a2"/>
    <w:uiPriority w:val="99"/>
    <w:semiHidden/>
    <w:unhideWhenUsed/>
    <w:rsid w:val="007621D1"/>
  </w:style>
  <w:style w:type="numbering" w:customStyle="1" w:styleId="1624">
    <w:name w:val="Нет списка1624"/>
    <w:next w:val="a2"/>
    <w:uiPriority w:val="99"/>
    <w:semiHidden/>
    <w:unhideWhenUsed/>
    <w:rsid w:val="007621D1"/>
  </w:style>
  <w:style w:type="numbering" w:customStyle="1" w:styleId="1634">
    <w:name w:val="Нет списка1634"/>
    <w:next w:val="a2"/>
    <w:uiPriority w:val="99"/>
    <w:semiHidden/>
    <w:unhideWhenUsed/>
    <w:rsid w:val="007621D1"/>
  </w:style>
  <w:style w:type="numbering" w:customStyle="1" w:styleId="1644">
    <w:name w:val="Нет списка1644"/>
    <w:next w:val="a2"/>
    <w:uiPriority w:val="99"/>
    <w:semiHidden/>
    <w:unhideWhenUsed/>
    <w:rsid w:val="007621D1"/>
  </w:style>
  <w:style w:type="numbering" w:customStyle="1" w:styleId="1654">
    <w:name w:val="Нет списка1654"/>
    <w:next w:val="a2"/>
    <w:uiPriority w:val="99"/>
    <w:semiHidden/>
    <w:unhideWhenUsed/>
    <w:rsid w:val="007621D1"/>
  </w:style>
  <w:style w:type="numbering" w:customStyle="1" w:styleId="1664">
    <w:name w:val="Нет списка1664"/>
    <w:next w:val="a2"/>
    <w:uiPriority w:val="99"/>
    <w:semiHidden/>
    <w:unhideWhenUsed/>
    <w:rsid w:val="007621D1"/>
  </w:style>
  <w:style w:type="numbering" w:customStyle="1" w:styleId="1674">
    <w:name w:val="Нет списка1674"/>
    <w:next w:val="a2"/>
    <w:uiPriority w:val="99"/>
    <w:semiHidden/>
    <w:unhideWhenUsed/>
    <w:rsid w:val="007621D1"/>
  </w:style>
  <w:style w:type="numbering" w:customStyle="1" w:styleId="1684">
    <w:name w:val="Нет списка1684"/>
    <w:next w:val="a2"/>
    <w:uiPriority w:val="99"/>
    <w:semiHidden/>
    <w:unhideWhenUsed/>
    <w:rsid w:val="007621D1"/>
  </w:style>
  <w:style w:type="numbering" w:customStyle="1" w:styleId="1694">
    <w:name w:val="Нет списка1694"/>
    <w:next w:val="a2"/>
    <w:uiPriority w:val="99"/>
    <w:semiHidden/>
    <w:unhideWhenUsed/>
    <w:rsid w:val="007621D1"/>
  </w:style>
  <w:style w:type="numbering" w:customStyle="1" w:styleId="1704">
    <w:name w:val="Нет списка1704"/>
    <w:next w:val="a2"/>
    <w:uiPriority w:val="99"/>
    <w:semiHidden/>
    <w:unhideWhenUsed/>
    <w:rsid w:val="007621D1"/>
  </w:style>
  <w:style w:type="numbering" w:customStyle="1" w:styleId="1724">
    <w:name w:val="Нет списка1724"/>
    <w:next w:val="a2"/>
    <w:uiPriority w:val="99"/>
    <w:semiHidden/>
    <w:unhideWhenUsed/>
    <w:rsid w:val="007621D1"/>
  </w:style>
  <w:style w:type="numbering" w:customStyle="1" w:styleId="1734">
    <w:name w:val="Нет списка1734"/>
    <w:next w:val="a2"/>
    <w:uiPriority w:val="99"/>
    <w:semiHidden/>
    <w:unhideWhenUsed/>
    <w:rsid w:val="007621D1"/>
  </w:style>
  <w:style w:type="numbering" w:customStyle="1" w:styleId="1744">
    <w:name w:val="Нет списка1744"/>
    <w:next w:val="a2"/>
    <w:uiPriority w:val="99"/>
    <w:semiHidden/>
    <w:unhideWhenUsed/>
    <w:rsid w:val="007621D1"/>
  </w:style>
  <w:style w:type="numbering" w:customStyle="1" w:styleId="1754">
    <w:name w:val="Нет списка1754"/>
    <w:next w:val="a2"/>
    <w:uiPriority w:val="99"/>
    <w:semiHidden/>
    <w:unhideWhenUsed/>
    <w:rsid w:val="007621D1"/>
  </w:style>
  <w:style w:type="numbering" w:customStyle="1" w:styleId="1764">
    <w:name w:val="Нет списка1764"/>
    <w:next w:val="a2"/>
    <w:uiPriority w:val="99"/>
    <w:semiHidden/>
    <w:unhideWhenUsed/>
    <w:rsid w:val="007621D1"/>
  </w:style>
  <w:style w:type="numbering" w:customStyle="1" w:styleId="1774">
    <w:name w:val="Нет списка1774"/>
    <w:next w:val="a2"/>
    <w:uiPriority w:val="99"/>
    <w:semiHidden/>
    <w:unhideWhenUsed/>
    <w:rsid w:val="007621D1"/>
  </w:style>
  <w:style w:type="numbering" w:customStyle="1" w:styleId="1784">
    <w:name w:val="Нет списка1784"/>
    <w:next w:val="a2"/>
    <w:uiPriority w:val="99"/>
    <w:semiHidden/>
    <w:unhideWhenUsed/>
    <w:rsid w:val="007621D1"/>
  </w:style>
  <w:style w:type="numbering" w:customStyle="1" w:styleId="1794">
    <w:name w:val="Нет списка1794"/>
    <w:next w:val="a2"/>
    <w:uiPriority w:val="99"/>
    <w:semiHidden/>
    <w:unhideWhenUsed/>
    <w:rsid w:val="007621D1"/>
  </w:style>
  <w:style w:type="numbering" w:customStyle="1" w:styleId="1804">
    <w:name w:val="Нет списка1804"/>
    <w:next w:val="a2"/>
    <w:uiPriority w:val="99"/>
    <w:semiHidden/>
    <w:unhideWhenUsed/>
    <w:rsid w:val="007621D1"/>
  </w:style>
  <w:style w:type="numbering" w:customStyle="1" w:styleId="1824">
    <w:name w:val="Нет списка1824"/>
    <w:next w:val="a2"/>
    <w:uiPriority w:val="99"/>
    <w:semiHidden/>
    <w:unhideWhenUsed/>
    <w:rsid w:val="007621D1"/>
  </w:style>
  <w:style w:type="numbering" w:customStyle="1" w:styleId="1834">
    <w:name w:val="Нет списка1834"/>
    <w:next w:val="a2"/>
    <w:uiPriority w:val="99"/>
    <w:semiHidden/>
    <w:unhideWhenUsed/>
    <w:rsid w:val="007621D1"/>
  </w:style>
  <w:style w:type="numbering" w:customStyle="1" w:styleId="1844">
    <w:name w:val="Нет списка1844"/>
    <w:next w:val="a2"/>
    <w:uiPriority w:val="99"/>
    <w:semiHidden/>
    <w:unhideWhenUsed/>
    <w:rsid w:val="007621D1"/>
  </w:style>
  <w:style w:type="numbering" w:customStyle="1" w:styleId="1854">
    <w:name w:val="Нет списка1854"/>
    <w:next w:val="a2"/>
    <w:uiPriority w:val="99"/>
    <w:semiHidden/>
    <w:unhideWhenUsed/>
    <w:rsid w:val="007621D1"/>
  </w:style>
  <w:style w:type="numbering" w:customStyle="1" w:styleId="1864">
    <w:name w:val="Нет списка1864"/>
    <w:next w:val="a2"/>
    <w:uiPriority w:val="99"/>
    <w:semiHidden/>
    <w:unhideWhenUsed/>
    <w:rsid w:val="007621D1"/>
  </w:style>
  <w:style w:type="numbering" w:customStyle="1" w:styleId="1874">
    <w:name w:val="Нет списка1874"/>
    <w:next w:val="a2"/>
    <w:uiPriority w:val="99"/>
    <w:semiHidden/>
    <w:unhideWhenUsed/>
    <w:rsid w:val="007621D1"/>
  </w:style>
  <w:style w:type="numbering" w:customStyle="1" w:styleId="1884">
    <w:name w:val="Нет списка1884"/>
    <w:next w:val="a2"/>
    <w:uiPriority w:val="99"/>
    <w:semiHidden/>
    <w:unhideWhenUsed/>
    <w:rsid w:val="007621D1"/>
  </w:style>
  <w:style w:type="numbering" w:customStyle="1" w:styleId="1894">
    <w:name w:val="Нет списка1894"/>
    <w:next w:val="a2"/>
    <w:uiPriority w:val="99"/>
    <w:semiHidden/>
    <w:unhideWhenUsed/>
    <w:rsid w:val="007621D1"/>
  </w:style>
  <w:style w:type="numbering" w:customStyle="1" w:styleId="1904">
    <w:name w:val="Нет списка1904"/>
    <w:next w:val="a2"/>
    <w:uiPriority w:val="99"/>
    <w:semiHidden/>
    <w:unhideWhenUsed/>
    <w:rsid w:val="007621D1"/>
  </w:style>
  <w:style w:type="numbering" w:customStyle="1" w:styleId="1924">
    <w:name w:val="Нет списка1924"/>
    <w:next w:val="a2"/>
    <w:uiPriority w:val="99"/>
    <w:semiHidden/>
    <w:unhideWhenUsed/>
    <w:rsid w:val="007621D1"/>
  </w:style>
  <w:style w:type="numbering" w:customStyle="1" w:styleId="1934">
    <w:name w:val="Нет списка1934"/>
    <w:next w:val="a2"/>
    <w:uiPriority w:val="99"/>
    <w:semiHidden/>
    <w:unhideWhenUsed/>
    <w:rsid w:val="007621D1"/>
  </w:style>
  <w:style w:type="numbering" w:customStyle="1" w:styleId="1944">
    <w:name w:val="Нет списка1944"/>
    <w:next w:val="a2"/>
    <w:uiPriority w:val="99"/>
    <w:semiHidden/>
    <w:unhideWhenUsed/>
    <w:rsid w:val="007621D1"/>
  </w:style>
  <w:style w:type="numbering" w:customStyle="1" w:styleId="1954">
    <w:name w:val="Нет списка1954"/>
    <w:next w:val="a2"/>
    <w:uiPriority w:val="99"/>
    <w:semiHidden/>
    <w:unhideWhenUsed/>
    <w:rsid w:val="007621D1"/>
  </w:style>
  <w:style w:type="numbering" w:customStyle="1" w:styleId="1964">
    <w:name w:val="Нет списка1964"/>
    <w:next w:val="a2"/>
    <w:uiPriority w:val="99"/>
    <w:semiHidden/>
    <w:unhideWhenUsed/>
    <w:rsid w:val="007621D1"/>
  </w:style>
  <w:style w:type="numbering" w:customStyle="1" w:styleId="1974">
    <w:name w:val="Нет списка1974"/>
    <w:next w:val="a2"/>
    <w:uiPriority w:val="99"/>
    <w:semiHidden/>
    <w:unhideWhenUsed/>
    <w:rsid w:val="007621D1"/>
  </w:style>
  <w:style w:type="numbering" w:customStyle="1" w:styleId="1984">
    <w:name w:val="Нет списка1984"/>
    <w:next w:val="a2"/>
    <w:uiPriority w:val="99"/>
    <w:semiHidden/>
    <w:unhideWhenUsed/>
    <w:rsid w:val="007621D1"/>
  </w:style>
  <w:style w:type="numbering" w:customStyle="1" w:styleId="1994">
    <w:name w:val="Нет списка1994"/>
    <w:next w:val="a2"/>
    <w:uiPriority w:val="99"/>
    <w:semiHidden/>
    <w:unhideWhenUsed/>
    <w:rsid w:val="007621D1"/>
  </w:style>
  <w:style w:type="numbering" w:customStyle="1" w:styleId="2004">
    <w:name w:val="Нет списка2004"/>
    <w:next w:val="a2"/>
    <w:uiPriority w:val="99"/>
    <w:semiHidden/>
    <w:unhideWhenUsed/>
    <w:rsid w:val="007621D1"/>
  </w:style>
  <w:style w:type="numbering" w:customStyle="1" w:styleId="2024">
    <w:name w:val="Нет списка2024"/>
    <w:next w:val="a2"/>
    <w:uiPriority w:val="99"/>
    <w:semiHidden/>
    <w:unhideWhenUsed/>
    <w:rsid w:val="007621D1"/>
  </w:style>
  <w:style w:type="numbering" w:customStyle="1" w:styleId="2034">
    <w:name w:val="Нет списка2034"/>
    <w:next w:val="a2"/>
    <w:uiPriority w:val="99"/>
    <w:semiHidden/>
    <w:unhideWhenUsed/>
    <w:rsid w:val="007621D1"/>
  </w:style>
  <w:style w:type="numbering" w:customStyle="1" w:styleId="2043">
    <w:name w:val="Нет списка2043"/>
    <w:next w:val="a2"/>
    <w:uiPriority w:val="99"/>
    <w:semiHidden/>
    <w:unhideWhenUsed/>
    <w:rsid w:val="007621D1"/>
  </w:style>
  <w:style w:type="numbering" w:customStyle="1" w:styleId="2053">
    <w:name w:val="Нет списка2053"/>
    <w:next w:val="a2"/>
    <w:uiPriority w:val="99"/>
    <w:semiHidden/>
    <w:unhideWhenUsed/>
    <w:rsid w:val="007621D1"/>
  </w:style>
  <w:style w:type="numbering" w:customStyle="1" w:styleId="2063">
    <w:name w:val="Нет списка2063"/>
    <w:next w:val="a2"/>
    <w:uiPriority w:val="99"/>
    <w:semiHidden/>
    <w:unhideWhenUsed/>
    <w:rsid w:val="007621D1"/>
  </w:style>
  <w:style w:type="numbering" w:customStyle="1" w:styleId="2073">
    <w:name w:val="Нет списка2073"/>
    <w:next w:val="a2"/>
    <w:uiPriority w:val="99"/>
    <w:semiHidden/>
    <w:unhideWhenUsed/>
    <w:rsid w:val="007621D1"/>
  </w:style>
  <w:style w:type="numbering" w:customStyle="1" w:styleId="2082">
    <w:name w:val="Нет списка2082"/>
    <w:next w:val="a2"/>
    <w:uiPriority w:val="99"/>
    <w:semiHidden/>
    <w:unhideWhenUsed/>
    <w:rsid w:val="007621D1"/>
  </w:style>
  <w:style w:type="numbering" w:customStyle="1" w:styleId="2092">
    <w:name w:val="Нет списка2092"/>
    <w:next w:val="a2"/>
    <w:uiPriority w:val="99"/>
    <w:semiHidden/>
    <w:unhideWhenUsed/>
    <w:rsid w:val="007621D1"/>
  </w:style>
  <w:style w:type="numbering" w:customStyle="1" w:styleId="2121">
    <w:name w:val="Нет списка2121"/>
    <w:next w:val="a2"/>
    <w:uiPriority w:val="99"/>
    <w:semiHidden/>
    <w:unhideWhenUsed/>
    <w:rsid w:val="007621D1"/>
  </w:style>
  <w:style w:type="numbering" w:customStyle="1" w:styleId="2131">
    <w:name w:val="Нет списка2131"/>
    <w:next w:val="a2"/>
    <w:uiPriority w:val="99"/>
    <w:semiHidden/>
    <w:unhideWhenUsed/>
    <w:rsid w:val="007621D1"/>
  </w:style>
  <w:style w:type="numbering" w:customStyle="1" w:styleId="2141">
    <w:name w:val="Нет списка2141"/>
    <w:next w:val="a2"/>
    <w:uiPriority w:val="99"/>
    <w:semiHidden/>
    <w:unhideWhenUsed/>
    <w:rsid w:val="007621D1"/>
  </w:style>
  <w:style w:type="numbering" w:customStyle="1" w:styleId="2151">
    <w:name w:val="Нет списка2151"/>
    <w:next w:val="a2"/>
    <w:uiPriority w:val="99"/>
    <w:semiHidden/>
    <w:unhideWhenUsed/>
    <w:rsid w:val="007621D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CF4277"/>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qFormat/>
    <w:rsid w:val="00CF4277"/>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qFormat/>
    <w:rsid w:val="00CF4277"/>
    <w:pPr>
      <w:keepNext/>
      <w:spacing w:before="240" w:after="60" w:line="240" w:lineRule="auto"/>
      <w:jc w:val="both"/>
      <w:outlineLvl w:val="2"/>
    </w:pPr>
    <w:rPr>
      <w:rFonts w:ascii="Arial" w:eastAsia="Times New Roman" w:hAnsi="Arial" w:cs="Arial"/>
      <w:b/>
      <w:bCs/>
      <w:sz w:val="26"/>
      <w:szCs w:val="26"/>
      <w:lang w:eastAsia="ru-RU"/>
    </w:rPr>
  </w:style>
  <w:style w:type="paragraph" w:styleId="4">
    <w:name w:val="heading 4"/>
    <w:basedOn w:val="a"/>
    <w:next w:val="a"/>
    <w:link w:val="40"/>
    <w:qFormat/>
    <w:rsid w:val="00CF4277"/>
    <w:pPr>
      <w:keepNext/>
      <w:spacing w:after="0" w:line="240" w:lineRule="auto"/>
      <w:ind w:right="-766"/>
      <w:jc w:val="center"/>
      <w:outlineLvl w:val="3"/>
    </w:pPr>
    <w:rPr>
      <w:rFonts w:ascii="Times New Roman" w:eastAsia="Times New Roman" w:hAnsi="Times New Roman" w:cs="Times New Roman"/>
      <w:b/>
      <w:sz w:val="24"/>
      <w:szCs w:val="20"/>
      <w:lang w:eastAsia="ru-RU"/>
    </w:rPr>
  </w:style>
  <w:style w:type="paragraph" w:styleId="5">
    <w:name w:val="heading 5"/>
    <w:basedOn w:val="a"/>
    <w:next w:val="a"/>
    <w:link w:val="50"/>
    <w:qFormat/>
    <w:rsid w:val="00CF4277"/>
    <w:pPr>
      <w:keepNext/>
      <w:spacing w:after="0" w:line="240" w:lineRule="auto"/>
      <w:ind w:right="-766"/>
      <w:jc w:val="both"/>
      <w:outlineLvl w:val="4"/>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F4277"/>
    <w:rPr>
      <w:rFonts w:ascii="Arial" w:eastAsia="Times New Roman" w:hAnsi="Arial" w:cs="Arial"/>
      <w:b/>
      <w:bCs/>
      <w:kern w:val="32"/>
      <w:sz w:val="32"/>
      <w:szCs w:val="32"/>
      <w:lang w:eastAsia="ru-RU"/>
    </w:rPr>
  </w:style>
  <w:style w:type="character" w:customStyle="1" w:styleId="20">
    <w:name w:val="Заголовок 2 Знак"/>
    <w:basedOn w:val="a0"/>
    <w:link w:val="2"/>
    <w:rsid w:val="00CF4277"/>
    <w:rPr>
      <w:rFonts w:ascii="Arial" w:eastAsia="Times New Roman" w:hAnsi="Arial" w:cs="Arial"/>
      <w:b/>
      <w:bCs/>
      <w:i/>
      <w:iCs/>
      <w:sz w:val="28"/>
      <w:szCs w:val="28"/>
      <w:lang w:eastAsia="ru-RU"/>
    </w:rPr>
  </w:style>
  <w:style w:type="character" w:customStyle="1" w:styleId="30">
    <w:name w:val="Заголовок 3 Знак"/>
    <w:basedOn w:val="a0"/>
    <w:link w:val="3"/>
    <w:rsid w:val="00CF4277"/>
    <w:rPr>
      <w:rFonts w:ascii="Arial" w:eastAsia="Times New Roman" w:hAnsi="Arial" w:cs="Arial"/>
      <w:b/>
      <w:bCs/>
      <w:sz w:val="26"/>
      <w:szCs w:val="26"/>
      <w:lang w:eastAsia="ru-RU"/>
    </w:rPr>
  </w:style>
  <w:style w:type="character" w:customStyle="1" w:styleId="40">
    <w:name w:val="Заголовок 4 Знак"/>
    <w:basedOn w:val="a0"/>
    <w:link w:val="4"/>
    <w:rsid w:val="00CF4277"/>
    <w:rPr>
      <w:rFonts w:ascii="Times New Roman" w:eastAsia="Times New Roman" w:hAnsi="Times New Roman" w:cs="Times New Roman"/>
      <w:b/>
      <w:sz w:val="24"/>
      <w:szCs w:val="20"/>
      <w:lang w:eastAsia="ru-RU"/>
    </w:rPr>
  </w:style>
  <w:style w:type="character" w:customStyle="1" w:styleId="50">
    <w:name w:val="Заголовок 5 Знак"/>
    <w:basedOn w:val="a0"/>
    <w:link w:val="5"/>
    <w:rsid w:val="00CF4277"/>
    <w:rPr>
      <w:rFonts w:ascii="Times New Roman" w:eastAsia="Times New Roman" w:hAnsi="Times New Roman" w:cs="Times New Roman"/>
      <w:sz w:val="28"/>
      <w:szCs w:val="20"/>
      <w:lang w:eastAsia="ru-RU"/>
    </w:rPr>
  </w:style>
  <w:style w:type="numbering" w:customStyle="1" w:styleId="11">
    <w:name w:val="Нет списка1"/>
    <w:next w:val="a2"/>
    <w:uiPriority w:val="99"/>
    <w:semiHidden/>
    <w:rsid w:val="00CF4277"/>
  </w:style>
  <w:style w:type="paragraph" w:customStyle="1" w:styleId="91">
    <w:name w:val="Знак Знак9 Знак Знак1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3">
    <w:name w:val="Title"/>
    <w:basedOn w:val="a"/>
    <w:link w:val="a4"/>
    <w:qFormat/>
    <w:rsid w:val="00CF4277"/>
    <w:pPr>
      <w:spacing w:after="0" w:line="240" w:lineRule="auto"/>
      <w:ind w:left="-567" w:right="-766" w:firstLine="567"/>
      <w:jc w:val="center"/>
    </w:pPr>
    <w:rPr>
      <w:rFonts w:ascii="Times New Roman" w:eastAsia="Times New Roman" w:hAnsi="Times New Roman" w:cs="Times New Roman"/>
      <w:sz w:val="28"/>
      <w:szCs w:val="20"/>
      <w:lang w:eastAsia="ru-RU"/>
    </w:rPr>
  </w:style>
  <w:style w:type="character" w:customStyle="1" w:styleId="a4">
    <w:name w:val="Название Знак"/>
    <w:basedOn w:val="a0"/>
    <w:link w:val="a3"/>
    <w:rsid w:val="00CF4277"/>
    <w:rPr>
      <w:rFonts w:ascii="Times New Roman" w:eastAsia="Times New Roman" w:hAnsi="Times New Roman" w:cs="Times New Roman"/>
      <w:sz w:val="28"/>
      <w:szCs w:val="20"/>
      <w:lang w:eastAsia="ru-RU"/>
    </w:rPr>
  </w:style>
  <w:style w:type="paragraph" w:styleId="a5">
    <w:name w:val="footer"/>
    <w:basedOn w:val="a"/>
    <w:link w:val="a6"/>
    <w:uiPriority w:val="99"/>
    <w:rsid w:val="00CF427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Нижний колонтитул Знак"/>
    <w:basedOn w:val="a0"/>
    <w:link w:val="a5"/>
    <w:uiPriority w:val="99"/>
    <w:rsid w:val="00CF4277"/>
    <w:rPr>
      <w:rFonts w:ascii="Times New Roman" w:eastAsia="Times New Roman" w:hAnsi="Times New Roman" w:cs="Times New Roman"/>
      <w:sz w:val="24"/>
      <w:szCs w:val="24"/>
      <w:lang w:eastAsia="ru-RU"/>
    </w:rPr>
  </w:style>
  <w:style w:type="character" w:styleId="a7">
    <w:name w:val="page number"/>
    <w:basedOn w:val="a0"/>
    <w:rsid w:val="00CF4277"/>
  </w:style>
  <w:style w:type="table" w:styleId="a8">
    <w:name w:val="Table Grid"/>
    <w:basedOn w:val="a1"/>
    <w:rsid w:val="00CF427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ody Text Indent"/>
    <w:basedOn w:val="a"/>
    <w:link w:val="aa"/>
    <w:rsid w:val="00CF4277"/>
    <w:pPr>
      <w:spacing w:after="0" w:line="240" w:lineRule="auto"/>
      <w:ind w:firstLine="567"/>
      <w:jc w:val="both"/>
    </w:pPr>
    <w:rPr>
      <w:rFonts w:ascii="Times New Roman" w:eastAsia="Times New Roman" w:hAnsi="Times New Roman" w:cs="Times New Roman"/>
      <w:sz w:val="28"/>
      <w:szCs w:val="20"/>
      <w:lang w:eastAsia="ru-RU"/>
    </w:rPr>
  </w:style>
  <w:style w:type="character" w:customStyle="1" w:styleId="aa">
    <w:name w:val="Основной текст с отступом Знак"/>
    <w:basedOn w:val="a0"/>
    <w:link w:val="a9"/>
    <w:rsid w:val="00CF4277"/>
    <w:rPr>
      <w:rFonts w:ascii="Times New Roman" w:eastAsia="Times New Roman" w:hAnsi="Times New Roman" w:cs="Times New Roman"/>
      <w:sz w:val="28"/>
      <w:szCs w:val="20"/>
      <w:lang w:eastAsia="ru-RU"/>
    </w:rPr>
  </w:style>
  <w:style w:type="paragraph" w:styleId="ab">
    <w:name w:val="Block Text"/>
    <w:basedOn w:val="a"/>
    <w:rsid w:val="00CF4277"/>
    <w:pPr>
      <w:spacing w:after="0" w:line="240" w:lineRule="auto"/>
      <w:ind w:left="709" w:right="566" w:firstLine="425"/>
      <w:jc w:val="both"/>
    </w:pPr>
    <w:rPr>
      <w:rFonts w:ascii="Times New Roman" w:eastAsia="Times New Roman" w:hAnsi="Times New Roman" w:cs="Times New Roman"/>
      <w:sz w:val="28"/>
      <w:szCs w:val="20"/>
      <w:lang w:eastAsia="ru-RU"/>
    </w:rPr>
  </w:style>
  <w:style w:type="paragraph" w:customStyle="1" w:styleId="ConsNormal">
    <w:name w:val="ConsNormal"/>
    <w:rsid w:val="00CF4277"/>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c">
    <w:name w:val="header"/>
    <w:basedOn w:val="a"/>
    <w:link w:val="ad"/>
    <w:uiPriority w:val="99"/>
    <w:rsid w:val="00CF427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d">
    <w:name w:val="Верхний колонтитул Знак"/>
    <w:basedOn w:val="a0"/>
    <w:link w:val="ac"/>
    <w:uiPriority w:val="99"/>
    <w:rsid w:val="00CF4277"/>
    <w:rPr>
      <w:rFonts w:ascii="Times New Roman" w:eastAsia="Times New Roman" w:hAnsi="Times New Roman" w:cs="Times New Roman"/>
      <w:sz w:val="24"/>
      <w:szCs w:val="24"/>
      <w:lang w:eastAsia="ru-RU"/>
    </w:rPr>
  </w:style>
  <w:style w:type="paragraph" w:styleId="ae">
    <w:name w:val="Body Text"/>
    <w:basedOn w:val="a"/>
    <w:link w:val="af"/>
    <w:rsid w:val="00CF4277"/>
    <w:pPr>
      <w:spacing w:after="120" w:line="240" w:lineRule="auto"/>
    </w:pPr>
    <w:rPr>
      <w:rFonts w:ascii="Times New Roman" w:eastAsia="Times New Roman" w:hAnsi="Times New Roman" w:cs="Times New Roman"/>
      <w:sz w:val="24"/>
      <w:szCs w:val="24"/>
      <w:lang w:eastAsia="ru-RU"/>
    </w:rPr>
  </w:style>
  <w:style w:type="character" w:customStyle="1" w:styleId="af">
    <w:name w:val="Основной текст Знак"/>
    <w:basedOn w:val="a0"/>
    <w:link w:val="ae"/>
    <w:rsid w:val="00CF4277"/>
    <w:rPr>
      <w:rFonts w:ascii="Times New Roman" w:eastAsia="Times New Roman" w:hAnsi="Times New Roman" w:cs="Times New Roman"/>
      <w:sz w:val="24"/>
      <w:szCs w:val="24"/>
      <w:lang w:eastAsia="ru-RU"/>
    </w:rPr>
  </w:style>
  <w:style w:type="paragraph" w:styleId="21">
    <w:name w:val="Body Text Indent 2"/>
    <w:basedOn w:val="a"/>
    <w:link w:val="22"/>
    <w:uiPriority w:val="99"/>
    <w:unhideWhenUsed/>
    <w:rsid w:val="00CF4277"/>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uiPriority w:val="99"/>
    <w:rsid w:val="00CF4277"/>
    <w:rPr>
      <w:rFonts w:ascii="Times New Roman" w:eastAsia="Times New Roman" w:hAnsi="Times New Roman" w:cs="Times New Roman"/>
      <w:sz w:val="24"/>
      <w:szCs w:val="24"/>
      <w:lang w:eastAsia="ru-RU"/>
    </w:rPr>
  </w:style>
  <w:style w:type="paragraph" w:customStyle="1" w:styleId="af0">
    <w:name w:val="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
    <w:name w:val="Знак1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3">
    <w:name w:val="Знак1"/>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
    <w:name w:val="Знак1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0">
    <w:name w:val="Обычный +14пт.По ширине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f1">
    <w:name w:val="Plain Text"/>
    <w:basedOn w:val="a"/>
    <w:link w:val="af2"/>
    <w:rsid w:val="00CF4277"/>
    <w:pPr>
      <w:spacing w:after="0" w:line="240" w:lineRule="auto"/>
    </w:pPr>
    <w:rPr>
      <w:rFonts w:ascii="Courier New" w:eastAsia="Times New Roman" w:hAnsi="Courier New" w:cs="Times New Roman"/>
      <w:sz w:val="20"/>
      <w:szCs w:val="20"/>
      <w:lang w:eastAsia="ru-RU"/>
    </w:rPr>
  </w:style>
  <w:style w:type="character" w:customStyle="1" w:styleId="af2">
    <w:name w:val="Текст Знак"/>
    <w:basedOn w:val="a0"/>
    <w:link w:val="af1"/>
    <w:rsid w:val="00CF4277"/>
    <w:rPr>
      <w:rFonts w:ascii="Courier New" w:eastAsia="Times New Roman" w:hAnsi="Courier New" w:cs="Times New Roman"/>
      <w:sz w:val="20"/>
      <w:szCs w:val="20"/>
      <w:lang w:eastAsia="ru-RU"/>
    </w:rPr>
  </w:style>
  <w:style w:type="paragraph" w:customStyle="1" w:styleId="23">
    <w:name w:val="Знак2"/>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f3">
    <w:name w:val="Balloon Text"/>
    <w:basedOn w:val="a"/>
    <w:link w:val="af4"/>
    <w:uiPriority w:val="99"/>
    <w:rsid w:val="00CF4277"/>
    <w:pPr>
      <w:spacing w:after="0" w:line="240" w:lineRule="auto"/>
    </w:pPr>
    <w:rPr>
      <w:rFonts w:ascii="Tahoma" w:eastAsia="Times New Roman" w:hAnsi="Tahoma" w:cs="Tahoma"/>
      <w:sz w:val="16"/>
      <w:szCs w:val="16"/>
      <w:lang w:eastAsia="ru-RU"/>
    </w:rPr>
  </w:style>
  <w:style w:type="character" w:customStyle="1" w:styleId="af4">
    <w:name w:val="Текст выноски Знак"/>
    <w:basedOn w:val="a0"/>
    <w:link w:val="af3"/>
    <w:uiPriority w:val="99"/>
    <w:rsid w:val="00CF4277"/>
    <w:rPr>
      <w:rFonts w:ascii="Tahoma" w:eastAsia="Times New Roman" w:hAnsi="Tahoma" w:cs="Tahoma"/>
      <w:sz w:val="16"/>
      <w:szCs w:val="16"/>
      <w:lang w:eastAsia="ru-RU"/>
    </w:rPr>
  </w:style>
  <w:style w:type="paragraph" w:customStyle="1" w:styleId="15">
    <w:name w:val="Знак1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5">
    <w:name w:val="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31">
    <w:name w:val="Body Text Indent 3"/>
    <w:basedOn w:val="a"/>
    <w:link w:val="32"/>
    <w:rsid w:val="00CF4277"/>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F4277"/>
    <w:rPr>
      <w:rFonts w:ascii="Times New Roman" w:eastAsia="Times New Roman" w:hAnsi="Times New Roman" w:cs="Times New Roman"/>
      <w:sz w:val="16"/>
      <w:szCs w:val="16"/>
      <w:lang w:eastAsia="ru-RU"/>
    </w:rPr>
  </w:style>
  <w:style w:type="paragraph" w:styleId="33">
    <w:name w:val="Body Text 3"/>
    <w:basedOn w:val="a"/>
    <w:link w:val="34"/>
    <w:rsid w:val="00CF4277"/>
    <w:pPr>
      <w:spacing w:after="120" w:line="240" w:lineRule="auto"/>
      <w:jc w:val="both"/>
    </w:pPr>
    <w:rPr>
      <w:rFonts w:ascii="Times New Roman" w:eastAsia="Times New Roman" w:hAnsi="Times New Roman" w:cs="Times New Roman"/>
      <w:sz w:val="16"/>
      <w:szCs w:val="16"/>
      <w:lang w:eastAsia="ru-RU"/>
    </w:rPr>
  </w:style>
  <w:style w:type="character" w:customStyle="1" w:styleId="34">
    <w:name w:val="Основной текст 3 Знак"/>
    <w:basedOn w:val="a0"/>
    <w:link w:val="33"/>
    <w:rsid w:val="00CF4277"/>
    <w:rPr>
      <w:rFonts w:ascii="Times New Roman" w:eastAsia="Times New Roman" w:hAnsi="Times New Roman" w:cs="Times New Roman"/>
      <w:sz w:val="16"/>
      <w:szCs w:val="16"/>
      <w:lang w:eastAsia="ru-RU"/>
    </w:rPr>
  </w:style>
  <w:style w:type="paragraph" w:customStyle="1" w:styleId="ConsPlusNormal">
    <w:name w:val="ConsPlusNormal"/>
    <w:next w:val="a"/>
    <w:rsid w:val="00CF4277"/>
    <w:pPr>
      <w:widowControl w:val="0"/>
      <w:suppressAutoHyphens/>
      <w:autoSpaceDE w:val="0"/>
      <w:spacing w:after="0" w:line="240" w:lineRule="auto"/>
      <w:ind w:firstLine="720"/>
    </w:pPr>
    <w:rPr>
      <w:rFonts w:ascii="Arial" w:eastAsia="Arial" w:hAnsi="Arial" w:cs="Arial"/>
      <w:sz w:val="20"/>
      <w:szCs w:val="20"/>
      <w:lang w:eastAsia="ru-RU" w:bidi="ru-RU"/>
    </w:rPr>
  </w:style>
  <w:style w:type="paragraph" w:styleId="af6">
    <w:name w:val="caption"/>
    <w:basedOn w:val="a"/>
    <w:next w:val="a"/>
    <w:qFormat/>
    <w:rsid w:val="00CF4277"/>
    <w:pPr>
      <w:spacing w:after="0" w:line="240" w:lineRule="auto"/>
      <w:jc w:val="center"/>
    </w:pPr>
    <w:rPr>
      <w:rFonts w:ascii="Times New Roman" w:eastAsia="Times New Roman" w:hAnsi="Times New Roman" w:cs="Times New Roman"/>
      <w:b/>
      <w:sz w:val="24"/>
      <w:szCs w:val="20"/>
      <w:lang w:eastAsia="ru-RU"/>
    </w:rPr>
  </w:style>
  <w:style w:type="paragraph" w:customStyle="1" w:styleId="ConsNonformat">
    <w:name w:val="ConsNonformat"/>
    <w:rsid w:val="00CF4277"/>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FontStyle13">
    <w:name w:val="Font Style13"/>
    <w:rsid w:val="00CF4277"/>
    <w:rPr>
      <w:rFonts w:ascii="Times New Roman" w:hAnsi="Times New Roman" w:cs="Times New Roman"/>
      <w:sz w:val="24"/>
      <w:szCs w:val="24"/>
    </w:rPr>
  </w:style>
  <w:style w:type="paragraph" w:customStyle="1" w:styleId="210">
    <w:name w:val="Основной текст с отступом 21"/>
    <w:basedOn w:val="a"/>
    <w:rsid w:val="00CF4277"/>
    <w:pPr>
      <w:spacing w:after="120" w:line="480" w:lineRule="auto"/>
      <w:ind w:left="283"/>
    </w:pPr>
    <w:rPr>
      <w:rFonts w:ascii="Times New Roman" w:eastAsia="Times New Roman" w:hAnsi="Times New Roman" w:cs="Times New Roman"/>
      <w:sz w:val="24"/>
      <w:szCs w:val="24"/>
      <w:lang w:eastAsia="ar-SA"/>
    </w:rPr>
  </w:style>
  <w:style w:type="character" w:styleId="af7">
    <w:name w:val="Hyperlink"/>
    <w:uiPriority w:val="99"/>
    <w:rsid w:val="00CF4277"/>
    <w:rPr>
      <w:color w:val="0000FF"/>
      <w:u w:val="single"/>
    </w:rPr>
  </w:style>
  <w:style w:type="paragraph" w:customStyle="1" w:styleId="af8">
    <w:name w:val="обычный_"/>
    <w:basedOn w:val="a"/>
    <w:autoRedefine/>
    <w:rsid w:val="00CF4277"/>
    <w:pPr>
      <w:autoSpaceDE w:val="0"/>
      <w:autoSpaceDN w:val="0"/>
      <w:adjustRightInd w:val="0"/>
      <w:ind w:firstLine="720"/>
    </w:pPr>
    <w:rPr>
      <w:rFonts w:ascii="Times New Roman" w:eastAsia="Calibri" w:hAnsi="Times New Roman" w:cs="Times New Roman"/>
      <w:sz w:val="28"/>
      <w:szCs w:val="28"/>
    </w:rPr>
  </w:style>
  <w:style w:type="paragraph" w:customStyle="1" w:styleId="24">
    <w:name w:val="Знак2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6">
    <w:name w:val="Знак1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7">
    <w:name w:val="Знак1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25">
    <w:name w:val="Body Text 2"/>
    <w:basedOn w:val="a"/>
    <w:link w:val="26"/>
    <w:rsid w:val="00CF4277"/>
    <w:pPr>
      <w:spacing w:after="120" w:line="480" w:lineRule="auto"/>
    </w:pPr>
    <w:rPr>
      <w:rFonts w:ascii="Times New Roman" w:eastAsia="Times New Roman" w:hAnsi="Times New Roman" w:cs="Times New Roman"/>
      <w:sz w:val="24"/>
      <w:szCs w:val="24"/>
      <w:lang w:eastAsia="ru-RU"/>
    </w:rPr>
  </w:style>
  <w:style w:type="character" w:customStyle="1" w:styleId="26">
    <w:name w:val="Основной текст 2 Знак"/>
    <w:basedOn w:val="a0"/>
    <w:link w:val="25"/>
    <w:rsid w:val="00CF4277"/>
    <w:rPr>
      <w:rFonts w:ascii="Times New Roman" w:eastAsia="Times New Roman" w:hAnsi="Times New Roman" w:cs="Times New Roman"/>
      <w:sz w:val="24"/>
      <w:szCs w:val="24"/>
      <w:lang w:eastAsia="ru-RU"/>
    </w:rPr>
  </w:style>
  <w:style w:type="paragraph" w:customStyle="1" w:styleId="af9">
    <w:name w:val="Таблицы (моноширинный)"/>
    <w:basedOn w:val="a"/>
    <w:next w:val="a"/>
    <w:rsid w:val="00CF4277"/>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35">
    <w:name w:val="Знак3"/>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a">
    <w:name w:val="Знак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0">
    <w:name w:val="Знак1 Знак Знак Знак2"/>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b">
    <w:name w:val="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51">
    <w:name w:val="Знак Знак5"/>
    <w:locked/>
    <w:rsid w:val="00CF4277"/>
    <w:rPr>
      <w:sz w:val="24"/>
      <w:szCs w:val="24"/>
    </w:rPr>
  </w:style>
  <w:style w:type="paragraph" w:customStyle="1" w:styleId="141">
    <w:name w:val="Знак1 Знак Знак Знак4 Знак Знак Знак"/>
    <w:basedOn w:val="a"/>
    <w:rsid w:val="00CF4277"/>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1410">
    <w:name w:val="Знак1 Знак Знак Знак4 Знак Знак Знак1"/>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8">
    <w:name w:val="Знак1"/>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c">
    <w:name w:val="Содержимое таблицы"/>
    <w:basedOn w:val="a"/>
    <w:rsid w:val="00CF4277"/>
    <w:pPr>
      <w:widowControl w:val="0"/>
      <w:suppressLineNumbers/>
      <w:suppressAutoHyphens/>
      <w:spacing w:after="0" w:line="240" w:lineRule="auto"/>
    </w:pPr>
    <w:rPr>
      <w:rFonts w:ascii="Times New Roman" w:eastAsia="Arial Unicode MS" w:hAnsi="Times New Roman" w:cs="Times New Roman"/>
      <w:kern w:val="2"/>
      <w:sz w:val="24"/>
      <w:szCs w:val="20"/>
      <w:lang w:eastAsia="ru-RU"/>
    </w:rPr>
  </w:style>
  <w:style w:type="paragraph" w:customStyle="1" w:styleId="27">
    <w:name w:val="Знак2 Знак Знак Знак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2">
    <w:name w:val="Знак1 Знак Знак Знак4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8">
    <w:name w:val="Знак2 Знак Знак Знак Знак Знак Знак Знак Знак Знак Знак Знак Знак Знак Знак Знак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0">
    <w:name w:val="Знак Знак9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afd">
    <w:name w:val="Гипертекстовая ссылка"/>
    <w:rsid w:val="00CF4277"/>
    <w:rPr>
      <w:b/>
      <w:bCs/>
      <w:color w:val="106BBE"/>
      <w:sz w:val="26"/>
      <w:szCs w:val="26"/>
    </w:rPr>
  </w:style>
  <w:style w:type="paragraph" w:customStyle="1" w:styleId="1411">
    <w:name w:val="Знак1 Знак Знак Знак4 Знак Знак Знак1 Знак Знак Знак1 Знак Знак Знак Знак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2">
    <w:name w:val="Знак Знак9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3">
    <w:name w:val="Знак Знак9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4">
    <w:name w:val="Знак Знак9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5">
    <w:name w:val="Знак Знак9 Знак Знак Знак Знак Знак Знак Знак Знак Знак Знак Знак Знак Знак Знак Знак Знак Знак Знак Знак Знак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character" w:styleId="afe">
    <w:name w:val="FollowedHyperlink"/>
    <w:uiPriority w:val="99"/>
    <w:unhideWhenUsed/>
    <w:rsid w:val="00CF4277"/>
    <w:rPr>
      <w:color w:val="800080"/>
      <w:u w:val="single"/>
    </w:rPr>
  </w:style>
  <w:style w:type="paragraph" w:customStyle="1" w:styleId="xl67">
    <w:name w:val="xl67"/>
    <w:basedOn w:val="a"/>
    <w:rsid w:val="00CF4277"/>
    <w:pP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8">
    <w:name w:val="xl68"/>
    <w:basedOn w:val="a"/>
    <w:rsid w:val="00CF4277"/>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
    <w:rsid w:val="00CF4277"/>
    <w:pP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0">
    <w:name w:val="xl70"/>
    <w:basedOn w:val="a"/>
    <w:rsid w:val="00CF4277"/>
    <w:pPr>
      <w:shd w:val="clear" w:color="auto"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1">
    <w:name w:val="xl71"/>
    <w:basedOn w:val="a"/>
    <w:rsid w:val="00CF4277"/>
    <w:pP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2">
    <w:name w:val="xl72"/>
    <w:basedOn w:val="a"/>
    <w:rsid w:val="00CF4277"/>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
    <w:rsid w:val="00CF4277"/>
    <w:pP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4">
    <w:name w:val="xl74"/>
    <w:basedOn w:val="a"/>
    <w:rsid w:val="00CF4277"/>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
    <w:rsid w:val="00CF427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6">
    <w:name w:val="xl76"/>
    <w:basedOn w:val="a"/>
    <w:rsid w:val="00CF427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7">
    <w:name w:val="xl77"/>
    <w:basedOn w:val="a"/>
    <w:rsid w:val="00CF427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8">
    <w:name w:val="xl78"/>
    <w:basedOn w:val="a"/>
    <w:rsid w:val="00CF4277"/>
    <w:pPr>
      <w:pBdr>
        <w:top w:val="single" w:sz="4" w:space="0" w:color="auto"/>
        <w:left w:val="single" w:sz="4"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
    <w:rsid w:val="00CF4277"/>
    <w:pPr>
      <w:pBdr>
        <w:top w:val="single" w:sz="4"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0">
    <w:name w:val="xl80"/>
    <w:basedOn w:val="a"/>
    <w:rsid w:val="00CF4277"/>
    <w:pPr>
      <w:pBdr>
        <w:top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
    <w:rsid w:val="00CF427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2">
    <w:name w:val="xl82"/>
    <w:basedOn w:val="a"/>
    <w:rsid w:val="00CF427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3">
    <w:name w:val="xl83"/>
    <w:basedOn w:val="a"/>
    <w:rsid w:val="00CF4277"/>
    <w:pPr>
      <w:pBdr>
        <w:top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4">
    <w:name w:val="xl84"/>
    <w:basedOn w:val="a"/>
    <w:rsid w:val="00CF427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5">
    <w:name w:val="xl85"/>
    <w:basedOn w:val="a"/>
    <w:rsid w:val="00CF427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6">
    <w:name w:val="xl86"/>
    <w:basedOn w:val="a"/>
    <w:rsid w:val="00CF427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7">
    <w:name w:val="xl87"/>
    <w:basedOn w:val="a"/>
    <w:rsid w:val="00CF427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8">
    <w:name w:val="xl88"/>
    <w:basedOn w:val="a"/>
    <w:rsid w:val="00CF427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
    <w:rsid w:val="00CF4277"/>
    <w:pP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0">
    <w:name w:val="xl90"/>
    <w:basedOn w:val="a"/>
    <w:rsid w:val="00CF427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1">
    <w:name w:val="xl91"/>
    <w:basedOn w:val="a"/>
    <w:rsid w:val="00CF427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2">
    <w:name w:val="xl92"/>
    <w:basedOn w:val="a"/>
    <w:rsid w:val="00CF427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3">
    <w:name w:val="xl93"/>
    <w:basedOn w:val="a"/>
    <w:rsid w:val="00CF427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4">
    <w:name w:val="xl94"/>
    <w:basedOn w:val="a"/>
    <w:rsid w:val="00CF4277"/>
    <w:pP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5">
    <w:name w:val="xl95"/>
    <w:basedOn w:val="a"/>
    <w:rsid w:val="00CF4277"/>
    <w:pPr>
      <w:shd w:val="clear" w:color="auto"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96">
    <w:name w:val="xl96"/>
    <w:basedOn w:val="a"/>
    <w:rsid w:val="00CF4277"/>
    <w:pP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7">
    <w:name w:val="xl97"/>
    <w:basedOn w:val="a"/>
    <w:rsid w:val="00CF4277"/>
    <w:pP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8">
    <w:name w:val="xl98"/>
    <w:basedOn w:val="a"/>
    <w:rsid w:val="00CF4277"/>
    <w:pPr>
      <w:shd w:val="clear" w:color="auto" w:fill="FFFFFF"/>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99">
    <w:name w:val="xl99"/>
    <w:basedOn w:val="a"/>
    <w:rsid w:val="00CF4277"/>
    <w:pPr>
      <w:shd w:val="clear" w:color="auto"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00">
    <w:name w:val="xl100"/>
    <w:basedOn w:val="a"/>
    <w:rsid w:val="00CF4277"/>
    <w:pPr>
      <w:shd w:val="clear" w:color="auto" w:fill="FFFFFF"/>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101">
    <w:name w:val="xl101"/>
    <w:basedOn w:val="a"/>
    <w:rsid w:val="00CF4277"/>
    <w:pPr>
      <w:shd w:val="clear" w:color="auto" w:fill="FFFFFF"/>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102">
    <w:name w:val="xl102"/>
    <w:basedOn w:val="a"/>
    <w:rsid w:val="00CF4277"/>
    <w:pP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03">
    <w:name w:val="xl103"/>
    <w:basedOn w:val="a"/>
    <w:rsid w:val="00CF4277"/>
    <w:pPr>
      <w:shd w:val="clear" w:color="auto" w:fill="FFFFFF"/>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104">
    <w:name w:val="xl104"/>
    <w:basedOn w:val="a"/>
    <w:rsid w:val="00CF4277"/>
    <w:pP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05">
    <w:name w:val="xl105"/>
    <w:basedOn w:val="a"/>
    <w:rsid w:val="00CF4277"/>
    <w:pPr>
      <w:shd w:val="clear" w:color="auto" w:fill="FFFFFF"/>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106">
    <w:name w:val="xl106"/>
    <w:basedOn w:val="a"/>
    <w:rsid w:val="00CF4277"/>
    <w:pP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7">
    <w:name w:val="xl107"/>
    <w:basedOn w:val="a"/>
    <w:rsid w:val="00CF4277"/>
    <w:pP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8">
    <w:name w:val="xl108"/>
    <w:basedOn w:val="a"/>
    <w:rsid w:val="00CF4277"/>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9">
    <w:name w:val="xl109"/>
    <w:basedOn w:val="a"/>
    <w:rsid w:val="00CF4277"/>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0">
    <w:name w:val="xl110"/>
    <w:basedOn w:val="a"/>
    <w:rsid w:val="00CF4277"/>
    <w:pPr>
      <w:shd w:val="clear" w:color="auto" w:fill="FFFFFF"/>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1">
    <w:name w:val="xl111"/>
    <w:basedOn w:val="a"/>
    <w:rsid w:val="00CF4277"/>
    <w:pPr>
      <w:shd w:val="clear" w:color="auto" w:fill="FFFFFF"/>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2">
    <w:name w:val="xl112"/>
    <w:basedOn w:val="a"/>
    <w:rsid w:val="00CF4277"/>
    <w:pP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3">
    <w:name w:val="xl113"/>
    <w:basedOn w:val="a"/>
    <w:rsid w:val="00CF4277"/>
    <w:pPr>
      <w:shd w:val="clear" w:color="auto" w:fill="FFFFFF"/>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114">
    <w:name w:val="xl114"/>
    <w:basedOn w:val="a"/>
    <w:rsid w:val="00CF4277"/>
    <w:pP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5">
    <w:name w:val="xl115"/>
    <w:basedOn w:val="a"/>
    <w:rsid w:val="00CF4277"/>
    <w:pPr>
      <w:shd w:val="clear" w:color="auto" w:fill="FFFFFF"/>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6">
    <w:name w:val="xl116"/>
    <w:basedOn w:val="a"/>
    <w:rsid w:val="00CF4277"/>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7">
    <w:name w:val="xl117"/>
    <w:basedOn w:val="a"/>
    <w:rsid w:val="00CF4277"/>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8">
    <w:name w:val="xl118"/>
    <w:basedOn w:val="a"/>
    <w:rsid w:val="00CF4277"/>
    <w:pPr>
      <w:shd w:val="clear" w:color="auto" w:fill="FFFFFF"/>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119">
    <w:name w:val="xl119"/>
    <w:basedOn w:val="a"/>
    <w:rsid w:val="00CF4277"/>
    <w:pP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0">
    <w:name w:val="xl120"/>
    <w:basedOn w:val="a"/>
    <w:rsid w:val="00CF4277"/>
    <w:pPr>
      <w:shd w:val="clear" w:color="auto" w:fill="FFFFFF"/>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1">
    <w:name w:val="xl121"/>
    <w:basedOn w:val="a"/>
    <w:rsid w:val="00CF4277"/>
    <w:pPr>
      <w:shd w:val="clear" w:color="auto"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22">
    <w:name w:val="xl122"/>
    <w:basedOn w:val="a"/>
    <w:rsid w:val="00CF4277"/>
    <w:pPr>
      <w:shd w:val="clear" w:color="auto" w:fill="FFFFFF"/>
      <w:spacing w:before="100" w:beforeAutospacing="1" w:after="100" w:afterAutospacing="1" w:line="240" w:lineRule="auto"/>
      <w:jc w:val="both"/>
    </w:pPr>
    <w:rPr>
      <w:rFonts w:ascii="Times New Roman" w:eastAsia="Times New Roman" w:hAnsi="Times New Roman" w:cs="Times New Roman"/>
      <w:sz w:val="18"/>
      <w:szCs w:val="18"/>
      <w:lang w:eastAsia="ru-RU"/>
    </w:rPr>
  </w:style>
  <w:style w:type="paragraph" w:customStyle="1" w:styleId="xl123">
    <w:name w:val="xl123"/>
    <w:basedOn w:val="a"/>
    <w:rsid w:val="00CF4277"/>
    <w:pPr>
      <w:shd w:val="clear" w:color="auto" w:fill="FFFFFF"/>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124">
    <w:name w:val="xl124"/>
    <w:basedOn w:val="a"/>
    <w:rsid w:val="00CF4277"/>
    <w:pP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25">
    <w:name w:val="xl125"/>
    <w:basedOn w:val="a"/>
    <w:rsid w:val="00CF4277"/>
    <w:pPr>
      <w:shd w:val="clear" w:color="auto" w:fill="FFFFFF"/>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126">
    <w:name w:val="xl126"/>
    <w:basedOn w:val="a"/>
    <w:rsid w:val="00CF4277"/>
    <w:pP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27">
    <w:name w:val="xl127"/>
    <w:basedOn w:val="a"/>
    <w:rsid w:val="00CF4277"/>
    <w:pPr>
      <w:shd w:val="clear" w:color="auto" w:fill="FFFFFF"/>
      <w:spacing w:before="100" w:beforeAutospacing="1" w:after="100" w:afterAutospacing="1" w:line="240" w:lineRule="auto"/>
      <w:jc w:val="center"/>
    </w:pPr>
    <w:rPr>
      <w:rFonts w:ascii="Times New Roman" w:eastAsia="Times New Roman" w:hAnsi="Times New Roman" w:cs="Times New Roman"/>
      <w:i/>
      <w:iCs/>
      <w:sz w:val="24"/>
      <w:szCs w:val="24"/>
      <w:lang w:eastAsia="ru-RU"/>
    </w:rPr>
  </w:style>
  <w:style w:type="paragraph" w:customStyle="1" w:styleId="xl128">
    <w:name w:val="xl128"/>
    <w:basedOn w:val="a"/>
    <w:rsid w:val="00CF4277"/>
    <w:pPr>
      <w:shd w:val="clear" w:color="auto" w:fill="FFFFFF"/>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129">
    <w:name w:val="xl129"/>
    <w:basedOn w:val="a"/>
    <w:rsid w:val="00CF4277"/>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0">
    <w:name w:val="xl130"/>
    <w:basedOn w:val="a"/>
    <w:rsid w:val="00CF4277"/>
    <w:pP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31">
    <w:name w:val="xl131"/>
    <w:basedOn w:val="a"/>
    <w:rsid w:val="00CF4277"/>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2">
    <w:name w:val="xl132"/>
    <w:basedOn w:val="a"/>
    <w:rsid w:val="00CF4277"/>
    <w:pPr>
      <w:shd w:val="clear" w:color="auto" w:fill="FFFFFF"/>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133">
    <w:name w:val="xl133"/>
    <w:basedOn w:val="a"/>
    <w:rsid w:val="00CF4277"/>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4">
    <w:name w:val="xl134"/>
    <w:basedOn w:val="a"/>
    <w:rsid w:val="00CF4277"/>
    <w:pPr>
      <w:shd w:val="clear" w:color="auto" w:fill="FFFFFF"/>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96">
    <w:name w:val="Знак Знак9 Знак Знак Знак Знак Знак Знак Знак Знак Знак Знак Знак Знак Знак Знак Знак Знак Знак Знак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7">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8">
    <w:name w:val="Знак Знак9 Знак Знак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9">
    <w:name w:val="Знак2 Знак Знак Знак Знак Знак Знак Знак Знак Знак Знак Знак Знак Знак Знак Знак Знак Знак Знак Знак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xl135">
    <w:name w:val="xl135"/>
    <w:basedOn w:val="a"/>
    <w:rsid w:val="00CF4277"/>
    <w:pP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6">
    <w:name w:val="xl136"/>
    <w:basedOn w:val="a"/>
    <w:rsid w:val="00CF4277"/>
    <w:pPr>
      <w:shd w:val="clear" w:color="000000" w:fill="FFFFFF"/>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99">
    <w:name w:val="Знак Знак9 Знак Знак Знак Знак Знак Знак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a">
    <w:name w:val="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a">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
    <w:name w:val="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xl137">
    <w:name w:val="xl137"/>
    <w:basedOn w:val="a"/>
    <w:rsid w:val="00CF427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8">
    <w:name w:val="xl138"/>
    <w:basedOn w:val="a"/>
    <w:rsid w:val="00CF427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9">
    <w:name w:val="xl139"/>
    <w:basedOn w:val="a"/>
    <w:rsid w:val="00CF427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0">
    <w:name w:val="xl140"/>
    <w:basedOn w:val="a"/>
    <w:rsid w:val="00CF427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1">
    <w:name w:val="xl141"/>
    <w:basedOn w:val="a"/>
    <w:rsid w:val="00CF4277"/>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2">
    <w:name w:val="xl142"/>
    <w:basedOn w:val="a"/>
    <w:rsid w:val="00CF427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43">
    <w:name w:val="xl143"/>
    <w:basedOn w:val="a"/>
    <w:rsid w:val="00CF427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44">
    <w:name w:val="xl144"/>
    <w:basedOn w:val="a"/>
    <w:rsid w:val="00CF427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45">
    <w:name w:val="xl145"/>
    <w:basedOn w:val="a"/>
    <w:rsid w:val="00CF427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b/>
      <w:bCs/>
      <w:sz w:val="24"/>
      <w:szCs w:val="24"/>
      <w:lang w:eastAsia="ru-RU"/>
    </w:rPr>
  </w:style>
  <w:style w:type="paragraph" w:customStyle="1" w:styleId="xl146">
    <w:name w:val="xl146"/>
    <w:basedOn w:val="a"/>
    <w:rsid w:val="00CF427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47">
    <w:name w:val="xl147"/>
    <w:basedOn w:val="a"/>
    <w:rsid w:val="00CF427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8">
    <w:name w:val="xl148"/>
    <w:basedOn w:val="a"/>
    <w:rsid w:val="00CF427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49">
    <w:name w:val="xl149"/>
    <w:basedOn w:val="a"/>
    <w:rsid w:val="00CF427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50">
    <w:name w:val="xl150"/>
    <w:basedOn w:val="a"/>
    <w:rsid w:val="00CF4277"/>
    <w:pPr>
      <w:pBdr>
        <w:top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1">
    <w:name w:val="xl151"/>
    <w:basedOn w:val="a"/>
    <w:rsid w:val="00CF4277"/>
    <w:pPr>
      <w:pBdr>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2">
    <w:name w:val="xl152"/>
    <w:basedOn w:val="a"/>
    <w:rsid w:val="00CF427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53">
    <w:name w:val="xl153"/>
    <w:basedOn w:val="a"/>
    <w:rsid w:val="00CF427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54">
    <w:name w:val="xl154"/>
    <w:basedOn w:val="a"/>
    <w:rsid w:val="00CF427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55">
    <w:name w:val="xl155"/>
    <w:basedOn w:val="a"/>
    <w:rsid w:val="00CF427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6">
    <w:name w:val="xl156"/>
    <w:basedOn w:val="a"/>
    <w:rsid w:val="00CF427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top"/>
    </w:pPr>
    <w:rPr>
      <w:rFonts w:ascii="Times New Roman" w:eastAsia="Times New Roman" w:hAnsi="Times New Roman" w:cs="Times New Roman"/>
      <w:b/>
      <w:bCs/>
      <w:sz w:val="24"/>
      <w:szCs w:val="24"/>
      <w:lang w:eastAsia="ru-RU"/>
    </w:rPr>
  </w:style>
  <w:style w:type="paragraph" w:customStyle="1" w:styleId="xl157">
    <w:name w:val="xl157"/>
    <w:basedOn w:val="a"/>
    <w:rsid w:val="00CF427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58">
    <w:name w:val="xl158"/>
    <w:basedOn w:val="a"/>
    <w:rsid w:val="00CF4277"/>
    <w:pPr>
      <w:pBdr>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59">
    <w:name w:val="xl159"/>
    <w:basedOn w:val="a"/>
    <w:rsid w:val="00CF427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0">
    <w:name w:val="xl160"/>
    <w:basedOn w:val="a"/>
    <w:rsid w:val="00CF427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61">
    <w:name w:val="xl161"/>
    <w:basedOn w:val="a"/>
    <w:rsid w:val="00CF4277"/>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2">
    <w:name w:val="xl162"/>
    <w:basedOn w:val="a"/>
    <w:rsid w:val="00CF427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910">
    <w:name w:val="Знак Знак9 Знак Знак1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b">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9">
    <w:name w:val="Знак1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b">
    <w:name w:val="Знак2"/>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c">
    <w:name w:val="Знак2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a">
    <w:name w:val="Знак1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b">
    <w:name w:val="Знак1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36">
    <w:name w:val="Знак3"/>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0">
    <w:name w:val="Знак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1">
    <w:name w:val="Знак1 Знак Знак Знак2"/>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1">
    <w:name w:val="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2">
    <w:name w:val="Знак1 Знак Знак Знак4 Знак Знак Знак1"/>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d">
    <w:name w:val="Знак2 Знак Знак Знак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e">
    <w:name w:val="Знак2 Знак Знак Знак Знак Знак Знак Знак Знак Знак Знак Знак Знак Знак Знак Знак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c">
    <w:name w:val="Знак Знак9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10">
    <w:name w:val="Знак1 Знак Знак Знак4 Знак Знак Знак1 Знак Знак Знак1 Знак Знак Знак Знак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d">
    <w:name w:val="Знак Знак9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e">
    <w:name w:val="Знак Знак9 Знак Знак Знак Знак Знак Знак Знак Знак Знак Знак Знак Знак Знак Знак Знак Знак Знак Знак Знак Знак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
    <w:name w:val="Знак Знак9 Знак Знак Знак Знак Знак Знак Знак Знак Знак Знак Знак Знак Знак Знак Знак Знак Знак Знак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0">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1">
    <w:name w:val="Знак Знак9 Знак Знак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
    <w:name w:val="Знак2 Знак Знак Знак Знак Знак Знак Знак Знак Знак Знак Знак Знак Знак Знак Знак Знак Знак Знак Знак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2">
    <w:name w:val="Знак Знак9 Знак Знак Знак Знак Знак Знак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0">
    <w:name w:val="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3">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2">
    <w:name w:val="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3">
    <w:name w:val="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4">
    <w:name w:val="Прижатый влево"/>
    <w:basedOn w:val="a"/>
    <w:next w:val="a"/>
    <w:uiPriority w:val="99"/>
    <w:rsid w:val="00CF4277"/>
    <w:pPr>
      <w:autoSpaceDE w:val="0"/>
      <w:autoSpaceDN w:val="0"/>
      <w:adjustRightInd w:val="0"/>
      <w:spacing w:after="0" w:line="240" w:lineRule="auto"/>
    </w:pPr>
    <w:rPr>
      <w:rFonts w:ascii="Arial" w:eastAsia="Times New Roman" w:hAnsi="Arial" w:cs="Arial"/>
      <w:sz w:val="24"/>
      <w:szCs w:val="24"/>
      <w:lang w:eastAsia="ru-RU"/>
    </w:rPr>
  </w:style>
  <w:style w:type="paragraph" w:customStyle="1" w:styleId="aff5">
    <w:name w:val="Знак Знак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c">
    <w:name w:val="обычный_1 Знак Знак Знак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1">
    <w:name w:val="Знак Знак9 Знак Знак1 Знак Знак Знак Знак Знак Знак Знак Знак Знак Знак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11">
    <w:name w:val="Знак1 Знак Знак Знак4 Знак Знак Знак1 Знак Знак Знак1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2">
    <w:name w:val="Знак Знак9 Знак Знак1 Знак Знак Знак Знак Знак Знак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xl163">
    <w:name w:val="xl163"/>
    <w:basedOn w:val="a"/>
    <w:rsid w:val="00CF427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64">
    <w:name w:val="xl164"/>
    <w:basedOn w:val="a"/>
    <w:rsid w:val="00CF4277"/>
    <w:pP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65">
    <w:name w:val="xl165"/>
    <w:basedOn w:val="a"/>
    <w:rsid w:val="00CF4277"/>
    <w:pP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66">
    <w:name w:val="xl166"/>
    <w:basedOn w:val="a"/>
    <w:rsid w:val="00CF4277"/>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7">
    <w:name w:val="xl167"/>
    <w:basedOn w:val="a"/>
    <w:rsid w:val="00CF4277"/>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8">
    <w:name w:val="xl168"/>
    <w:basedOn w:val="a"/>
    <w:rsid w:val="00CF427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9">
    <w:name w:val="xl169"/>
    <w:basedOn w:val="a"/>
    <w:rsid w:val="00CF427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70">
    <w:name w:val="xl170"/>
    <w:basedOn w:val="a"/>
    <w:rsid w:val="00CF427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71">
    <w:name w:val="xl171"/>
    <w:basedOn w:val="a"/>
    <w:rsid w:val="00CF427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72">
    <w:name w:val="xl172"/>
    <w:basedOn w:val="a"/>
    <w:rsid w:val="00CF427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73">
    <w:name w:val="xl173"/>
    <w:basedOn w:val="a"/>
    <w:rsid w:val="00CF427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913">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4">
    <w:name w:val="Знак Знак9 Знак Знак1 Знак Знак Знак Знак Знак Знак Знак Знак Знак Знак Знак Знак Знак Знак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5">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6">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7">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2">
    <w:name w:val="Знак Знак12 Знак Знак Знак Знак Знак Знак Знак Знак Знак Знак Знак Знак Знак Знак Знак Знак Знак Знак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10">
    <w:name w:val="Нет списка11"/>
    <w:next w:val="a2"/>
    <w:uiPriority w:val="99"/>
    <w:semiHidden/>
    <w:unhideWhenUsed/>
    <w:rsid w:val="00CF4277"/>
  </w:style>
  <w:style w:type="numbering" w:customStyle="1" w:styleId="2f1">
    <w:name w:val="Нет списка2"/>
    <w:next w:val="a2"/>
    <w:uiPriority w:val="99"/>
    <w:semiHidden/>
    <w:unhideWhenUsed/>
    <w:rsid w:val="00CF4277"/>
  </w:style>
  <w:style w:type="numbering" w:customStyle="1" w:styleId="37">
    <w:name w:val="Нет списка3"/>
    <w:next w:val="a2"/>
    <w:uiPriority w:val="99"/>
    <w:semiHidden/>
    <w:unhideWhenUsed/>
    <w:rsid w:val="00CF4277"/>
  </w:style>
  <w:style w:type="numbering" w:customStyle="1" w:styleId="41">
    <w:name w:val="Нет списка4"/>
    <w:next w:val="a2"/>
    <w:uiPriority w:val="99"/>
    <w:semiHidden/>
    <w:unhideWhenUsed/>
    <w:rsid w:val="00CF4277"/>
  </w:style>
  <w:style w:type="paragraph" w:customStyle="1" w:styleId="1d">
    <w:name w:val="Знак Знак Знак Знак1 Знак Знак Знак Знак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e">
    <w:name w:val="Без интервала1"/>
    <w:rsid w:val="00CF4277"/>
    <w:pPr>
      <w:spacing w:after="0" w:line="240" w:lineRule="auto"/>
    </w:pPr>
    <w:rPr>
      <w:rFonts w:ascii="Calibri" w:eastAsia="Times New Roman" w:hAnsi="Calibri" w:cs="Times New Roman"/>
    </w:rPr>
  </w:style>
  <w:style w:type="paragraph" w:customStyle="1" w:styleId="123">
    <w:name w:val="Знак Знак12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8">
    <w:name w:val="Знак Знак9 Знак Знак1 Знак Знак Знак Знак Знак Знак Знак Знак Знак Знак Знак Знак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52">
    <w:name w:val="Нет списка5"/>
    <w:next w:val="a2"/>
    <w:uiPriority w:val="99"/>
    <w:semiHidden/>
    <w:unhideWhenUsed/>
    <w:rsid w:val="00CF4277"/>
  </w:style>
  <w:style w:type="numbering" w:customStyle="1" w:styleId="6">
    <w:name w:val="Нет списка6"/>
    <w:next w:val="a2"/>
    <w:uiPriority w:val="99"/>
    <w:semiHidden/>
    <w:unhideWhenUsed/>
    <w:rsid w:val="00CF4277"/>
  </w:style>
  <w:style w:type="numbering" w:customStyle="1" w:styleId="7">
    <w:name w:val="Нет списка7"/>
    <w:next w:val="a2"/>
    <w:uiPriority w:val="99"/>
    <w:semiHidden/>
    <w:unhideWhenUsed/>
    <w:rsid w:val="00CF4277"/>
  </w:style>
  <w:style w:type="numbering" w:customStyle="1" w:styleId="8">
    <w:name w:val="Нет списка8"/>
    <w:next w:val="a2"/>
    <w:uiPriority w:val="99"/>
    <w:semiHidden/>
    <w:unhideWhenUsed/>
    <w:rsid w:val="00CF4277"/>
  </w:style>
  <w:style w:type="numbering" w:customStyle="1" w:styleId="9f4">
    <w:name w:val="Нет списка9"/>
    <w:next w:val="a2"/>
    <w:uiPriority w:val="99"/>
    <w:semiHidden/>
    <w:unhideWhenUsed/>
    <w:rsid w:val="00CF4277"/>
  </w:style>
  <w:style w:type="numbering" w:customStyle="1" w:styleId="100">
    <w:name w:val="Нет списка10"/>
    <w:next w:val="a2"/>
    <w:uiPriority w:val="99"/>
    <w:semiHidden/>
    <w:unhideWhenUsed/>
    <w:rsid w:val="00CF4277"/>
  </w:style>
  <w:style w:type="paragraph" w:customStyle="1" w:styleId="1f">
    <w:name w:val="Знак Знак1"/>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4">
    <w:name w:val="Знак Знак12 Знак Знак Знак Знак Знак Знак Знак Знак Знак Знак Знак Знак Знак Знак Знак Знак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11">
    <w:name w:val="Нет списка111"/>
    <w:next w:val="a2"/>
    <w:uiPriority w:val="99"/>
    <w:semiHidden/>
    <w:unhideWhenUsed/>
    <w:rsid w:val="00CF4277"/>
  </w:style>
  <w:style w:type="numbering" w:customStyle="1" w:styleId="125">
    <w:name w:val="Нет списка12"/>
    <w:next w:val="a2"/>
    <w:uiPriority w:val="99"/>
    <w:semiHidden/>
    <w:unhideWhenUsed/>
    <w:rsid w:val="00CF4277"/>
  </w:style>
  <w:style w:type="character" w:customStyle="1" w:styleId="PlainTextChar">
    <w:name w:val="Plain Text Char"/>
    <w:locked/>
    <w:rsid w:val="00CF4277"/>
    <w:rPr>
      <w:rFonts w:ascii="Courier New" w:hAnsi="Courier New" w:cs="Courier New"/>
      <w:sz w:val="20"/>
      <w:szCs w:val="20"/>
      <w:lang w:val="x-none" w:eastAsia="ru-RU"/>
    </w:rPr>
  </w:style>
  <w:style w:type="paragraph" w:customStyle="1" w:styleId="126">
    <w:name w:val="Знак Знак12 Знак Знак Знак Знак Знак Знак Знак Знак Знак Знак Знак Знак Знак Знак Знак Знак Знак Знак Знак Знак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0">
    <w:name w:val="Знак1 Знак Знак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30">
    <w:name w:val="Нет списка13"/>
    <w:next w:val="a2"/>
    <w:uiPriority w:val="99"/>
    <w:semiHidden/>
    <w:unhideWhenUsed/>
    <w:rsid w:val="00CF4277"/>
  </w:style>
  <w:style w:type="numbering" w:customStyle="1" w:styleId="143">
    <w:name w:val="Нет списка14"/>
    <w:next w:val="a2"/>
    <w:uiPriority w:val="99"/>
    <w:semiHidden/>
    <w:unhideWhenUsed/>
    <w:rsid w:val="00CF4277"/>
  </w:style>
  <w:style w:type="numbering" w:customStyle="1" w:styleId="150">
    <w:name w:val="Нет списка15"/>
    <w:next w:val="a2"/>
    <w:uiPriority w:val="99"/>
    <w:semiHidden/>
    <w:unhideWhenUsed/>
    <w:rsid w:val="00CF4277"/>
  </w:style>
  <w:style w:type="numbering" w:customStyle="1" w:styleId="160">
    <w:name w:val="Нет списка16"/>
    <w:next w:val="a2"/>
    <w:uiPriority w:val="99"/>
    <w:semiHidden/>
    <w:unhideWhenUsed/>
    <w:rsid w:val="00CF4277"/>
  </w:style>
  <w:style w:type="numbering" w:customStyle="1" w:styleId="170">
    <w:name w:val="Нет списка17"/>
    <w:next w:val="a2"/>
    <w:uiPriority w:val="99"/>
    <w:semiHidden/>
    <w:unhideWhenUsed/>
    <w:rsid w:val="00CF4277"/>
  </w:style>
  <w:style w:type="paragraph" w:customStyle="1" w:styleId="131">
    <w:name w:val="Знак Знак13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80">
    <w:name w:val="Нет списка18"/>
    <w:next w:val="a2"/>
    <w:uiPriority w:val="99"/>
    <w:semiHidden/>
    <w:unhideWhenUsed/>
    <w:rsid w:val="00CF4277"/>
  </w:style>
  <w:style w:type="numbering" w:customStyle="1" w:styleId="190">
    <w:name w:val="Нет списка19"/>
    <w:next w:val="a2"/>
    <w:uiPriority w:val="99"/>
    <w:semiHidden/>
    <w:unhideWhenUsed/>
    <w:rsid w:val="00CF4277"/>
  </w:style>
  <w:style w:type="numbering" w:customStyle="1" w:styleId="200">
    <w:name w:val="Нет списка20"/>
    <w:next w:val="a2"/>
    <w:uiPriority w:val="99"/>
    <w:semiHidden/>
    <w:unhideWhenUsed/>
    <w:rsid w:val="00CF4277"/>
  </w:style>
  <w:style w:type="paragraph" w:customStyle="1" w:styleId="127">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8">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xl174">
    <w:name w:val="xl174"/>
    <w:basedOn w:val="a"/>
    <w:rsid w:val="00CF427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5">
    <w:name w:val="xl175"/>
    <w:basedOn w:val="a"/>
    <w:rsid w:val="00CF427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6">
    <w:name w:val="xl176"/>
    <w:basedOn w:val="a"/>
    <w:rsid w:val="00CF427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7">
    <w:name w:val="xl177"/>
    <w:basedOn w:val="a"/>
    <w:rsid w:val="00CF4277"/>
    <w:pPr>
      <w:pBdr>
        <w:top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78">
    <w:name w:val="xl178"/>
    <w:basedOn w:val="a"/>
    <w:rsid w:val="00CF427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79">
    <w:name w:val="xl179"/>
    <w:basedOn w:val="a"/>
    <w:rsid w:val="00CF427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129">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211">
    <w:name w:val="Нет списка21"/>
    <w:next w:val="a2"/>
    <w:uiPriority w:val="99"/>
    <w:semiHidden/>
    <w:unhideWhenUsed/>
    <w:rsid w:val="00CF4277"/>
  </w:style>
  <w:style w:type="numbering" w:customStyle="1" w:styleId="220">
    <w:name w:val="Нет списка22"/>
    <w:next w:val="a2"/>
    <w:uiPriority w:val="99"/>
    <w:semiHidden/>
    <w:unhideWhenUsed/>
    <w:rsid w:val="00CF4277"/>
  </w:style>
  <w:style w:type="numbering" w:customStyle="1" w:styleId="230">
    <w:name w:val="Нет списка23"/>
    <w:next w:val="a2"/>
    <w:uiPriority w:val="99"/>
    <w:semiHidden/>
    <w:unhideWhenUsed/>
    <w:rsid w:val="00CF4277"/>
  </w:style>
  <w:style w:type="numbering" w:customStyle="1" w:styleId="240">
    <w:name w:val="Нет списка24"/>
    <w:next w:val="a2"/>
    <w:uiPriority w:val="99"/>
    <w:semiHidden/>
    <w:unhideWhenUsed/>
    <w:rsid w:val="00CF4277"/>
  </w:style>
  <w:style w:type="numbering" w:customStyle="1" w:styleId="250">
    <w:name w:val="Нет списка25"/>
    <w:next w:val="a2"/>
    <w:uiPriority w:val="99"/>
    <w:semiHidden/>
    <w:unhideWhenUsed/>
    <w:rsid w:val="00CF4277"/>
  </w:style>
  <w:style w:type="numbering" w:customStyle="1" w:styleId="260">
    <w:name w:val="Нет списка26"/>
    <w:next w:val="a2"/>
    <w:uiPriority w:val="99"/>
    <w:semiHidden/>
    <w:unhideWhenUsed/>
    <w:rsid w:val="00CF4277"/>
  </w:style>
  <w:style w:type="numbering" w:customStyle="1" w:styleId="270">
    <w:name w:val="Нет списка27"/>
    <w:next w:val="a2"/>
    <w:uiPriority w:val="99"/>
    <w:semiHidden/>
    <w:unhideWhenUsed/>
    <w:rsid w:val="00CF4277"/>
  </w:style>
  <w:style w:type="numbering" w:customStyle="1" w:styleId="280">
    <w:name w:val="Нет списка28"/>
    <w:next w:val="a2"/>
    <w:uiPriority w:val="99"/>
    <w:semiHidden/>
    <w:unhideWhenUsed/>
    <w:rsid w:val="00CF4277"/>
  </w:style>
  <w:style w:type="numbering" w:customStyle="1" w:styleId="290">
    <w:name w:val="Нет списка29"/>
    <w:next w:val="a2"/>
    <w:uiPriority w:val="99"/>
    <w:semiHidden/>
    <w:unhideWhenUsed/>
    <w:rsid w:val="00CF4277"/>
  </w:style>
  <w:style w:type="paragraph" w:customStyle="1" w:styleId="12a">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6">
    <w:name w:val="Нормальный (таблица)"/>
    <w:basedOn w:val="a"/>
    <w:next w:val="a"/>
    <w:rsid w:val="00CF4277"/>
    <w:pPr>
      <w:autoSpaceDE w:val="0"/>
      <w:autoSpaceDN w:val="0"/>
      <w:adjustRightInd w:val="0"/>
      <w:spacing w:after="0" w:line="240" w:lineRule="auto"/>
      <w:jc w:val="both"/>
    </w:pPr>
    <w:rPr>
      <w:rFonts w:ascii="Arial" w:eastAsia="Times New Roman" w:hAnsi="Arial" w:cs="Times New Roman"/>
      <w:sz w:val="24"/>
      <w:szCs w:val="24"/>
      <w:lang w:eastAsia="ru-RU"/>
    </w:rPr>
  </w:style>
  <w:style w:type="character" w:customStyle="1" w:styleId="aff7">
    <w:name w:val="Цветовое выделение"/>
    <w:uiPriority w:val="99"/>
    <w:rsid w:val="00CF4277"/>
    <w:rPr>
      <w:b/>
      <w:color w:val="26282F"/>
      <w:sz w:val="26"/>
    </w:rPr>
  </w:style>
  <w:style w:type="numbering" w:customStyle="1" w:styleId="300">
    <w:name w:val="Нет списка30"/>
    <w:next w:val="a2"/>
    <w:uiPriority w:val="99"/>
    <w:semiHidden/>
    <w:unhideWhenUsed/>
    <w:rsid w:val="00CF4277"/>
  </w:style>
  <w:style w:type="numbering" w:customStyle="1" w:styleId="310">
    <w:name w:val="Нет списка31"/>
    <w:next w:val="a2"/>
    <w:uiPriority w:val="99"/>
    <w:semiHidden/>
    <w:unhideWhenUsed/>
    <w:rsid w:val="00CF4277"/>
  </w:style>
  <w:style w:type="paragraph" w:customStyle="1" w:styleId="12b">
    <w:name w:val="Знак Знак12 Знак Знак Знак Знак Знак Знак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320">
    <w:name w:val="Нет списка32"/>
    <w:next w:val="a2"/>
    <w:uiPriority w:val="99"/>
    <w:semiHidden/>
    <w:unhideWhenUsed/>
    <w:rsid w:val="00CF4277"/>
  </w:style>
  <w:style w:type="numbering" w:customStyle="1" w:styleId="330">
    <w:name w:val="Нет списка33"/>
    <w:next w:val="a2"/>
    <w:uiPriority w:val="99"/>
    <w:semiHidden/>
    <w:unhideWhenUsed/>
    <w:rsid w:val="00CF4277"/>
  </w:style>
  <w:style w:type="numbering" w:customStyle="1" w:styleId="340">
    <w:name w:val="Нет списка34"/>
    <w:next w:val="a2"/>
    <w:uiPriority w:val="99"/>
    <w:semiHidden/>
    <w:unhideWhenUsed/>
    <w:rsid w:val="00CF4277"/>
  </w:style>
  <w:style w:type="numbering" w:customStyle="1" w:styleId="350">
    <w:name w:val="Нет списка35"/>
    <w:next w:val="a2"/>
    <w:uiPriority w:val="99"/>
    <w:semiHidden/>
    <w:unhideWhenUsed/>
    <w:rsid w:val="00CF4277"/>
  </w:style>
  <w:style w:type="numbering" w:customStyle="1" w:styleId="360">
    <w:name w:val="Нет списка36"/>
    <w:next w:val="a2"/>
    <w:uiPriority w:val="99"/>
    <w:semiHidden/>
    <w:unhideWhenUsed/>
    <w:rsid w:val="00CF4277"/>
  </w:style>
  <w:style w:type="numbering" w:customStyle="1" w:styleId="370">
    <w:name w:val="Нет списка37"/>
    <w:next w:val="a2"/>
    <w:uiPriority w:val="99"/>
    <w:semiHidden/>
    <w:unhideWhenUsed/>
    <w:rsid w:val="00CF4277"/>
  </w:style>
  <w:style w:type="numbering" w:customStyle="1" w:styleId="38">
    <w:name w:val="Нет списка38"/>
    <w:next w:val="a2"/>
    <w:uiPriority w:val="99"/>
    <w:semiHidden/>
    <w:unhideWhenUsed/>
    <w:rsid w:val="00CF4277"/>
  </w:style>
  <w:style w:type="numbering" w:customStyle="1" w:styleId="39">
    <w:name w:val="Нет списка39"/>
    <w:next w:val="a2"/>
    <w:uiPriority w:val="99"/>
    <w:semiHidden/>
    <w:unhideWhenUsed/>
    <w:rsid w:val="00CF4277"/>
  </w:style>
  <w:style w:type="numbering" w:customStyle="1" w:styleId="400">
    <w:name w:val="Нет списка40"/>
    <w:next w:val="a2"/>
    <w:uiPriority w:val="99"/>
    <w:semiHidden/>
    <w:unhideWhenUsed/>
    <w:rsid w:val="00CF4277"/>
  </w:style>
  <w:style w:type="numbering" w:customStyle="1" w:styleId="410">
    <w:name w:val="Нет списка41"/>
    <w:next w:val="a2"/>
    <w:uiPriority w:val="99"/>
    <w:semiHidden/>
    <w:unhideWhenUsed/>
    <w:rsid w:val="00CF4277"/>
  </w:style>
  <w:style w:type="paragraph" w:customStyle="1" w:styleId="1f1">
    <w:name w:val="Знак Знак1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42">
    <w:name w:val="Нет списка42"/>
    <w:next w:val="a2"/>
    <w:uiPriority w:val="99"/>
    <w:semiHidden/>
    <w:unhideWhenUsed/>
    <w:rsid w:val="00CF4277"/>
  </w:style>
  <w:style w:type="numbering" w:customStyle="1" w:styleId="43">
    <w:name w:val="Нет списка43"/>
    <w:next w:val="a2"/>
    <w:uiPriority w:val="99"/>
    <w:semiHidden/>
    <w:unhideWhenUsed/>
    <w:rsid w:val="00CF4277"/>
  </w:style>
  <w:style w:type="numbering" w:customStyle="1" w:styleId="44">
    <w:name w:val="Нет списка44"/>
    <w:next w:val="a2"/>
    <w:uiPriority w:val="99"/>
    <w:semiHidden/>
    <w:unhideWhenUsed/>
    <w:rsid w:val="00CF4277"/>
  </w:style>
  <w:style w:type="numbering" w:customStyle="1" w:styleId="45">
    <w:name w:val="Нет списка45"/>
    <w:next w:val="a2"/>
    <w:uiPriority w:val="99"/>
    <w:semiHidden/>
    <w:unhideWhenUsed/>
    <w:rsid w:val="00CF4277"/>
  </w:style>
  <w:style w:type="numbering" w:customStyle="1" w:styleId="46">
    <w:name w:val="Нет списка46"/>
    <w:next w:val="a2"/>
    <w:uiPriority w:val="99"/>
    <w:semiHidden/>
    <w:unhideWhenUsed/>
    <w:rsid w:val="00CF4277"/>
  </w:style>
  <w:style w:type="numbering" w:customStyle="1" w:styleId="47">
    <w:name w:val="Нет списка47"/>
    <w:next w:val="a2"/>
    <w:uiPriority w:val="99"/>
    <w:semiHidden/>
    <w:unhideWhenUsed/>
    <w:rsid w:val="00CF4277"/>
  </w:style>
  <w:style w:type="numbering" w:customStyle="1" w:styleId="48">
    <w:name w:val="Нет списка48"/>
    <w:next w:val="a2"/>
    <w:uiPriority w:val="99"/>
    <w:semiHidden/>
    <w:unhideWhenUsed/>
    <w:rsid w:val="00CF4277"/>
  </w:style>
  <w:style w:type="numbering" w:customStyle="1" w:styleId="49">
    <w:name w:val="Нет списка49"/>
    <w:next w:val="a2"/>
    <w:uiPriority w:val="99"/>
    <w:semiHidden/>
    <w:unhideWhenUsed/>
    <w:rsid w:val="00CF4277"/>
  </w:style>
  <w:style w:type="numbering" w:customStyle="1" w:styleId="500">
    <w:name w:val="Нет списка50"/>
    <w:next w:val="a2"/>
    <w:uiPriority w:val="99"/>
    <w:semiHidden/>
    <w:unhideWhenUsed/>
    <w:rsid w:val="00CF4277"/>
  </w:style>
  <w:style w:type="numbering" w:customStyle="1" w:styleId="510">
    <w:name w:val="Нет списка51"/>
    <w:next w:val="a2"/>
    <w:uiPriority w:val="99"/>
    <w:semiHidden/>
    <w:unhideWhenUsed/>
    <w:rsid w:val="00CF4277"/>
  </w:style>
  <w:style w:type="numbering" w:customStyle="1" w:styleId="520">
    <w:name w:val="Нет списка52"/>
    <w:next w:val="a2"/>
    <w:uiPriority w:val="99"/>
    <w:semiHidden/>
    <w:unhideWhenUsed/>
    <w:rsid w:val="00CF4277"/>
  </w:style>
  <w:style w:type="numbering" w:customStyle="1" w:styleId="53">
    <w:name w:val="Нет списка53"/>
    <w:next w:val="a2"/>
    <w:uiPriority w:val="99"/>
    <w:semiHidden/>
    <w:unhideWhenUsed/>
    <w:rsid w:val="00CF4277"/>
  </w:style>
  <w:style w:type="numbering" w:customStyle="1" w:styleId="54">
    <w:name w:val="Нет списка54"/>
    <w:next w:val="a2"/>
    <w:uiPriority w:val="99"/>
    <w:semiHidden/>
    <w:unhideWhenUsed/>
    <w:rsid w:val="00CF4277"/>
  </w:style>
  <w:style w:type="numbering" w:customStyle="1" w:styleId="55">
    <w:name w:val="Нет списка55"/>
    <w:next w:val="a2"/>
    <w:uiPriority w:val="99"/>
    <w:semiHidden/>
    <w:unhideWhenUsed/>
    <w:rsid w:val="00CF4277"/>
  </w:style>
  <w:style w:type="numbering" w:customStyle="1" w:styleId="56">
    <w:name w:val="Нет списка56"/>
    <w:next w:val="a2"/>
    <w:uiPriority w:val="99"/>
    <w:semiHidden/>
    <w:unhideWhenUsed/>
    <w:rsid w:val="00CF4277"/>
  </w:style>
  <w:style w:type="numbering" w:customStyle="1" w:styleId="57">
    <w:name w:val="Нет списка57"/>
    <w:next w:val="a2"/>
    <w:uiPriority w:val="99"/>
    <w:semiHidden/>
    <w:unhideWhenUsed/>
    <w:rsid w:val="00CF4277"/>
  </w:style>
  <w:style w:type="numbering" w:customStyle="1" w:styleId="58">
    <w:name w:val="Нет списка58"/>
    <w:next w:val="a2"/>
    <w:uiPriority w:val="99"/>
    <w:semiHidden/>
    <w:unhideWhenUsed/>
    <w:rsid w:val="00CF4277"/>
  </w:style>
  <w:style w:type="numbering" w:customStyle="1" w:styleId="59">
    <w:name w:val="Нет списка59"/>
    <w:next w:val="a2"/>
    <w:uiPriority w:val="99"/>
    <w:semiHidden/>
    <w:unhideWhenUsed/>
    <w:rsid w:val="00CF4277"/>
  </w:style>
  <w:style w:type="numbering" w:customStyle="1" w:styleId="60">
    <w:name w:val="Нет списка60"/>
    <w:next w:val="a2"/>
    <w:uiPriority w:val="99"/>
    <w:semiHidden/>
    <w:unhideWhenUsed/>
    <w:rsid w:val="00CF4277"/>
  </w:style>
  <w:style w:type="numbering" w:customStyle="1" w:styleId="61">
    <w:name w:val="Нет списка61"/>
    <w:next w:val="a2"/>
    <w:uiPriority w:val="99"/>
    <w:semiHidden/>
    <w:unhideWhenUsed/>
    <w:rsid w:val="00CF4277"/>
  </w:style>
  <w:style w:type="numbering" w:customStyle="1" w:styleId="62">
    <w:name w:val="Нет списка62"/>
    <w:next w:val="a2"/>
    <w:uiPriority w:val="99"/>
    <w:semiHidden/>
    <w:unhideWhenUsed/>
    <w:rsid w:val="00CF4277"/>
  </w:style>
  <w:style w:type="numbering" w:customStyle="1" w:styleId="63">
    <w:name w:val="Нет списка63"/>
    <w:next w:val="a2"/>
    <w:uiPriority w:val="99"/>
    <w:semiHidden/>
    <w:unhideWhenUsed/>
    <w:rsid w:val="00CF4277"/>
  </w:style>
  <w:style w:type="character" w:customStyle="1" w:styleId="blk">
    <w:name w:val="blk"/>
    <w:rsid w:val="00CF4277"/>
  </w:style>
  <w:style w:type="numbering" w:customStyle="1" w:styleId="64">
    <w:name w:val="Нет списка64"/>
    <w:next w:val="a2"/>
    <w:uiPriority w:val="99"/>
    <w:semiHidden/>
    <w:unhideWhenUsed/>
    <w:rsid w:val="00CF4277"/>
  </w:style>
  <w:style w:type="numbering" w:customStyle="1" w:styleId="65">
    <w:name w:val="Нет списка65"/>
    <w:next w:val="a2"/>
    <w:uiPriority w:val="99"/>
    <w:semiHidden/>
    <w:unhideWhenUsed/>
    <w:rsid w:val="00CF4277"/>
  </w:style>
  <w:style w:type="paragraph" w:customStyle="1" w:styleId="12c">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66">
    <w:name w:val="Нет списка66"/>
    <w:next w:val="a2"/>
    <w:uiPriority w:val="99"/>
    <w:semiHidden/>
    <w:unhideWhenUsed/>
    <w:rsid w:val="00CF4277"/>
  </w:style>
  <w:style w:type="numbering" w:customStyle="1" w:styleId="67">
    <w:name w:val="Нет списка67"/>
    <w:next w:val="a2"/>
    <w:uiPriority w:val="99"/>
    <w:semiHidden/>
    <w:unhideWhenUsed/>
    <w:rsid w:val="00CF4277"/>
  </w:style>
  <w:style w:type="numbering" w:customStyle="1" w:styleId="68">
    <w:name w:val="Нет списка68"/>
    <w:next w:val="a2"/>
    <w:uiPriority w:val="99"/>
    <w:semiHidden/>
    <w:unhideWhenUsed/>
    <w:rsid w:val="00CF4277"/>
  </w:style>
  <w:style w:type="numbering" w:customStyle="1" w:styleId="69">
    <w:name w:val="Нет списка69"/>
    <w:next w:val="a2"/>
    <w:uiPriority w:val="99"/>
    <w:semiHidden/>
    <w:unhideWhenUsed/>
    <w:rsid w:val="00CF4277"/>
  </w:style>
  <w:style w:type="numbering" w:customStyle="1" w:styleId="70">
    <w:name w:val="Нет списка70"/>
    <w:next w:val="a2"/>
    <w:uiPriority w:val="99"/>
    <w:semiHidden/>
    <w:unhideWhenUsed/>
    <w:rsid w:val="00CF4277"/>
  </w:style>
  <w:style w:type="numbering" w:customStyle="1" w:styleId="71">
    <w:name w:val="Нет списка71"/>
    <w:next w:val="a2"/>
    <w:uiPriority w:val="99"/>
    <w:semiHidden/>
    <w:unhideWhenUsed/>
    <w:rsid w:val="00CF4277"/>
  </w:style>
  <w:style w:type="paragraph" w:customStyle="1" w:styleId="aff8">
    <w:name w:val="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72">
    <w:name w:val="Нет списка72"/>
    <w:next w:val="a2"/>
    <w:uiPriority w:val="99"/>
    <w:semiHidden/>
    <w:unhideWhenUsed/>
    <w:rsid w:val="00CF4277"/>
  </w:style>
  <w:style w:type="numbering" w:customStyle="1" w:styleId="73">
    <w:name w:val="Нет списка73"/>
    <w:next w:val="a2"/>
    <w:uiPriority w:val="99"/>
    <w:semiHidden/>
    <w:unhideWhenUsed/>
    <w:rsid w:val="00CF4277"/>
  </w:style>
  <w:style w:type="numbering" w:customStyle="1" w:styleId="74">
    <w:name w:val="Нет списка74"/>
    <w:next w:val="a2"/>
    <w:uiPriority w:val="99"/>
    <w:semiHidden/>
    <w:unhideWhenUsed/>
    <w:rsid w:val="00CF4277"/>
  </w:style>
  <w:style w:type="numbering" w:customStyle="1" w:styleId="75">
    <w:name w:val="Нет списка75"/>
    <w:next w:val="a2"/>
    <w:uiPriority w:val="99"/>
    <w:semiHidden/>
    <w:unhideWhenUsed/>
    <w:rsid w:val="00CF4277"/>
  </w:style>
  <w:style w:type="numbering" w:customStyle="1" w:styleId="76">
    <w:name w:val="Нет списка76"/>
    <w:next w:val="a2"/>
    <w:uiPriority w:val="99"/>
    <w:semiHidden/>
    <w:unhideWhenUsed/>
    <w:rsid w:val="00CF4277"/>
  </w:style>
  <w:style w:type="numbering" w:customStyle="1" w:styleId="77">
    <w:name w:val="Нет списка77"/>
    <w:next w:val="a2"/>
    <w:uiPriority w:val="99"/>
    <w:semiHidden/>
    <w:unhideWhenUsed/>
    <w:rsid w:val="00CF4277"/>
  </w:style>
  <w:style w:type="numbering" w:customStyle="1" w:styleId="78">
    <w:name w:val="Нет списка78"/>
    <w:next w:val="a2"/>
    <w:uiPriority w:val="99"/>
    <w:semiHidden/>
    <w:unhideWhenUsed/>
    <w:rsid w:val="00CF4277"/>
  </w:style>
  <w:style w:type="numbering" w:customStyle="1" w:styleId="79">
    <w:name w:val="Нет списка79"/>
    <w:next w:val="a2"/>
    <w:uiPriority w:val="99"/>
    <w:semiHidden/>
    <w:unhideWhenUsed/>
    <w:rsid w:val="00CF4277"/>
  </w:style>
  <w:style w:type="numbering" w:customStyle="1" w:styleId="80">
    <w:name w:val="Нет списка80"/>
    <w:next w:val="a2"/>
    <w:uiPriority w:val="99"/>
    <w:semiHidden/>
    <w:unhideWhenUsed/>
    <w:rsid w:val="00CF4277"/>
  </w:style>
  <w:style w:type="numbering" w:customStyle="1" w:styleId="81">
    <w:name w:val="Нет списка81"/>
    <w:next w:val="a2"/>
    <w:uiPriority w:val="99"/>
    <w:semiHidden/>
    <w:unhideWhenUsed/>
    <w:rsid w:val="00CF4277"/>
  </w:style>
  <w:style w:type="paragraph" w:customStyle="1" w:styleId="xl180">
    <w:name w:val="xl180"/>
    <w:basedOn w:val="a"/>
    <w:rsid w:val="00CF4277"/>
    <w:pPr>
      <w:pBdr>
        <w:top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81">
    <w:name w:val="xl181"/>
    <w:basedOn w:val="a"/>
    <w:rsid w:val="00CF4277"/>
    <w:pPr>
      <w:pBdr>
        <w:top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82">
    <w:name w:val="xl182"/>
    <w:basedOn w:val="a"/>
    <w:rsid w:val="00CF427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3">
    <w:name w:val="xl183"/>
    <w:basedOn w:val="a"/>
    <w:rsid w:val="00CF4277"/>
    <w:pPr>
      <w:pBdr>
        <w:top w:val="single" w:sz="4" w:space="0" w:color="auto"/>
        <w:lef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4">
    <w:name w:val="xl184"/>
    <w:basedOn w:val="a"/>
    <w:rsid w:val="00CF4277"/>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5">
    <w:name w:val="xl185"/>
    <w:basedOn w:val="a"/>
    <w:rsid w:val="00CF427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6">
    <w:name w:val="xl186"/>
    <w:basedOn w:val="a"/>
    <w:rsid w:val="00CF427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numbering" w:customStyle="1" w:styleId="82">
    <w:name w:val="Нет списка82"/>
    <w:next w:val="a2"/>
    <w:uiPriority w:val="99"/>
    <w:semiHidden/>
    <w:unhideWhenUsed/>
    <w:rsid w:val="00CF4277"/>
  </w:style>
  <w:style w:type="numbering" w:customStyle="1" w:styleId="1100">
    <w:name w:val="Нет списка110"/>
    <w:next w:val="a2"/>
    <w:uiPriority w:val="99"/>
    <w:semiHidden/>
    <w:rsid w:val="00CF4277"/>
  </w:style>
  <w:style w:type="table" w:customStyle="1" w:styleId="1f2">
    <w:name w:val="Сетка таблицы1"/>
    <w:basedOn w:val="a1"/>
    <w:next w:val="a8"/>
    <w:rsid w:val="00CF427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9">
    <w:name w:val="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a">
    <w:name w:val="Знак Знак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9">
    <w:name w:val="Знак Знак9 Знак Знак1 Знак Знак Знак Знак Знак Знак Знак Знак Знак Знак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12">
    <w:name w:val="Знак1 Знак Знак Знак4 Знак Знак Знак1 Знак Знак Знак1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a">
    <w:name w:val="Знак Знак9 Знак Знак1 Знак Знак Знак Знак Знак Знак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b">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c">
    <w:name w:val="Знак Знак9 Знак Знак1 Знак Знак Знак Знак Знак Знак Знак Знак Знак Знак Знак Знак Знак Знак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d">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e">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d">
    <w:name w:val="Знак Знак12 Знак Знак Знак Знак Знак Знак Знак Знак Знак Знак Знак Знак Знак Знак Знак Знак Знак Знак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111">
    <w:name w:val="Нет списка1111"/>
    <w:next w:val="a2"/>
    <w:uiPriority w:val="99"/>
    <w:semiHidden/>
    <w:unhideWhenUsed/>
    <w:rsid w:val="00CF4277"/>
  </w:style>
  <w:style w:type="numbering" w:customStyle="1" w:styleId="2100">
    <w:name w:val="Нет списка210"/>
    <w:next w:val="a2"/>
    <w:uiPriority w:val="99"/>
    <w:semiHidden/>
    <w:unhideWhenUsed/>
    <w:rsid w:val="00CF4277"/>
  </w:style>
  <w:style w:type="numbering" w:customStyle="1" w:styleId="3100">
    <w:name w:val="Нет списка310"/>
    <w:next w:val="a2"/>
    <w:uiPriority w:val="99"/>
    <w:semiHidden/>
    <w:unhideWhenUsed/>
    <w:rsid w:val="00CF4277"/>
  </w:style>
  <w:style w:type="numbering" w:customStyle="1" w:styleId="4100">
    <w:name w:val="Нет списка410"/>
    <w:next w:val="a2"/>
    <w:uiPriority w:val="99"/>
    <w:semiHidden/>
    <w:unhideWhenUsed/>
    <w:rsid w:val="00CF4277"/>
  </w:style>
  <w:style w:type="paragraph" w:customStyle="1" w:styleId="1f3">
    <w:name w:val="Знак Знак Знак Знак1 Знак Знак Знак Знак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4">
    <w:name w:val="Без интервала1"/>
    <w:rsid w:val="00CF4277"/>
    <w:pPr>
      <w:spacing w:after="0" w:line="240" w:lineRule="auto"/>
    </w:pPr>
    <w:rPr>
      <w:rFonts w:ascii="Calibri" w:eastAsia="Times New Roman" w:hAnsi="Calibri" w:cs="Times New Roman"/>
    </w:rPr>
  </w:style>
  <w:style w:type="paragraph" w:customStyle="1" w:styleId="12e">
    <w:name w:val="Знак Знак12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0">
    <w:name w:val="Знак Знак9 Знак Знак1 Знак Знак Знак Знак Знак Знак Знак Знак Знак Знак Знак Знак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5100">
    <w:name w:val="Нет списка510"/>
    <w:next w:val="a2"/>
    <w:uiPriority w:val="99"/>
    <w:semiHidden/>
    <w:unhideWhenUsed/>
    <w:rsid w:val="00CF4277"/>
  </w:style>
  <w:style w:type="numbering" w:customStyle="1" w:styleId="610">
    <w:name w:val="Нет списка610"/>
    <w:next w:val="a2"/>
    <w:uiPriority w:val="99"/>
    <w:semiHidden/>
    <w:unhideWhenUsed/>
    <w:rsid w:val="00CF4277"/>
  </w:style>
  <w:style w:type="numbering" w:customStyle="1" w:styleId="710">
    <w:name w:val="Нет списка710"/>
    <w:next w:val="a2"/>
    <w:uiPriority w:val="99"/>
    <w:semiHidden/>
    <w:unhideWhenUsed/>
    <w:rsid w:val="00CF4277"/>
  </w:style>
  <w:style w:type="numbering" w:customStyle="1" w:styleId="83">
    <w:name w:val="Нет списка83"/>
    <w:next w:val="a2"/>
    <w:uiPriority w:val="99"/>
    <w:semiHidden/>
    <w:unhideWhenUsed/>
    <w:rsid w:val="00CF4277"/>
  </w:style>
  <w:style w:type="numbering" w:customStyle="1" w:styleId="91f1">
    <w:name w:val="Нет списка91"/>
    <w:next w:val="a2"/>
    <w:uiPriority w:val="99"/>
    <w:semiHidden/>
    <w:unhideWhenUsed/>
    <w:rsid w:val="00CF4277"/>
  </w:style>
  <w:style w:type="numbering" w:customStyle="1" w:styleId="101">
    <w:name w:val="Нет списка101"/>
    <w:next w:val="a2"/>
    <w:uiPriority w:val="99"/>
    <w:semiHidden/>
    <w:unhideWhenUsed/>
    <w:rsid w:val="00CF4277"/>
  </w:style>
  <w:style w:type="paragraph" w:customStyle="1" w:styleId="1f5">
    <w:name w:val="Знак Знак1"/>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
    <w:name w:val="Знак Знак12 Знак Знак Знак Знак Знак Знак Знак Знак Знак Знак Знак Знак Знак Знак Знак Знак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1111">
    <w:name w:val="Нет списка11111"/>
    <w:next w:val="a2"/>
    <w:uiPriority w:val="99"/>
    <w:semiHidden/>
    <w:unhideWhenUsed/>
    <w:rsid w:val="00CF4277"/>
  </w:style>
  <w:style w:type="numbering" w:customStyle="1" w:styleId="1210">
    <w:name w:val="Нет списка121"/>
    <w:next w:val="a2"/>
    <w:uiPriority w:val="99"/>
    <w:semiHidden/>
    <w:unhideWhenUsed/>
    <w:rsid w:val="00CF4277"/>
  </w:style>
  <w:style w:type="paragraph" w:customStyle="1" w:styleId="12f0">
    <w:name w:val="Знак Знак12 Знак Знак Знак Знак Знак Знак Знак Знак Знак Знак Знак Знак Знак Знак Знак Знак Знак Знак Знак Знак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6">
    <w:name w:val="Знак1 Знак Знак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310">
    <w:name w:val="Нет списка131"/>
    <w:next w:val="a2"/>
    <w:uiPriority w:val="99"/>
    <w:semiHidden/>
    <w:unhideWhenUsed/>
    <w:rsid w:val="00CF4277"/>
  </w:style>
  <w:style w:type="numbering" w:customStyle="1" w:styleId="1413">
    <w:name w:val="Нет списка141"/>
    <w:next w:val="a2"/>
    <w:uiPriority w:val="99"/>
    <w:semiHidden/>
    <w:unhideWhenUsed/>
    <w:rsid w:val="00CF4277"/>
  </w:style>
  <w:style w:type="numbering" w:customStyle="1" w:styleId="151">
    <w:name w:val="Нет списка151"/>
    <w:next w:val="a2"/>
    <w:uiPriority w:val="99"/>
    <w:semiHidden/>
    <w:unhideWhenUsed/>
    <w:rsid w:val="00CF4277"/>
  </w:style>
  <w:style w:type="numbering" w:customStyle="1" w:styleId="161">
    <w:name w:val="Нет списка161"/>
    <w:next w:val="a2"/>
    <w:uiPriority w:val="99"/>
    <w:semiHidden/>
    <w:unhideWhenUsed/>
    <w:rsid w:val="00CF4277"/>
  </w:style>
  <w:style w:type="numbering" w:customStyle="1" w:styleId="171">
    <w:name w:val="Нет списка171"/>
    <w:next w:val="a2"/>
    <w:uiPriority w:val="99"/>
    <w:semiHidden/>
    <w:unhideWhenUsed/>
    <w:rsid w:val="00CF4277"/>
  </w:style>
  <w:style w:type="paragraph" w:customStyle="1" w:styleId="132">
    <w:name w:val="Знак Знак13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81">
    <w:name w:val="Нет списка181"/>
    <w:next w:val="a2"/>
    <w:uiPriority w:val="99"/>
    <w:semiHidden/>
    <w:unhideWhenUsed/>
    <w:rsid w:val="00CF4277"/>
  </w:style>
  <w:style w:type="numbering" w:customStyle="1" w:styleId="191">
    <w:name w:val="Нет списка191"/>
    <w:next w:val="a2"/>
    <w:uiPriority w:val="99"/>
    <w:semiHidden/>
    <w:unhideWhenUsed/>
    <w:rsid w:val="00CF4277"/>
  </w:style>
  <w:style w:type="numbering" w:customStyle="1" w:styleId="201">
    <w:name w:val="Нет списка201"/>
    <w:next w:val="a2"/>
    <w:uiPriority w:val="99"/>
    <w:semiHidden/>
    <w:unhideWhenUsed/>
    <w:rsid w:val="00CF4277"/>
  </w:style>
  <w:style w:type="paragraph" w:customStyle="1" w:styleId="12f1">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2">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3">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2110">
    <w:name w:val="Нет списка211"/>
    <w:next w:val="a2"/>
    <w:uiPriority w:val="99"/>
    <w:semiHidden/>
    <w:unhideWhenUsed/>
    <w:rsid w:val="00CF4277"/>
  </w:style>
  <w:style w:type="numbering" w:customStyle="1" w:styleId="221">
    <w:name w:val="Нет списка221"/>
    <w:next w:val="a2"/>
    <w:uiPriority w:val="99"/>
    <w:semiHidden/>
    <w:unhideWhenUsed/>
    <w:rsid w:val="00CF4277"/>
  </w:style>
  <w:style w:type="numbering" w:customStyle="1" w:styleId="231">
    <w:name w:val="Нет списка231"/>
    <w:next w:val="a2"/>
    <w:uiPriority w:val="99"/>
    <w:semiHidden/>
    <w:unhideWhenUsed/>
    <w:rsid w:val="00CF4277"/>
  </w:style>
  <w:style w:type="numbering" w:customStyle="1" w:styleId="241">
    <w:name w:val="Нет списка241"/>
    <w:next w:val="a2"/>
    <w:uiPriority w:val="99"/>
    <w:semiHidden/>
    <w:unhideWhenUsed/>
    <w:rsid w:val="00CF4277"/>
  </w:style>
  <w:style w:type="numbering" w:customStyle="1" w:styleId="251">
    <w:name w:val="Нет списка251"/>
    <w:next w:val="a2"/>
    <w:uiPriority w:val="99"/>
    <w:semiHidden/>
    <w:unhideWhenUsed/>
    <w:rsid w:val="00CF4277"/>
  </w:style>
  <w:style w:type="numbering" w:customStyle="1" w:styleId="261">
    <w:name w:val="Нет списка261"/>
    <w:next w:val="a2"/>
    <w:uiPriority w:val="99"/>
    <w:semiHidden/>
    <w:unhideWhenUsed/>
    <w:rsid w:val="00CF4277"/>
  </w:style>
  <w:style w:type="numbering" w:customStyle="1" w:styleId="271">
    <w:name w:val="Нет списка271"/>
    <w:next w:val="a2"/>
    <w:uiPriority w:val="99"/>
    <w:semiHidden/>
    <w:unhideWhenUsed/>
    <w:rsid w:val="00CF4277"/>
  </w:style>
  <w:style w:type="numbering" w:customStyle="1" w:styleId="281">
    <w:name w:val="Нет списка281"/>
    <w:next w:val="a2"/>
    <w:uiPriority w:val="99"/>
    <w:semiHidden/>
    <w:unhideWhenUsed/>
    <w:rsid w:val="00CF4277"/>
  </w:style>
  <w:style w:type="numbering" w:customStyle="1" w:styleId="291">
    <w:name w:val="Нет списка291"/>
    <w:next w:val="a2"/>
    <w:uiPriority w:val="99"/>
    <w:semiHidden/>
    <w:unhideWhenUsed/>
    <w:rsid w:val="00CF4277"/>
  </w:style>
  <w:style w:type="paragraph" w:customStyle="1" w:styleId="12f4">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301">
    <w:name w:val="Нет списка301"/>
    <w:next w:val="a2"/>
    <w:uiPriority w:val="99"/>
    <w:semiHidden/>
    <w:unhideWhenUsed/>
    <w:rsid w:val="00CF4277"/>
  </w:style>
  <w:style w:type="numbering" w:customStyle="1" w:styleId="311">
    <w:name w:val="Нет списка311"/>
    <w:next w:val="a2"/>
    <w:uiPriority w:val="99"/>
    <w:semiHidden/>
    <w:unhideWhenUsed/>
    <w:rsid w:val="00CF4277"/>
  </w:style>
  <w:style w:type="paragraph" w:customStyle="1" w:styleId="12f5">
    <w:name w:val="Знак Знак12 Знак Знак Знак Знак Знак Знак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321">
    <w:name w:val="Нет списка321"/>
    <w:next w:val="a2"/>
    <w:uiPriority w:val="99"/>
    <w:semiHidden/>
    <w:unhideWhenUsed/>
    <w:rsid w:val="00CF4277"/>
  </w:style>
  <w:style w:type="numbering" w:customStyle="1" w:styleId="331">
    <w:name w:val="Нет списка331"/>
    <w:next w:val="a2"/>
    <w:uiPriority w:val="99"/>
    <w:semiHidden/>
    <w:unhideWhenUsed/>
    <w:rsid w:val="00CF4277"/>
  </w:style>
  <w:style w:type="numbering" w:customStyle="1" w:styleId="341">
    <w:name w:val="Нет списка341"/>
    <w:next w:val="a2"/>
    <w:uiPriority w:val="99"/>
    <w:semiHidden/>
    <w:unhideWhenUsed/>
    <w:rsid w:val="00CF4277"/>
  </w:style>
  <w:style w:type="numbering" w:customStyle="1" w:styleId="351">
    <w:name w:val="Нет списка351"/>
    <w:next w:val="a2"/>
    <w:uiPriority w:val="99"/>
    <w:semiHidden/>
    <w:unhideWhenUsed/>
    <w:rsid w:val="00CF4277"/>
  </w:style>
  <w:style w:type="numbering" w:customStyle="1" w:styleId="361">
    <w:name w:val="Нет списка361"/>
    <w:next w:val="a2"/>
    <w:uiPriority w:val="99"/>
    <w:semiHidden/>
    <w:unhideWhenUsed/>
    <w:rsid w:val="00CF4277"/>
  </w:style>
  <w:style w:type="numbering" w:customStyle="1" w:styleId="371">
    <w:name w:val="Нет списка371"/>
    <w:next w:val="a2"/>
    <w:uiPriority w:val="99"/>
    <w:semiHidden/>
    <w:unhideWhenUsed/>
    <w:rsid w:val="00CF4277"/>
  </w:style>
  <w:style w:type="numbering" w:customStyle="1" w:styleId="381">
    <w:name w:val="Нет списка381"/>
    <w:next w:val="a2"/>
    <w:uiPriority w:val="99"/>
    <w:semiHidden/>
    <w:unhideWhenUsed/>
    <w:rsid w:val="00CF4277"/>
  </w:style>
  <w:style w:type="numbering" w:customStyle="1" w:styleId="391">
    <w:name w:val="Нет списка391"/>
    <w:next w:val="a2"/>
    <w:uiPriority w:val="99"/>
    <w:semiHidden/>
    <w:unhideWhenUsed/>
    <w:rsid w:val="00CF4277"/>
  </w:style>
  <w:style w:type="numbering" w:customStyle="1" w:styleId="401">
    <w:name w:val="Нет списка401"/>
    <w:next w:val="a2"/>
    <w:uiPriority w:val="99"/>
    <w:semiHidden/>
    <w:unhideWhenUsed/>
    <w:rsid w:val="00CF4277"/>
  </w:style>
  <w:style w:type="numbering" w:customStyle="1" w:styleId="411">
    <w:name w:val="Нет списка411"/>
    <w:next w:val="a2"/>
    <w:uiPriority w:val="99"/>
    <w:semiHidden/>
    <w:unhideWhenUsed/>
    <w:rsid w:val="00CF4277"/>
  </w:style>
  <w:style w:type="paragraph" w:customStyle="1" w:styleId="1f7">
    <w:name w:val="Знак Знак1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421">
    <w:name w:val="Нет списка421"/>
    <w:next w:val="a2"/>
    <w:uiPriority w:val="99"/>
    <w:semiHidden/>
    <w:unhideWhenUsed/>
    <w:rsid w:val="00CF4277"/>
  </w:style>
  <w:style w:type="numbering" w:customStyle="1" w:styleId="431">
    <w:name w:val="Нет списка431"/>
    <w:next w:val="a2"/>
    <w:uiPriority w:val="99"/>
    <w:semiHidden/>
    <w:unhideWhenUsed/>
    <w:rsid w:val="00CF4277"/>
  </w:style>
  <w:style w:type="numbering" w:customStyle="1" w:styleId="441">
    <w:name w:val="Нет списка441"/>
    <w:next w:val="a2"/>
    <w:uiPriority w:val="99"/>
    <w:semiHidden/>
    <w:unhideWhenUsed/>
    <w:rsid w:val="00CF4277"/>
  </w:style>
  <w:style w:type="numbering" w:customStyle="1" w:styleId="451">
    <w:name w:val="Нет списка451"/>
    <w:next w:val="a2"/>
    <w:uiPriority w:val="99"/>
    <w:semiHidden/>
    <w:unhideWhenUsed/>
    <w:rsid w:val="00CF4277"/>
  </w:style>
  <w:style w:type="numbering" w:customStyle="1" w:styleId="461">
    <w:name w:val="Нет списка461"/>
    <w:next w:val="a2"/>
    <w:uiPriority w:val="99"/>
    <w:semiHidden/>
    <w:unhideWhenUsed/>
    <w:rsid w:val="00CF4277"/>
  </w:style>
  <w:style w:type="numbering" w:customStyle="1" w:styleId="471">
    <w:name w:val="Нет списка471"/>
    <w:next w:val="a2"/>
    <w:uiPriority w:val="99"/>
    <w:semiHidden/>
    <w:unhideWhenUsed/>
    <w:rsid w:val="00CF4277"/>
  </w:style>
  <w:style w:type="numbering" w:customStyle="1" w:styleId="481">
    <w:name w:val="Нет списка481"/>
    <w:next w:val="a2"/>
    <w:uiPriority w:val="99"/>
    <w:semiHidden/>
    <w:unhideWhenUsed/>
    <w:rsid w:val="00CF4277"/>
  </w:style>
  <w:style w:type="numbering" w:customStyle="1" w:styleId="491">
    <w:name w:val="Нет списка491"/>
    <w:next w:val="a2"/>
    <w:uiPriority w:val="99"/>
    <w:semiHidden/>
    <w:unhideWhenUsed/>
    <w:rsid w:val="00CF4277"/>
  </w:style>
  <w:style w:type="numbering" w:customStyle="1" w:styleId="501">
    <w:name w:val="Нет списка501"/>
    <w:next w:val="a2"/>
    <w:uiPriority w:val="99"/>
    <w:semiHidden/>
    <w:unhideWhenUsed/>
    <w:rsid w:val="00CF4277"/>
  </w:style>
  <w:style w:type="numbering" w:customStyle="1" w:styleId="511">
    <w:name w:val="Нет списка511"/>
    <w:next w:val="a2"/>
    <w:uiPriority w:val="99"/>
    <w:semiHidden/>
    <w:unhideWhenUsed/>
    <w:rsid w:val="00CF4277"/>
  </w:style>
  <w:style w:type="numbering" w:customStyle="1" w:styleId="521">
    <w:name w:val="Нет списка521"/>
    <w:next w:val="a2"/>
    <w:uiPriority w:val="99"/>
    <w:semiHidden/>
    <w:unhideWhenUsed/>
    <w:rsid w:val="00CF4277"/>
  </w:style>
  <w:style w:type="numbering" w:customStyle="1" w:styleId="531">
    <w:name w:val="Нет списка531"/>
    <w:next w:val="a2"/>
    <w:uiPriority w:val="99"/>
    <w:semiHidden/>
    <w:unhideWhenUsed/>
    <w:rsid w:val="00CF4277"/>
  </w:style>
  <w:style w:type="numbering" w:customStyle="1" w:styleId="541">
    <w:name w:val="Нет списка541"/>
    <w:next w:val="a2"/>
    <w:uiPriority w:val="99"/>
    <w:semiHidden/>
    <w:unhideWhenUsed/>
    <w:rsid w:val="00CF4277"/>
  </w:style>
  <w:style w:type="numbering" w:customStyle="1" w:styleId="551">
    <w:name w:val="Нет списка551"/>
    <w:next w:val="a2"/>
    <w:uiPriority w:val="99"/>
    <w:semiHidden/>
    <w:unhideWhenUsed/>
    <w:rsid w:val="00CF4277"/>
  </w:style>
  <w:style w:type="numbering" w:customStyle="1" w:styleId="561">
    <w:name w:val="Нет списка561"/>
    <w:next w:val="a2"/>
    <w:uiPriority w:val="99"/>
    <w:semiHidden/>
    <w:unhideWhenUsed/>
    <w:rsid w:val="00CF4277"/>
  </w:style>
  <w:style w:type="numbering" w:customStyle="1" w:styleId="571">
    <w:name w:val="Нет списка571"/>
    <w:next w:val="a2"/>
    <w:uiPriority w:val="99"/>
    <w:semiHidden/>
    <w:unhideWhenUsed/>
    <w:rsid w:val="00CF4277"/>
  </w:style>
  <w:style w:type="numbering" w:customStyle="1" w:styleId="581">
    <w:name w:val="Нет списка581"/>
    <w:next w:val="a2"/>
    <w:uiPriority w:val="99"/>
    <w:semiHidden/>
    <w:unhideWhenUsed/>
    <w:rsid w:val="00CF4277"/>
  </w:style>
  <w:style w:type="numbering" w:customStyle="1" w:styleId="591">
    <w:name w:val="Нет списка591"/>
    <w:next w:val="a2"/>
    <w:uiPriority w:val="99"/>
    <w:semiHidden/>
    <w:unhideWhenUsed/>
    <w:rsid w:val="00CF4277"/>
  </w:style>
  <w:style w:type="numbering" w:customStyle="1" w:styleId="601">
    <w:name w:val="Нет списка601"/>
    <w:next w:val="a2"/>
    <w:uiPriority w:val="99"/>
    <w:semiHidden/>
    <w:unhideWhenUsed/>
    <w:rsid w:val="00CF4277"/>
  </w:style>
  <w:style w:type="numbering" w:customStyle="1" w:styleId="611">
    <w:name w:val="Нет списка611"/>
    <w:next w:val="a2"/>
    <w:uiPriority w:val="99"/>
    <w:semiHidden/>
    <w:unhideWhenUsed/>
    <w:rsid w:val="00CF4277"/>
  </w:style>
  <w:style w:type="numbering" w:customStyle="1" w:styleId="621">
    <w:name w:val="Нет списка621"/>
    <w:next w:val="a2"/>
    <w:uiPriority w:val="99"/>
    <w:semiHidden/>
    <w:unhideWhenUsed/>
    <w:rsid w:val="00CF4277"/>
  </w:style>
  <w:style w:type="numbering" w:customStyle="1" w:styleId="631">
    <w:name w:val="Нет списка631"/>
    <w:next w:val="a2"/>
    <w:uiPriority w:val="99"/>
    <w:semiHidden/>
    <w:unhideWhenUsed/>
    <w:rsid w:val="00CF4277"/>
  </w:style>
  <w:style w:type="numbering" w:customStyle="1" w:styleId="641">
    <w:name w:val="Нет списка641"/>
    <w:next w:val="a2"/>
    <w:uiPriority w:val="99"/>
    <w:semiHidden/>
    <w:unhideWhenUsed/>
    <w:rsid w:val="00CF4277"/>
  </w:style>
  <w:style w:type="numbering" w:customStyle="1" w:styleId="651">
    <w:name w:val="Нет списка651"/>
    <w:next w:val="a2"/>
    <w:uiPriority w:val="99"/>
    <w:semiHidden/>
    <w:unhideWhenUsed/>
    <w:rsid w:val="00CF4277"/>
  </w:style>
  <w:style w:type="paragraph" w:customStyle="1" w:styleId="12f6">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661">
    <w:name w:val="Нет списка661"/>
    <w:next w:val="a2"/>
    <w:uiPriority w:val="99"/>
    <w:semiHidden/>
    <w:unhideWhenUsed/>
    <w:rsid w:val="00CF4277"/>
  </w:style>
  <w:style w:type="numbering" w:customStyle="1" w:styleId="671">
    <w:name w:val="Нет списка671"/>
    <w:next w:val="a2"/>
    <w:uiPriority w:val="99"/>
    <w:semiHidden/>
    <w:unhideWhenUsed/>
    <w:rsid w:val="00CF4277"/>
  </w:style>
  <w:style w:type="numbering" w:customStyle="1" w:styleId="681">
    <w:name w:val="Нет списка681"/>
    <w:next w:val="a2"/>
    <w:uiPriority w:val="99"/>
    <w:semiHidden/>
    <w:unhideWhenUsed/>
    <w:rsid w:val="00CF4277"/>
  </w:style>
  <w:style w:type="numbering" w:customStyle="1" w:styleId="691">
    <w:name w:val="Нет списка691"/>
    <w:next w:val="a2"/>
    <w:uiPriority w:val="99"/>
    <w:semiHidden/>
    <w:unhideWhenUsed/>
    <w:rsid w:val="00CF4277"/>
  </w:style>
  <w:style w:type="paragraph" w:customStyle="1" w:styleId="2f2">
    <w:name w:val="Без интервала2"/>
    <w:rsid w:val="00CF4277"/>
    <w:pPr>
      <w:spacing w:after="0" w:line="240" w:lineRule="auto"/>
    </w:pPr>
    <w:rPr>
      <w:rFonts w:ascii="Calibri" w:eastAsia="Times New Roman" w:hAnsi="Calibri" w:cs="Times New Roman"/>
    </w:rPr>
  </w:style>
  <w:style w:type="numbering" w:customStyle="1" w:styleId="701">
    <w:name w:val="Нет списка701"/>
    <w:next w:val="a2"/>
    <w:uiPriority w:val="99"/>
    <w:semiHidden/>
    <w:unhideWhenUsed/>
    <w:rsid w:val="00CF4277"/>
  </w:style>
  <w:style w:type="numbering" w:customStyle="1" w:styleId="711">
    <w:name w:val="Нет списка711"/>
    <w:next w:val="a2"/>
    <w:uiPriority w:val="99"/>
    <w:semiHidden/>
    <w:unhideWhenUsed/>
    <w:rsid w:val="00CF4277"/>
  </w:style>
  <w:style w:type="paragraph" w:customStyle="1" w:styleId="affb">
    <w:name w:val="Знак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721">
    <w:name w:val="Нет списка721"/>
    <w:next w:val="a2"/>
    <w:uiPriority w:val="99"/>
    <w:semiHidden/>
    <w:unhideWhenUsed/>
    <w:rsid w:val="00CF4277"/>
  </w:style>
  <w:style w:type="numbering" w:customStyle="1" w:styleId="731">
    <w:name w:val="Нет списка731"/>
    <w:next w:val="a2"/>
    <w:uiPriority w:val="99"/>
    <w:semiHidden/>
    <w:unhideWhenUsed/>
    <w:rsid w:val="00CF4277"/>
  </w:style>
  <w:style w:type="numbering" w:customStyle="1" w:styleId="741">
    <w:name w:val="Нет списка741"/>
    <w:next w:val="a2"/>
    <w:uiPriority w:val="99"/>
    <w:semiHidden/>
    <w:unhideWhenUsed/>
    <w:rsid w:val="00CF4277"/>
  </w:style>
  <w:style w:type="paragraph" w:customStyle="1" w:styleId="3a">
    <w:name w:val="Без интервала3"/>
    <w:rsid w:val="00CF4277"/>
    <w:pPr>
      <w:spacing w:after="0" w:line="240" w:lineRule="auto"/>
    </w:pPr>
    <w:rPr>
      <w:rFonts w:ascii="Calibri" w:eastAsia="Times New Roman" w:hAnsi="Calibri" w:cs="Times New Roman"/>
    </w:rPr>
  </w:style>
  <w:style w:type="numbering" w:customStyle="1" w:styleId="751">
    <w:name w:val="Нет списка751"/>
    <w:next w:val="a2"/>
    <w:uiPriority w:val="99"/>
    <w:semiHidden/>
    <w:rsid w:val="00CF4277"/>
  </w:style>
  <w:style w:type="numbering" w:customStyle="1" w:styleId="1101">
    <w:name w:val="Нет списка1101"/>
    <w:next w:val="a2"/>
    <w:uiPriority w:val="99"/>
    <w:semiHidden/>
    <w:unhideWhenUsed/>
    <w:rsid w:val="00CF4277"/>
  </w:style>
  <w:style w:type="numbering" w:customStyle="1" w:styleId="2101">
    <w:name w:val="Нет списка2101"/>
    <w:next w:val="a2"/>
    <w:uiPriority w:val="99"/>
    <w:semiHidden/>
    <w:unhideWhenUsed/>
    <w:rsid w:val="00CF4277"/>
  </w:style>
  <w:style w:type="numbering" w:customStyle="1" w:styleId="3101">
    <w:name w:val="Нет списка3101"/>
    <w:next w:val="a2"/>
    <w:uiPriority w:val="99"/>
    <w:semiHidden/>
    <w:unhideWhenUsed/>
    <w:rsid w:val="00CF4277"/>
  </w:style>
  <w:style w:type="numbering" w:customStyle="1" w:styleId="4101">
    <w:name w:val="Нет списка4101"/>
    <w:next w:val="a2"/>
    <w:uiPriority w:val="99"/>
    <w:semiHidden/>
    <w:unhideWhenUsed/>
    <w:rsid w:val="00CF4277"/>
  </w:style>
  <w:style w:type="paragraph" w:customStyle="1" w:styleId="4a">
    <w:name w:val="Без интервала4"/>
    <w:rsid w:val="00CF4277"/>
    <w:pPr>
      <w:spacing w:after="0" w:line="240" w:lineRule="auto"/>
    </w:pPr>
    <w:rPr>
      <w:rFonts w:ascii="Calibri" w:eastAsia="Times New Roman" w:hAnsi="Calibri" w:cs="Times New Roman"/>
    </w:rPr>
  </w:style>
  <w:style w:type="numbering" w:customStyle="1" w:styleId="5101">
    <w:name w:val="Нет списка5101"/>
    <w:next w:val="a2"/>
    <w:uiPriority w:val="99"/>
    <w:semiHidden/>
    <w:unhideWhenUsed/>
    <w:rsid w:val="00CF4277"/>
  </w:style>
  <w:style w:type="numbering" w:customStyle="1" w:styleId="6101">
    <w:name w:val="Нет списка6101"/>
    <w:next w:val="a2"/>
    <w:uiPriority w:val="99"/>
    <w:semiHidden/>
    <w:unhideWhenUsed/>
    <w:rsid w:val="00CF4277"/>
  </w:style>
  <w:style w:type="numbering" w:customStyle="1" w:styleId="761">
    <w:name w:val="Нет списка761"/>
    <w:next w:val="a2"/>
    <w:uiPriority w:val="99"/>
    <w:semiHidden/>
    <w:unhideWhenUsed/>
    <w:rsid w:val="00CF4277"/>
  </w:style>
  <w:style w:type="numbering" w:customStyle="1" w:styleId="811">
    <w:name w:val="Нет списка811"/>
    <w:next w:val="a2"/>
    <w:uiPriority w:val="99"/>
    <w:semiHidden/>
    <w:unhideWhenUsed/>
    <w:rsid w:val="00CF4277"/>
  </w:style>
  <w:style w:type="numbering" w:customStyle="1" w:styleId="9110">
    <w:name w:val="Нет списка911"/>
    <w:next w:val="a2"/>
    <w:uiPriority w:val="99"/>
    <w:semiHidden/>
    <w:unhideWhenUsed/>
    <w:rsid w:val="00CF4277"/>
  </w:style>
  <w:style w:type="numbering" w:customStyle="1" w:styleId="1011">
    <w:name w:val="Нет списка1011"/>
    <w:next w:val="a2"/>
    <w:uiPriority w:val="99"/>
    <w:semiHidden/>
    <w:unhideWhenUsed/>
    <w:rsid w:val="00CF4277"/>
  </w:style>
  <w:style w:type="numbering" w:customStyle="1" w:styleId="112">
    <w:name w:val="Нет списка112"/>
    <w:next w:val="a2"/>
    <w:uiPriority w:val="99"/>
    <w:semiHidden/>
    <w:unhideWhenUsed/>
    <w:rsid w:val="00CF4277"/>
  </w:style>
  <w:style w:type="numbering" w:customStyle="1" w:styleId="1211">
    <w:name w:val="Нет списка1211"/>
    <w:next w:val="a2"/>
    <w:uiPriority w:val="99"/>
    <w:semiHidden/>
    <w:unhideWhenUsed/>
    <w:rsid w:val="00CF4277"/>
  </w:style>
  <w:style w:type="numbering" w:customStyle="1" w:styleId="1311">
    <w:name w:val="Нет списка1311"/>
    <w:next w:val="a2"/>
    <w:uiPriority w:val="99"/>
    <w:semiHidden/>
    <w:unhideWhenUsed/>
    <w:rsid w:val="00CF4277"/>
  </w:style>
  <w:style w:type="numbering" w:customStyle="1" w:styleId="14113">
    <w:name w:val="Нет списка1411"/>
    <w:next w:val="a2"/>
    <w:uiPriority w:val="99"/>
    <w:semiHidden/>
    <w:unhideWhenUsed/>
    <w:rsid w:val="00CF4277"/>
  </w:style>
  <w:style w:type="numbering" w:customStyle="1" w:styleId="1511">
    <w:name w:val="Нет списка1511"/>
    <w:next w:val="a2"/>
    <w:uiPriority w:val="99"/>
    <w:semiHidden/>
    <w:unhideWhenUsed/>
    <w:rsid w:val="00CF4277"/>
  </w:style>
  <w:style w:type="numbering" w:customStyle="1" w:styleId="1611">
    <w:name w:val="Нет списка1611"/>
    <w:next w:val="a2"/>
    <w:uiPriority w:val="99"/>
    <w:semiHidden/>
    <w:unhideWhenUsed/>
    <w:rsid w:val="00CF4277"/>
  </w:style>
  <w:style w:type="numbering" w:customStyle="1" w:styleId="1711">
    <w:name w:val="Нет списка1711"/>
    <w:next w:val="a2"/>
    <w:uiPriority w:val="99"/>
    <w:semiHidden/>
    <w:unhideWhenUsed/>
    <w:rsid w:val="00CF4277"/>
  </w:style>
  <w:style w:type="numbering" w:customStyle="1" w:styleId="1811">
    <w:name w:val="Нет списка1811"/>
    <w:next w:val="a2"/>
    <w:uiPriority w:val="99"/>
    <w:semiHidden/>
    <w:unhideWhenUsed/>
    <w:rsid w:val="00CF4277"/>
  </w:style>
  <w:style w:type="numbering" w:customStyle="1" w:styleId="1911">
    <w:name w:val="Нет списка1911"/>
    <w:next w:val="a2"/>
    <w:uiPriority w:val="99"/>
    <w:semiHidden/>
    <w:unhideWhenUsed/>
    <w:rsid w:val="00CF4277"/>
  </w:style>
  <w:style w:type="numbering" w:customStyle="1" w:styleId="2011">
    <w:name w:val="Нет списка2011"/>
    <w:next w:val="a2"/>
    <w:uiPriority w:val="99"/>
    <w:semiHidden/>
    <w:unhideWhenUsed/>
    <w:rsid w:val="00CF4277"/>
  </w:style>
  <w:style w:type="numbering" w:customStyle="1" w:styleId="2111">
    <w:name w:val="Нет списка2111"/>
    <w:next w:val="a2"/>
    <w:uiPriority w:val="99"/>
    <w:semiHidden/>
    <w:unhideWhenUsed/>
    <w:rsid w:val="00CF4277"/>
  </w:style>
  <w:style w:type="numbering" w:customStyle="1" w:styleId="2211">
    <w:name w:val="Нет списка2211"/>
    <w:next w:val="a2"/>
    <w:uiPriority w:val="99"/>
    <w:semiHidden/>
    <w:unhideWhenUsed/>
    <w:rsid w:val="00CF4277"/>
  </w:style>
  <w:style w:type="numbering" w:customStyle="1" w:styleId="2311">
    <w:name w:val="Нет списка2311"/>
    <w:next w:val="a2"/>
    <w:uiPriority w:val="99"/>
    <w:semiHidden/>
    <w:unhideWhenUsed/>
    <w:rsid w:val="00CF4277"/>
  </w:style>
  <w:style w:type="numbering" w:customStyle="1" w:styleId="2411">
    <w:name w:val="Нет списка2411"/>
    <w:next w:val="a2"/>
    <w:uiPriority w:val="99"/>
    <w:semiHidden/>
    <w:unhideWhenUsed/>
    <w:rsid w:val="00CF4277"/>
  </w:style>
  <w:style w:type="numbering" w:customStyle="1" w:styleId="2511">
    <w:name w:val="Нет списка2511"/>
    <w:next w:val="a2"/>
    <w:uiPriority w:val="99"/>
    <w:semiHidden/>
    <w:unhideWhenUsed/>
    <w:rsid w:val="00CF4277"/>
  </w:style>
  <w:style w:type="numbering" w:customStyle="1" w:styleId="2611">
    <w:name w:val="Нет списка2611"/>
    <w:next w:val="a2"/>
    <w:uiPriority w:val="99"/>
    <w:semiHidden/>
    <w:unhideWhenUsed/>
    <w:rsid w:val="00CF4277"/>
  </w:style>
  <w:style w:type="numbering" w:customStyle="1" w:styleId="2711">
    <w:name w:val="Нет списка2711"/>
    <w:next w:val="a2"/>
    <w:uiPriority w:val="99"/>
    <w:semiHidden/>
    <w:unhideWhenUsed/>
    <w:rsid w:val="00CF4277"/>
  </w:style>
  <w:style w:type="numbering" w:customStyle="1" w:styleId="2811">
    <w:name w:val="Нет списка2811"/>
    <w:next w:val="a2"/>
    <w:uiPriority w:val="99"/>
    <w:semiHidden/>
    <w:unhideWhenUsed/>
    <w:rsid w:val="00CF4277"/>
  </w:style>
  <w:style w:type="numbering" w:customStyle="1" w:styleId="2911">
    <w:name w:val="Нет списка2911"/>
    <w:next w:val="a2"/>
    <w:uiPriority w:val="99"/>
    <w:semiHidden/>
    <w:unhideWhenUsed/>
    <w:rsid w:val="00CF4277"/>
  </w:style>
  <w:style w:type="numbering" w:customStyle="1" w:styleId="3011">
    <w:name w:val="Нет списка3011"/>
    <w:next w:val="a2"/>
    <w:uiPriority w:val="99"/>
    <w:semiHidden/>
    <w:unhideWhenUsed/>
    <w:rsid w:val="00CF4277"/>
  </w:style>
  <w:style w:type="numbering" w:customStyle="1" w:styleId="3111">
    <w:name w:val="Нет списка3111"/>
    <w:next w:val="a2"/>
    <w:uiPriority w:val="99"/>
    <w:semiHidden/>
    <w:unhideWhenUsed/>
    <w:rsid w:val="00CF4277"/>
  </w:style>
  <w:style w:type="numbering" w:customStyle="1" w:styleId="3211">
    <w:name w:val="Нет списка3211"/>
    <w:next w:val="a2"/>
    <w:uiPriority w:val="99"/>
    <w:semiHidden/>
    <w:unhideWhenUsed/>
    <w:rsid w:val="00CF4277"/>
  </w:style>
  <w:style w:type="numbering" w:customStyle="1" w:styleId="3311">
    <w:name w:val="Нет списка3311"/>
    <w:next w:val="a2"/>
    <w:uiPriority w:val="99"/>
    <w:semiHidden/>
    <w:unhideWhenUsed/>
    <w:rsid w:val="00CF4277"/>
  </w:style>
  <w:style w:type="numbering" w:customStyle="1" w:styleId="3411">
    <w:name w:val="Нет списка3411"/>
    <w:next w:val="a2"/>
    <w:uiPriority w:val="99"/>
    <w:semiHidden/>
    <w:unhideWhenUsed/>
    <w:rsid w:val="00CF4277"/>
  </w:style>
  <w:style w:type="numbering" w:customStyle="1" w:styleId="3511">
    <w:name w:val="Нет списка3511"/>
    <w:next w:val="a2"/>
    <w:uiPriority w:val="99"/>
    <w:semiHidden/>
    <w:unhideWhenUsed/>
    <w:rsid w:val="00CF4277"/>
  </w:style>
  <w:style w:type="numbering" w:customStyle="1" w:styleId="3611">
    <w:name w:val="Нет списка3611"/>
    <w:next w:val="a2"/>
    <w:uiPriority w:val="99"/>
    <w:semiHidden/>
    <w:unhideWhenUsed/>
    <w:rsid w:val="00CF4277"/>
  </w:style>
  <w:style w:type="numbering" w:customStyle="1" w:styleId="3711">
    <w:name w:val="Нет списка3711"/>
    <w:next w:val="a2"/>
    <w:uiPriority w:val="99"/>
    <w:semiHidden/>
    <w:unhideWhenUsed/>
    <w:rsid w:val="00CF4277"/>
  </w:style>
  <w:style w:type="numbering" w:customStyle="1" w:styleId="3811">
    <w:name w:val="Нет списка3811"/>
    <w:next w:val="a2"/>
    <w:uiPriority w:val="99"/>
    <w:semiHidden/>
    <w:unhideWhenUsed/>
    <w:rsid w:val="00CF4277"/>
  </w:style>
  <w:style w:type="numbering" w:customStyle="1" w:styleId="3911">
    <w:name w:val="Нет списка3911"/>
    <w:next w:val="a2"/>
    <w:uiPriority w:val="99"/>
    <w:semiHidden/>
    <w:unhideWhenUsed/>
    <w:rsid w:val="00CF4277"/>
  </w:style>
  <w:style w:type="numbering" w:customStyle="1" w:styleId="4011">
    <w:name w:val="Нет списка4011"/>
    <w:next w:val="a2"/>
    <w:uiPriority w:val="99"/>
    <w:semiHidden/>
    <w:unhideWhenUsed/>
    <w:rsid w:val="00CF4277"/>
  </w:style>
  <w:style w:type="numbering" w:customStyle="1" w:styleId="4111">
    <w:name w:val="Нет списка4111"/>
    <w:next w:val="a2"/>
    <w:uiPriority w:val="99"/>
    <w:semiHidden/>
    <w:unhideWhenUsed/>
    <w:rsid w:val="00CF4277"/>
  </w:style>
  <w:style w:type="numbering" w:customStyle="1" w:styleId="4211">
    <w:name w:val="Нет списка4211"/>
    <w:next w:val="a2"/>
    <w:uiPriority w:val="99"/>
    <w:semiHidden/>
    <w:unhideWhenUsed/>
    <w:rsid w:val="00CF4277"/>
  </w:style>
  <w:style w:type="numbering" w:customStyle="1" w:styleId="4311">
    <w:name w:val="Нет списка4311"/>
    <w:next w:val="a2"/>
    <w:uiPriority w:val="99"/>
    <w:semiHidden/>
    <w:unhideWhenUsed/>
    <w:rsid w:val="00CF4277"/>
  </w:style>
  <w:style w:type="numbering" w:customStyle="1" w:styleId="4411">
    <w:name w:val="Нет списка4411"/>
    <w:next w:val="a2"/>
    <w:uiPriority w:val="99"/>
    <w:semiHidden/>
    <w:unhideWhenUsed/>
    <w:rsid w:val="00CF4277"/>
  </w:style>
  <w:style w:type="numbering" w:customStyle="1" w:styleId="4511">
    <w:name w:val="Нет списка4511"/>
    <w:next w:val="a2"/>
    <w:uiPriority w:val="99"/>
    <w:semiHidden/>
    <w:unhideWhenUsed/>
    <w:rsid w:val="00CF4277"/>
  </w:style>
  <w:style w:type="numbering" w:customStyle="1" w:styleId="4611">
    <w:name w:val="Нет списка4611"/>
    <w:next w:val="a2"/>
    <w:uiPriority w:val="99"/>
    <w:semiHidden/>
    <w:unhideWhenUsed/>
    <w:rsid w:val="00CF4277"/>
  </w:style>
  <w:style w:type="numbering" w:customStyle="1" w:styleId="4711">
    <w:name w:val="Нет списка4711"/>
    <w:next w:val="a2"/>
    <w:uiPriority w:val="99"/>
    <w:semiHidden/>
    <w:unhideWhenUsed/>
    <w:rsid w:val="00CF4277"/>
  </w:style>
  <w:style w:type="numbering" w:customStyle="1" w:styleId="4811">
    <w:name w:val="Нет списка4811"/>
    <w:next w:val="a2"/>
    <w:uiPriority w:val="99"/>
    <w:semiHidden/>
    <w:unhideWhenUsed/>
    <w:rsid w:val="00CF4277"/>
  </w:style>
  <w:style w:type="numbering" w:customStyle="1" w:styleId="4911">
    <w:name w:val="Нет списка4911"/>
    <w:next w:val="a2"/>
    <w:uiPriority w:val="99"/>
    <w:semiHidden/>
    <w:unhideWhenUsed/>
    <w:rsid w:val="00CF4277"/>
  </w:style>
  <w:style w:type="numbering" w:customStyle="1" w:styleId="5011">
    <w:name w:val="Нет списка5011"/>
    <w:next w:val="a2"/>
    <w:uiPriority w:val="99"/>
    <w:semiHidden/>
    <w:unhideWhenUsed/>
    <w:rsid w:val="00CF4277"/>
  </w:style>
  <w:style w:type="numbering" w:customStyle="1" w:styleId="5111">
    <w:name w:val="Нет списка5111"/>
    <w:next w:val="a2"/>
    <w:uiPriority w:val="99"/>
    <w:semiHidden/>
    <w:unhideWhenUsed/>
    <w:rsid w:val="00CF4277"/>
  </w:style>
  <w:style w:type="numbering" w:customStyle="1" w:styleId="5211">
    <w:name w:val="Нет списка5211"/>
    <w:next w:val="a2"/>
    <w:uiPriority w:val="99"/>
    <w:semiHidden/>
    <w:unhideWhenUsed/>
    <w:rsid w:val="00CF4277"/>
  </w:style>
  <w:style w:type="numbering" w:customStyle="1" w:styleId="5311">
    <w:name w:val="Нет списка5311"/>
    <w:next w:val="a2"/>
    <w:uiPriority w:val="99"/>
    <w:semiHidden/>
    <w:unhideWhenUsed/>
    <w:rsid w:val="00CF4277"/>
  </w:style>
  <w:style w:type="numbering" w:customStyle="1" w:styleId="5411">
    <w:name w:val="Нет списка5411"/>
    <w:next w:val="a2"/>
    <w:uiPriority w:val="99"/>
    <w:semiHidden/>
    <w:unhideWhenUsed/>
    <w:rsid w:val="00CF4277"/>
  </w:style>
  <w:style w:type="numbering" w:customStyle="1" w:styleId="5511">
    <w:name w:val="Нет списка5511"/>
    <w:next w:val="a2"/>
    <w:uiPriority w:val="99"/>
    <w:semiHidden/>
    <w:unhideWhenUsed/>
    <w:rsid w:val="00CF4277"/>
  </w:style>
  <w:style w:type="numbering" w:customStyle="1" w:styleId="5611">
    <w:name w:val="Нет списка5611"/>
    <w:next w:val="a2"/>
    <w:uiPriority w:val="99"/>
    <w:semiHidden/>
    <w:unhideWhenUsed/>
    <w:rsid w:val="00CF4277"/>
  </w:style>
  <w:style w:type="numbering" w:customStyle="1" w:styleId="5711">
    <w:name w:val="Нет списка5711"/>
    <w:next w:val="a2"/>
    <w:uiPriority w:val="99"/>
    <w:semiHidden/>
    <w:unhideWhenUsed/>
    <w:rsid w:val="00CF4277"/>
  </w:style>
  <w:style w:type="numbering" w:customStyle="1" w:styleId="5811">
    <w:name w:val="Нет списка5811"/>
    <w:next w:val="a2"/>
    <w:uiPriority w:val="99"/>
    <w:semiHidden/>
    <w:unhideWhenUsed/>
    <w:rsid w:val="00CF4277"/>
  </w:style>
  <w:style w:type="numbering" w:customStyle="1" w:styleId="5911">
    <w:name w:val="Нет списка5911"/>
    <w:next w:val="a2"/>
    <w:uiPriority w:val="99"/>
    <w:semiHidden/>
    <w:unhideWhenUsed/>
    <w:rsid w:val="00CF4277"/>
  </w:style>
  <w:style w:type="numbering" w:customStyle="1" w:styleId="6011">
    <w:name w:val="Нет списка6011"/>
    <w:next w:val="a2"/>
    <w:uiPriority w:val="99"/>
    <w:semiHidden/>
    <w:unhideWhenUsed/>
    <w:rsid w:val="00CF4277"/>
  </w:style>
  <w:style w:type="numbering" w:customStyle="1" w:styleId="6111">
    <w:name w:val="Нет списка6111"/>
    <w:next w:val="a2"/>
    <w:uiPriority w:val="99"/>
    <w:semiHidden/>
    <w:unhideWhenUsed/>
    <w:rsid w:val="00CF4277"/>
  </w:style>
  <w:style w:type="numbering" w:customStyle="1" w:styleId="6211">
    <w:name w:val="Нет списка6211"/>
    <w:next w:val="a2"/>
    <w:uiPriority w:val="99"/>
    <w:semiHidden/>
    <w:unhideWhenUsed/>
    <w:rsid w:val="00CF4277"/>
  </w:style>
  <w:style w:type="numbering" w:customStyle="1" w:styleId="6311">
    <w:name w:val="Нет списка6311"/>
    <w:next w:val="a2"/>
    <w:uiPriority w:val="99"/>
    <w:semiHidden/>
    <w:unhideWhenUsed/>
    <w:rsid w:val="00CF4277"/>
  </w:style>
  <w:style w:type="numbering" w:customStyle="1" w:styleId="6411">
    <w:name w:val="Нет списка6411"/>
    <w:next w:val="a2"/>
    <w:uiPriority w:val="99"/>
    <w:semiHidden/>
    <w:unhideWhenUsed/>
    <w:rsid w:val="00CF4277"/>
  </w:style>
  <w:style w:type="numbering" w:customStyle="1" w:styleId="6511">
    <w:name w:val="Нет списка6511"/>
    <w:next w:val="a2"/>
    <w:uiPriority w:val="99"/>
    <w:semiHidden/>
    <w:unhideWhenUsed/>
    <w:rsid w:val="00CF4277"/>
  </w:style>
  <w:style w:type="numbering" w:customStyle="1" w:styleId="6611">
    <w:name w:val="Нет списка6611"/>
    <w:next w:val="a2"/>
    <w:uiPriority w:val="99"/>
    <w:semiHidden/>
    <w:unhideWhenUsed/>
    <w:rsid w:val="00CF4277"/>
  </w:style>
  <w:style w:type="numbering" w:customStyle="1" w:styleId="6711">
    <w:name w:val="Нет списка6711"/>
    <w:next w:val="a2"/>
    <w:uiPriority w:val="99"/>
    <w:semiHidden/>
    <w:unhideWhenUsed/>
    <w:rsid w:val="00CF4277"/>
  </w:style>
  <w:style w:type="numbering" w:customStyle="1" w:styleId="6811">
    <w:name w:val="Нет списка6811"/>
    <w:next w:val="a2"/>
    <w:uiPriority w:val="99"/>
    <w:semiHidden/>
    <w:unhideWhenUsed/>
    <w:rsid w:val="00CF4277"/>
  </w:style>
  <w:style w:type="numbering" w:customStyle="1" w:styleId="6911">
    <w:name w:val="Нет списка6911"/>
    <w:next w:val="a2"/>
    <w:uiPriority w:val="99"/>
    <w:semiHidden/>
    <w:unhideWhenUsed/>
    <w:rsid w:val="00CF4277"/>
  </w:style>
  <w:style w:type="numbering" w:customStyle="1" w:styleId="7011">
    <w:name w:val="Нет списка7011"/>
    <w:next w:val="a2"/>
    <w:uiPriority w:val="99"/>
    <w:semiHidden/>
    <w:unhideWhenUsed/>
    <w:rsid w:val="00CF4277"/>
  </w:style>
  <w:style w:type="numbering" w:customStyle="1" w:styleId="7111">
    <w:name w:val="Нет списка7111"/>
    <w:next w:val="a2"/>
    <w:uiPriority w:val="99"/>
    <w:semiHidden/>
    <w:unhideWhenUsed/>
    <w:rsid w:val="00CF4277"/>
  </w:style>
  <w:style w:type="numbering" w:customStyle="1" w:styleId="7211">
    <w:name w:val="Нет списка7211"/>
    <w:next w:val="a2"/>
    <w:uiPriority w:val="99"/>
    <w:semiHidden/>
    <w:unhideWhenUsed/>
    <w:rsid w:val="00CF4277"/>
  </w:style>
  <w:style w:type="numbering" w:customStyle="1" w:styleId="7311">
    <w:name w:val="Нет списка7311"/>
    <w:next w:val="a2"/>
    <w:uiPriority w:val="99"/>
    <w:semiHidden/>
    <w:unhideWhenUsed/>
    <w:rsid w:val="00CF4277"/>
  </w:style>
  <w:style w:type="numbering" w:customStyle="1" w:styleId="7411">
    <w:name w:val="Нет списка7411"/>
    <w:next w:val="a2"/>
    <w:uiPriority w:val="99"/>
    <w:semiHidden/>
    <w:unhideWhenUsed/>
    <w:rsid w:val="00CF4277"/>
  </w:style>
  <w:style w:type="numbering" w:customStyle="1" w:styleId="7511">
    <w:name w:val="Нет списка7511"/>
    <w:next w:val="a2"/>
    <w:uiPriority w:val="99"/>
    <w:semiHidden/>
    <w:unhideWhenUsed/>
    <w:rsid w:val="00CF4277"/>
  </w:style>
  <w:style w:type="numbering" w:customStyle="1" w:styleId="7611">
    <w:name w:val="Нет списка7611"/>
    <w:next w:val="a2"/>
    <w:uiPriority w:val="99"/>
    <w:semiHidden/>
    <w:unhideWhenUsed/>
    <w:rsid w:val="00CF4277"/>
  </w:style>
  <w:style w:type="numbering" w:customStyle="1" w:styleId="771">
    <w:name w:val="Нет списка771"/>
    <w:next w:val="a2"/>
    <w:uiPriority w:val="99"/>
    <w:semiHidden/>
    <w:unhideWhenUsed/>
    <w:rsid w:val="00CF4277"/>
  </w:style>
  <w:style w:type="numbering" w:customStyle="1" w:styleId="781">
    <w:name w:val="Нет списка781"/>
    <w:next w:val="a2"/>
    <w:uiPriority w:val="99"/>
    <w:semiHidden/>
    <w:unhideWhenUsed/>
    <w:rsid w:val="00CF4277"/>
  </w:style>
  <w:style w:type="numbering" w:customStyle="1" w:styleId="791">
    <w:name w:val="Нет списка791"/>
    <w:next w:val="a2"/>
    <w:uiPriority w:val="99"/>
    <w:semiHidden/>
    <w:unhideWhenUsed/>
    <w:rsid w:val="00CF4277"/>
  </w:style>
  <w:style w:type="numbering" w:customStyle="1" w:styleId="801">
    <w:name w:val="Нет списка801"/>
    <w:next w:val="a2"/>
    <w:uiPriority w:val="99"/>
    <w:semiHidden/>
    <w:unhideWhenUsed/>
    <w:rsid w:val="00CF4277"/>
  </w:style>
  <w:style w:type="numbering" w:customStyle="1" w:styleId="8111">
    <w:name w:val="Нет списка8111"/>
    <w:next w:val="a2"/>
    <w:uiPriority w:val="99"/>
    <w:semiHidden/>
    <w:unhideWhenUsed/>
    <w:rsid w:val="00CF4277"/>
  </w:style>
  <w:style w:type="paragraph" w:styleId="affc">
    <w:name w:val="No Spacing"/>
    <w:uiPriority w:val="1"/>
    <w:qFormat/>
    <w:rsid w:val="00CF4277"/>
    <w:pPr>
      <w:spacing w:after="0" w:line="240" w:lineRule="auto"/>
    </w:pPr>
    <w:rPr>
      <w:rFonts w:ascii="Calibri" w:eastAsia="Calibri" w:hAnsi="Calibri" w:cs="Times New Roman"/>
    </w:rPr>
  </w:style>
  <w:style w:type="character" w:styleId="affd">
    <w:name w:val="Emphasis"/>
    <w:qFormat/>
    <w:rsid w:val="00CF4277"/>
    <w:rPr>
      <w:i/>
      <w:iCs/>
    </w:rPr>
  </w:style>
  <w:style w:type="paragraph" w:customStyle="1" w:styleId="font5">
    <w:name w:val="font5"/>
    <w:basedOn w:val="a"/>
    <w:rsid w:val="00CF4277"/>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font6">
    <w:name w:val="font6"/>
    <w:basedOn w:val="a"/>
    <w:rsid w:val="00CF4277"/>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numbering" w:customStyle="1" w:styleId="84">
    <w:name w:val="Нет списка84"/>
    <w:next w:val="a2"/>
    <w:uiPriority w:val="99"/>
    <w:semiHidden/>
    <w:unhideWhenUsed/>
    <w:rsid w:val="00CF4277"/>
  </w:style>
  <w:style w:type="numbering" w:customStyle="1" w:styleId="85">
    <w:name w:val="Нет списка85"/>
    <w:next w:val="a2"/>
    <w:uiPriority w:val="99"/>
    <w:semiHidden/>
    <w:unhideWhenUsed/>
    <w:rsid w:val="00CF4277"/>
  </w:style>
  <w:style w:type="numbering" w:customStyle="1" w:styleId="86">
    <w:name w:val="Нет списка86"/>
    <w:next w:val="a2"/>
    <w:uiPriority w:val="99"/>
    <w:semiHidden/>
    <w:unhideWhenUsed/>
    <w:rsid w:val="00CF4277"/>
  </w:style>
  <w:style w:type="numbering" w:customStyle="1" w:styleId="87">
    <w:name w:val="Нет списка87"/>
    <w:next w:val="a2"/>
    <w:uiPriority w:val="99"/>
    <w:semiHidden/>
    <w:unhideWhenUsed/>
    <w:rsid w:val="00CF4277"/>
  </w:style>
  <w:style w:type="numbering" w:customStyle="1" w:styleId="88">
    <w:name w:val="Нет списка88"/>
    <w:next w:val="a2"/>
    <w:uiPriority w:val="99"/>
    <w:semiHidden/>
    <w:unhideWhenUsed/>
    <w:rsid w:val="00CF4277"/>
  </w:style>
  <w:style w:type="numbering" w:customStyle="1" w:styleId="89">
    <w:name w:val="Нет списка89"/>
    <w:next w:val="a2"/>
    <w:uiPriority w:val="99"/>
    <w:semiHidden/>
    <w:unhideWhenUsed/>
    <w:rsid w:val="00CF4277"/>
  </w:style>
  <w:style w:type="numbering" w:customStyle="1" w:styleId="900">
    <w:name w:val="Нет списка90"/>
    <w:next w:val="a2"/>
    <w:uiPriority w:val="99"/>
    <w:semiHidden/>
    <w:unhideWhenUsed/>
    <w:rsid w:val="00CF4277"/>
  </w:style>
  <w:style w:type="numbering" w:customStyle="1" w:styleId="920">
    <w:name w:val="Нет списка92"/>
    <w:next w:val="a2"/>
    <w:uiPriority w:val="99"/>
    <w:semiHidden/>
    <w:unhideWhenUsed/>
    <w:rsid w:val="00CF4277"/>
  </w:style>
  <w:style w:type="numbering" w:customStyle="1" w:styleId="930">
    <w:name w:val="Нет списка93"/>
    <w:next w:val="a2"/>
    <w:uiPriority w:val="99"/>
    <w:semiHidden/>
    <w:unhideWhenUsed/>
    <w:rsid w:val="00CF4277"/>
  </w:style>
  <w:style w:type="numbering" w:customStyle="1" w:styleId="940">
    <w:name w:val="Нет списка94"/>
    <w:next w:val="a2"/>
    <w:uiPriority w:val="99"/>
    <w:semiHidden/>
    <w:unhideWhenUsed/>
    <w:rsid w:val="00CF4277"/>
  </w:style>
  <w:style w:type="numbering" w:customStyle="1" w:styleId="950">
    <w:name w:val="Нет списка95"/>
    <w:next w:val="a2"/>
    <w:uiPriority w:val="99"/>
    <w:semiHidden/>
    <w:unhideWhenUsed/>
    <w:rsid w:val="00CF4277"/>
  </w:style>
  <w:style w:type="numbering" w:customStyle="1" w:styleId="960">
    <w:name w:val="Нет списка96"/>
    <w:next w:val="a2"/>
    <w:uiPriority w:val="99"/>
    <w:semiHidden/>
    <w:unhideWhenUsed/>
    <w:rsid w:val="00CF4277"/>
  </w:style>
  <w:style w:type="numbering" w:customStyle="1" w:styleId="970">
    <w:name w:val="Нет списка97"/>
    <w:next w:val="a2"/>
    <w:uiPriority w:val="99"/>
    <w:semiHidden/>
    <w:unhideWhenUsed/>
    <w:rsid w:val="00CF4277"/>
  </w:style>
  <w:style w:type="numbering" w:customStyle="1" w:styleId="980">
    <w:name w:val="Нет списка98"/>
    <w:next w:val="a2"/>
    <w:uiPriority w:val="99"/>
    <w:semiHidden/>
    <w:unhideWhenUsed/>
    <w:rsid w:val="00CF4277"/>
  </w:style>
  <w:style w:type="numbering" w:customStyle="1" w:styleId="990">
    <w:name w:val="Нет списка99"/>
    <w:next w:val="a2"/>
    <w:uiPriority w:val="99"/>
    <w:semiHidden/>
    <w:unhideWhenUsed/>
    <w:rsid w:val="00CF4277"/>
  </w:style>
  <w:style w:type="numbering" w:customStyle="1" w:styleId="1000">
    <w:name w:val="Нет списка100"/>
    <w:next w:val="a2"/>
    <w:uiPriority w:val="99"/>
    <w:semiHidden/>
    <w:unhideWhenUsed/>
    <w:rsid w:val="00CF4277"/>
  </w:style>
  <w:style w:type="numbering" w:customStyle="1" w:styleId="102">
    <w:name w:val="Нет списка102"/>
    <w:next w:val="a2"/>
    <w:uiPriority w:val="99"/>
    <w:semiHidden/>
    <w:unhideWhenUsed/>
    <w:rsid w:val="00CF4277"/>
  </w:style>
  <w:style w:type="numbering" w:customStyle="1" w:styleId="103">
    <w:name w:val="Нет списка103"/>
    <w:next w:val="a2"/>
    <w:uiPriority w:val="99"/>
    <w:semiHidden/>
    <w:unhideWhenUsed/>
    <w:rsid w:val="00CF4277"/>
  </w:style>
  <w:style w:type="numbering" w:customStyle="1" w:styleId="104">
    <w:name w:val="Нет списка104"/>
    <w:next w:val="a2"/>
    <w:uiPriority w:val="99"/>
    <w:semiHidden/>
    <w:unhideWhenUsed/>
    <w:rsid w:val="00CF4277"/>
  </w:style>
  <w:style w:type="numbering" w:customStyle="1" w:styleId="105">
    <w:name w:val="Нет списка105"/>
    <w:next w:val="a2"/>
    <w:uiPriority w:val="99"/>
    <w:semiHidden/>
    <w:unhideWhenUsed/>
    <w:rsid w:val="00CF4277"/>
  </w:style>
  <w:style w:type="numbering" w:customStyle="1" w:styleId="106">
    <w:name w:val="Нет списка106"/>
    <w:next w:val="a2"/>
    <w:uiPriority w:val="99"/>
    <w:semiHidden/>
    <w:unhideWhenUsed/>
    <w:rsid w:val="00CF4277"/>
  </w:style>
  <w:style w:type="numbering" w:customStyle="1" w:styleId="107">
    <w:name w:val="Нет списка107"/>
    <w:next w:val="a2"/>
    <w:uiPriority w:val="99"/>
    <w:semiHidden/>
    <w:unhideWhenUsed/>
    <w:rsid w:val="00CF4277"/>
  </w:style>
  <w:style w:type="numbering" w:customStyle="1" w:styleId="108">
    <w:name w:val="Нет списка108"/>
    <w:next w:val="a2"/>
    <w:uiPriority w:val="99"/>
    <w:semiHidden/>
    <w:unhideWhenUsed/>
    <w:rsid w:val="00CF4277"/>
  </w:style>
  <w:style w:type="numbering" w:customStyle="1" w:styleId="109">
    <w:name w:val="Нет списка109"/>
    <w:next w:val="a2"/>
    <w:uiPriority w:val="99"/>
    <w:semiHidden/>
    <w:unhideWhenUsed/>
    <w:rsid w:val="00CF4277"/>
  </w:style>
  <w:style w:type="numbering" w:customStyle="1" w:styleId="113">
    <w:name w:val="Нет списка113"/>
    <w:next w:val="a2"/>
    <w:uiPriority w:val="99"/>
    <w:semiHidden/>
    <w:unhideWhenUsed/>
    <w:rsid w:val="00CF4277"/>
  </w:style>
  <w:style w:type="numbering" w:customStyle="1" w:styleId="114">
    <w:name w:val="Нет списка114"/>
    <w:next w:val="a2"/>
    <w:uiPriority w:val="99"/>
    <w:semiHidden/>
    <w:unhideWhenUsed/>
    <w:rsid w:val="00CF4277"/>
  </w:style>
  <w:style w:type="numbering" w:customStyle="1" w:styleId="115">
    <w:name w:val="Нет списка115"/>
    <w:next w:val="a2"/>
    <w:uiPriority w:val="99"/>
    <w:semiHidden/>
    <w:unhideWhenUsed/>
    <w:rsid w:val="00CF4277"/>
  </w:style>
  <w:style w:type="numbering" w:customStyle="1" w:styleId="116">
    <w:name w:val="Нет списка116"/>
    <w:next w:val="a2"/>
    <w:uiPriority w:val="99"/>
    <w:semiHidden/>
    <w:unhideWhenUsed/>
    <w:rsid w:val="00CF4277"/>
  </w:style>
  <w:style w:type="numbering" w:customStyle="1" w:styleId="117">
    <w:name w:val="Нет списка117"/>
    <w:next w:val="a2"/>
    <w:uiPriority w:val="99"/>
    <w:semiHidden/>
    <w:unhideWhenUsed/>
    <w:rsid w:val="00CF4277"/>
  </w:style>
  <w:style w:type="numbering" w:customStyle="1" w:styleId="118">
    <w:name w:val="Нет списка118"/>
    <w:next w:val="a2"/>
    <w:uiPriority w:val="99"/>
    <w:semiHidden/>
    <w:unhideWhenUsed/>
    <w:rsid w:val="00CF4277"/>
  </w:style>
  <w:style w:type="numbering" w:customStyle="1" w:styleId="119">
    <w:name w:val="Нет списка119"/>
    <w:next w:val="a2"/>
    <w:uiPriority w:val="99"/>
    <w:semiHidden/>
    <w:unhideWhenUsed/>
    <w:rsid w:val="00CF4277"/>
  </w:style>
  <w:style w:type="numbering" w:customStyle="1" w:styleId="1200">
    <w:name w:val="Нет списка120"/>
    <w:next w:val="a2"/>
    <w:uiPriority w:val="99"/>
    <w:semiHidden/>
    <w:unhideWhenUsed/>
    <w:rsid w:val="00CF4277"/>
  </w:style>
  <w:style w:type="numbering" w:customStyle="1" w:styleId="1220">
    <w:name w:val="Нет списка122"/>
    <w:next w:val="a2"/>
    <w:uiPriority w:val="99"/>
    <w:semiHidden/>
    <w:unhideWhenUsed/>
    <w:rsid w:val="00CF4277"/>
  </w:style>
  <w:style w:type="paragraph" w:customStyle="1" w:styleId="font7">
    <w:name w:val="font7"/>
    <w:basedOn w:val="a"/>
    <w:rsid w:val="00CF4277"/>
    <w:pPr>
      <w:spacing w:before="100" w:beforeAutospacing="1" w:after="100" w:afterAutospacing="1" w:line="240" w:lineRule="auto"/>
    </w:pPr>
    <w:rPr>
      <w:rFonts w:ascii="Times New Roman" w:eastAsia="Times New Roman" w:hAnsi="Times New Roman" w:cs="Times New Roman"/>
      <w:b/>
      <w:bCs/>
      <w:lang w:eastAsia="ru-RU"/>
    </w:rPr>
  </w:style>
  <w:style w:type="numbering" w:customStyle="1" w:styleId="1230">
    <w:name w:val="Нет списка123"/>
    <w:next w:val="a2"/>
    <w:uiPriority w:val="99"/>
    <w:semiHidden/>
    <w:unhideWhenUsed/>
    <w:rsid w:val="00CF4277"/>
  </w:style>
  <w:style w:type="paragraph" w:styleId="affe">
    <w:name w:val="List Paragraph"/>
    <w:basedOn w:val="a"/>
    <w:uiPriority w:val="34"/>
    <w:qFormat/>
    <w:rsid w:val="00CF4277"/>
    <w:pPr>
      <w:ind w:left="720"/>
      <w:contextualSpacing/>
    </w:pPr>
    <w:rPr>
      <w:rFonts w:ascii="Calibri" w:eastAsia="Calibri" w:hAnsi="Calibri" w:cs="Times New Roman"/>
    </w:rPr>
  </w:style>
  <w:style w:type="numbering" w:customStyle="1" w:styleId="1240">
    <w:name w:val="Нет списка124"/>
    <w:next w:val="a2"/>
    <w:uiPriority w:val="99"/>
    <w:semiHidden/>
    <w:unhideWhenUsed/>
    <w:rsid w:val="00CF4277"/>
  </w:style>
  <w:style w:type="numbering" w:customStyle="1" w:styleId="1250">
    <w:name w:val="Нет списка125"/>
    <w:next w:val="a2"/>
    <w:uiPriority w:val="99"/>
    <w:semiHidden/>
    <w:unhideWhenUsed/>
    <w:rsid w:val="00CF4277"/>
  </w:style>
  <w:style w:type="numbering" w:customStyle="1" w:styleId="1260">
    <w:name w:val="Нет списка126"/>
    <w:next w:val="a2"/>
    <w:uiPriority w:val="99"/>
    <w:semiHidden/>
    <w:unhideWhenUsed/>
    <w:rsid w:val="00CF4277"/>
  </w:style>
  <w:style w:type="numbering" w:customStyle="1" w:styleId="1270">
    <w:name w:val="Нет списка127"/>
    <w:next w:val="a2"/>
    <w:uiPriority w:val="99"/>
    <w:semiHidden/>
    <w:unhideWhenUsed/>
    <w:rsid w:val="00CF4277"/>
  </w:style>
  <w:style w:type="numbering" w:customStyle="1" w:styleId="1280">
    <w:name w:val="Нет списка128"/>
    <w:next w:val="a2"/>
    <w:uiPriority w:val="99"/>
    <w:semiHidden/>
    <w:unhideWhenUsed/>
    <w:rsid w:val="00CF4277"/>
  </w:style>
  <w:style w:type="numbering" w:customStyle="1" w:styleId="1290">
    <w:name w:val="Нет списка129"/>
    <w:next w:val="a2"/>
    <w:uiPriority w:val="99"/>
    <w:semiHidden/>
    <w:unhideWhenUsed/>
    <w:rsid w:val="00CF4277"/>
  </w:style>
  <w:style w:type="numbering" w:customStyle="1" w:styleId="1300">
    <w:name w:val="Нет списка130"/>
    <w:next w:val="a2"/>
    <w:uiPriority w:val="99"/>
    <w:semiHidden/>
    <w:unhideWhenUsed/>
    <w:rsid w:val="00CF4277"/>
  </w:style>
  <w:style w:type="numbering" w:customStyle="1" w:styleId="1320">
    <w:name w:val="Нет списка132"/>
    <w:next w:val="a2"/>
    <w:uiPriority w:val="99"/>
    <w:semiHidden/>
    <w:unhideWhenUsed/>
    <w:rsid w:val="00CF4277"/>
  </w:style>
  <w:style w:type="numbering" w:customStyle="1" w:styleId="133">
    <w:name w:val="Нет списка133"/>
    <w:next w:val="a2"/>
    <w:uiPriority w:val="99"/>
    <w:semiHidden/>
    <w:unhideWhenUsed/>
    <w:rsid w:val="00CF4277"/>
  </w:style>
  <w:style w:type="numbering" w:customStyle="1" w:styleId="134">
    <w:name w:val="Нет списка134"/>
    <w:next w:val="a2"/>
    <w:uiPriority w:val="99"/>
    <w:semiHidden/>
    <w:unhideWhenUsed/>
    <w:rsid w:val="00CF4277"/>
  </w:style>
  <w:style w:type="numbering" w:customStyle="1" w:styleId="135">
    <w:name w:val="Нет списка135"/>
    <w:next w:val="a2"/>
    <w:uiPriority w:val="99"/>
    <w:semiHidden/>
    <w:unhideWhenUsed/>
    <w:rsid w:val="00CF4277"/>
  </w:style>
  <w:style w:type="numbering" w:customStyle="1" w:styleId="136">
    <w:name w:val="Нет списка136"/>
    <w:next w:val="a2"/>
    <w:uiPriority w:val="99"/>
    <w:semiHidden/>
    <w:unhideWhenUsed/>
    <w:rsid w:val="00CF4277"/>
  </w:style>
  <w:style w:type="numbering" w:customStyle="1" w:styleId="137">
    <w:name w:val="Нет списка137"/>
    <w:next w:val="a2"/>
    <w:uiPriority w:val="99"/>
    <w:semiHidden/>
    <w:unhideWhenUsed/>
    <w:rsid w:val="00CF4277"/>
  </w:style>
  <w:style w:type="numbering" w:customStyle="1" w:styleId="138">
    <w:name w:val="Нет списка138"/>
    <w:next w:val="a2"/>
    <w:uiPriority w:val="99"/>
    <w:semiHidden/>
    <w:unhideWhenUsed/>
    <w:rsid w:val="00CF4277"/>
  </w:style>
  <w:style w:type="numbering" w:customStyle="1" w:styleId="139">
    <w:name w:val="Нет списка139"/>
    <w:next w:val="a2"/>
    <w:uiPriority w:val="99"/>
    <w:semiHidden/>
    <w:unhideWhenUsed/>
    <w:rsid w:val="00CF4277"/>
  </w:style>
  <w:style w:type="numbering" w:customStyle="1" w:styleId="1400">
    <w:name w:val="Нет списка140"/>
    <w:next w:val="a2"/>
    <w:uiPriority w:val="99"/>
    <w:semiHidden/>
    <w:unhideWhenUsed/>
    <w:rsid w:val="00CF4277"/>
  </w:style>
  <w:style w:type="numbering" w:customStyle="1" w:styleId="1420">
    <w:name w:val="Нет списка142"/>
    <w:next w:val="a2"/>
    <w:uiPriority w:val="99"/>
    <w:semiHidden/>
    <w:unhideWhenUsed/>
    <w:rsid w:val="00CF4277"/>
  </w:style>
  <w:style w:type="numbering" w:customStyle="1" w:styleId="1430">
    <w:name w:val="Нет списка143"/>
    <w:next w:val="a2"/>
    <w:uiPriority w:val="99"/>
    <w:semiHidden/>
    <w:unhideWhenUsed/>
    <w:rsid w:val="00CF4277"/>
  </w:style>
  <w:style w:type="numbering" w:customStyle="1" w:styleId="144">
    <w:name w:val="Нет списка144"/>
    <w:next w:val="a2"/>
    <w:uiPriority w:val="99"/>
    <w:semiHidden/>
    <w:unhideWhenUsed/>
    <w:rsid w:val="00CF4277"/>
  </w:style>
  <w:style w:type="numbering" w:customStyle="1" w:styleId="145">
    <w:name w:val="Нет списка145"/>
    <w:next w:val="a2"/>
    <w:uiPriority w:val="99"/>
    <w:semiHidden/>
    <w:unhideWhenUsed/>
    <w:rsid w:val="00CF4277"/>
  </w:style>
  <w:style w:type="numbering" w:customStyle="1" w:styleId="146">
    <w:name w:val="Нет списка146"/>
    <w:next w:val="a2"/>
    <w:uiPriority w:val="99"/>
    <w:semiHidden/>
    <w:unhideWhenUsed/>
    <w:rsid w:val="00CF4277"/>
  </w:style>
  <w:style w:type="numbering" w:customStyle="1" w:styleId="147">
    <w:name w:val="Нет списка147"/>
    <w:next w:val="a2"/>
    <w:uiPriority w:val="99"/>
    <w:semiHidden/>
    <w:unhideWhenUsed/>
    <w:rsid w:val="00CF4277"/>
  </w:style>
  <w:style w:type="numbering" w:customStyle="1" w:styleId="148">
    <w:name w:val="Нет списка148"/>
    <w:next w:val="a2"/>
    <w:uiPriority w:val="99"/>
    <w:semiHidden/>
    <w:unhideWhenUsed/>
    <w:rsid w:val="00CF4277"/>
  </w:style>
  <w:style w:type="numbering" w:customStyle="1" w:styleId="149">
    <w:name w:val="Нет списка149"/>
    <w:next w:val="a2"/>
    <w:uiPriority w:val="99"/>
    <w:semiHidden/>
    <w:unhideWhenUsed/>
    <w:rsid w:val="00CF4277"/>
  </w:style>
  <w:style w:type="numbering" w:customStyle="1" w:styleId="1500">
    <w:name w:val="Нет списка150"/>
    <w:next w:val="a2"/>
    <w:uiPriority w:val="99"/>
    <w:semiHidden/>
    <w:unhideWhenUsed/>
    <w:rsid w:val="00CF4277"/>
  </w:style>
  <w:style w:type="numbering" w:customStyle="1" w:styleId="152">
    <w:name w:val="Нет списка152"/>
    <w:next w:val="a2"/>
    <w:uiPriority w:val="99"/>
    <w:semiHidden/>
    <w:unhideWhenUsed/>
    <w:rsid w:val="00CF4277"/>
  </w:style>
  <w:style w:type="numbering" w:customStyle="1" w:styleId="153">
    <w:name w:val="Нет списка153"/>
    <w:next w:val="a2"/>
    <w:uiPriority w:val="99"/>
    <w:semiHidden/>
    <w:unhideWhenUsed/>
    <w:rsid w:val="00CF4277"/>
  </w:style>
  <w:style w:type="paragraph" w:customStyle="1" w:styleId="1f8">
    <w:name w:val="Знак Знак1 Знак Знак"/>
    <w:basedOn w:val="a"/>
    <w:rsid w:val="00CF4277"/>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54">
    <w:name w:val="Нет списка154"/>
    <w:next w:val="a2"/>
    <w:uiPriority w:val="99"/>
    <w:semiHidden/>
    <w:unhideWhenUsed/>
    <w:rsid w:val="00CF4277"/>
  </w:style>
  <w:style w:type="numbering" w:customStyle="1" w:styleId="155">
    <w:name w:val="Нет списка155"/>
    <w:next w:val="a2"/>
    <w:uiPriority w:val="99"/>
    <w:semiHidden/>
    <w:unhideWhenUsed/>
    <w:rsid w:val="00CF4277"/>
  </w:style>
  <w:style w:type="numbering" w:customStyle="1" w:styleId="156">
    <w:name w:val="Нет списка156"/>
    <w:next w:val="a2"/>
    <w:uiPriority w:val="99"/>
    <w:semiHidden/>
    <w:unhideWhenUsed/>
    <w:rsid w:val="00CF4277"/>
  </w:style>
  <w:style w:type="numbering" w:customStyle="1" w:styleId="157">
    <w:name w:val="Нет списка157"/>
    <w:next w:val="a2"/>
    <w:uiPriority w:val="99"/>
    <w:semiHidden/>
    <w:unhideWhenUsed/>
    <w:rsid w:val="00CF4277"/>
  </w:style>
  <w:style w:type="numbering" w:customStyle="1" w:styleId="158">
    <w:name w:val="Нет списка158"/>
    <w:next w:val="a2"/>
    <w:uiPriority w:val="99"/>
    <w:semiHidden/>
    <w:unhideWhenUsed/>
    <w:rsid w:val="00CF4277"/>
  </w:style>
  <w:style w:type="numbering" w:customStyle="1" w:styleId="159">
    <w:name w:val="Нет списка159"/>
    <w:next w:val="a2"/>
    <w:uiPriority w:val="99"/>
    <w:semiHidden/>
    <w:unhideWhenUsed/>
    <w:rsid w:val="00CF4277"/>
  </w:style>
  <w:style w:type="numbering" w:customStyle="1" w:styleId="1600">
    <w:name w:val="Нет списка160"/>
    <w:next w:val="a2"/>
    <w:uiPriority w:val="99"/>
    <w:semiHidden/>
    <w:unhideWhenUsed/>
    <w:rsid w:val="00CF4277"/>
  </w:style>
  <w:style w:type="numbering" w:customStyle="1" w:styleId="162">
    <w:name w:val="Нет списка162"/>
    <w:next w:val="a2"/>
    <w:uiPriority w:val="99"/>
    <w:semiHidden/>
    <w:unhideWhenUsed/>
    <w:rsid w:val="00CF4277"/>
  </w:style>
  <w:style w:type="paragraph" w:customStyle="1" w:styleId="font8">
    <w:name w:val="font8"/>
    <w:basedOn w:val="a"/>
    <w:rsid w:val="00CF4277"/>
    <w:pPr>
      <w:spacing w:before="100" w:beforeAutospacing="1" w:after="100" w:afterAutospacing="1" w:line="240" w:lineRule="auto"/>
    </w:pPr>
    <w:rPr>
      <w:rFonts w:ascii="Times New Roman" w:eastAsia="Times New Roman" w:hAnsi="Times New Roman" w:cs="Times New Roman"/>
      <w:b/>
      <w:bCs/>
      <w:color w:val="FF0000"/>
      <w:sz w:val="20"/>
      <w:szCs w:val="20"/>
      <w:lang w:eastAsia="ru-RU"/>
    </w:rPr>
  </w:style>
  <w:style w:type="numbering" w:customStyle="1" w:styleId="163">
    <w:name w:val="Нет списка163"/>
    <w:next w:val="a2"/>
    <w:uiPriority w:val="99"/>
    <w:semiHidden/>
    <w:unhideWhenUsed/>
    <w:rsid w:val="00CF4277"/>
  </w:style>
  <w:style w:type="numbering" w:customStyle="1" w:styleId="164">
    <w:name w:val="Нет списка164"/>
    <w:next w:val="a2"/>
    <w:uiPriority w:val="99"/>
    <w:semiHidden/>
    <w:unhideWhenUsed/>
    <w:rsid w:val="00CF4277"/>
  </w:style>
  <w:style w:type="numbering" w:customStyle="1" w:styleId="165">
    <w:name w:val="Нет списка165"/>
    <w:next w:val="a2"/>
    <w:uiPriority w:val="99"/>
    <w:semiHidden/>
    <w:unhideWhenUsed/>
    <w:rsid w:val="00CF4277"/>
  </w:style>
  <w:style w:type="numbering" w:customStyle="1" w:styleId="166">
    <w:name w:val="Нет списка166"/>
    <w:next w:val="a2"/>
    <w:uiPriority w:val="99"/>
    <w:semiHidden/>
    <w:unhideWhenUsed/>
    <w:rsid w:val="00CF4277"/>
  </w:style>
  <w:style w:type="numbering" w:customStyle="1" w:styleId="167">
    <w:name w:val="Нет списка167"/>
    <w:next w:val="a2"/>
    <w:uiPriority w:val="99"/>
    <w:semiHidden/>
    <w:unhideWhenUsed/>
    <w:rsid w:val="00CF4277"/>
  </w:style>
  <w:style w:type="numbering" w:customStyle="1" w:styleId="168">
    <w:name w:val="Нет списка168"/>
    <w:next w:val="a2"/>
    <w:uiPriority w:val="99"/>
    <w:semiHidden/>
    <w:unhideWhenUsed/>
    <w:rsid w:val="00CF4277"/>
  </w:style>
  <w:style w:type="numbering" w:customStyle="1" w:styleId="169">
    <w:name w:val="Нет списка169"/>
    <w:next w:val="a2"/>
    <w:uiPriority w:val="99"/>
    <w:semiHidden/>
    <w:unhideWhenUsed/>
    <w:rsid w:val="00CF4277"/>
  </w:style>
  <w:style w:type="numbering" w:customStyle="1" w:styleId="1700">
    <w:name w:val="Нет списка170"/>
    <w:next w:val="a2"/>
    <w:uiPriority w:val="99"/>
    <w:semiHidden/>
    <w:unhideWhenUsed/>
    <w:rsid w:val="00CF4277"/>
  </w:style>
  <w:style w:type="numbering" w:customStyle="1" w:styleId="172">
    <w:name w:val="Нет списка172"/>
    <w:next w:val="a2"/>
    <w:uiPriority w:val="99"/>
    <w:semiHidden/>
    <w:unhideWhenUsed/>
    <w:rsid w:val="00CF4277"/>
  </w:style>
  <w:style w:type="numbering" w:customStyle="1" w:styleId="173">
    <w:name w:val="Нет списка173"/>
    <w:next w:val="a2"/>
    <w:uiPriority w:val="99"/>
    <w:semiHidden/>
    <w:unhideWhenUsed/>
    <w:rsid w:val="00CF4277"/>
  </w:style>
  <w:style w:type="numbering" w:customStyle="1" w:styleId="174">
    <w:name w:val="Нет списка174"/>
    <w:next w:val="a2"/>
    <w:uiPriority w:val="99"/>
    <w:semiHidden/>
    <w:unhideWhenUsed/>
    <w:rsid w:val="00CF4277"/>
  </w:style>
  <w:style w:type="numbering" w:customStyle="1" w:styleId="175">
    <w:name w:val="Нет списка175"/>
    <w:next w:val="a2"/>
    <w:uiPriority w:val="99"/>
    <w:semiHidden/>
    <w:unhideWhenUsed/>
    <w:rsid w:val="00CF4277"/>
  </w:style>
  <w:style w:type="numbering" w:customStyle="1" w:styleId="176">
    <w:name w:val="Нет списка176"/>
    <w:next w:val="a2"/>
    <w:uiPriority w:val="99"/>
    <w:semiHidden/>
    <w:unhideWhenUsed/>
    <w:rsid w:val="00CF4277"/>
  </w:style>
  <w:style w:type="numbering" w:customStyle="1" w:styleId="177">
    <w:name w:val="Нет списка177"/>
    <w:next w:val="a2"/>
    <w:uiPriority w:val="99"/>
    <w:semiHidden/>
    <w:unhideWhenUsed/>
    <w:rsid w:val="00CF4277"/>
  </w:style>
  <w:style w:type="numbering" w:customStyle="1" w:styleId="178">
    <w:name w:val="Нет списка178"/>
    <w:next w:val="a2"/>
    <w:uiPriority w:val="99"/>
    <w:semiHidden/>
    <w:unhideWhenUsed/>
    <w:rsid w:val="00CF4277"/>
  </w:style>
  <w:style w:type="numbering" w:customStyle="1" w:styleId="179">
    <w:name w:val="Нет списка179"/>
    <w:next w:val="a2"/>
    <w:uiPriority w:val="99"/>
    <w:semiHidden/>
    <w:unhideWhenUsed/>
    <w:rsid w:val="00CF4277"/>
  </w:style>
  <w:style w:type="numbering" w:customStyle="1" w:styleId="1800">
    <w:name w:val="Нет списка180"/>
    <w:next w:val="a2"/>
    <w:uiPriority w:val="99"/>
    <w:semiHidden/>
    <w:unhideWhenUsed/>
    <w:rsid w:val="00CF4277"/>
  </w:style>
  <w:style w:type="numbering" w:customStyle="1" w:styleId="182">
    <w:name w:val="Нет списка182"/>
    <w:next w:val="a2"/>
    <w:uiPriority w:val="99"/>
    <w:semiHidden/>
    <w:unhideWhenUsed/>
    <w:rsid w:val="00CF4277"/>
  </w:style>
  <w:style w:type="numbering" w:customStyle="1" w:styleId="183">
    <w:name w:val="Нет списка183"/>
    <w:next w:val="a2"/>
    <w:uiPriority w:val="99"/>
    <w:semiHidden/>
    <w:unhideWhenUsed/>
    <w:rsid w:val="00CF4277"/>
  </w:style>
  <w:style w:type="numbering" w:customStyle="1" w:styleId="184">
    <w:name w:val="Нет списка184"/>
    <w:next w:val="a2"/>
    <w:uiPriority w:val="99"/>
    <w:semiHidden/>
    <w:unhideWhenUsed/>
    <w:rsid w:val="00CF4277"/>
  </w:style>
  <w:style w:type="numbering" w:customStyle="1" w:styleId="185">
    <w:name w:val="Нет списка185"/>
    <w:next w:val="a2"/>
    <w:uiPriority w:val="99"/>
    <w:semiHidden/>
    <w:unhideWhenUsed/>
    <w:rsid w:val="00CF4277"/>
  </w:style>
  <w:style w:type="numbering" w:customStyle="1" w:styleId="186">
    <w:name w:val="Нет списка186"/>
    <w:next w:val="a2"/>
    <w:uiPriority w:val="99"/>
    <w:semiHidden/>
    <w:unhideWhenUsed/>
    <w:rsid w:val="00CF4277"/>
  </w:style>
  <w:style w:type="numbering" w:customStyle="1" w:styleId="187">
    <w:name w:val="Нет списка187"/>
    <w:next w:val="a2"/>
    <w:uiPriority w:val="99"/>
    <w:semiHidden/>
    <w:unhideWhenUsed/>
    <w:rsid w:val="00CF4277"/>
  </w:style>
  <w:style w:type="numbering" w:customStyle="1" w:styleId="188">
    <w:name w:val="Нет списка188"/>
    <w:next w:val="a2"/>
    <w:uiPriority w:val="99"/>
    <w:semiHidden/>
    <w:unhideWhenUsed/>
    <w:rsid w:val="00CF4277"/>
  </w:style>
  <w:style w:type="numbering" w:customStyle="1" w:styleId="189">
    <w:name w:val="Нет списка189"/>
    <w:next w:val="a2"/>
    <w:uiPriority w:val="99"/>
    <w:semiHidden/>
    <w:unhideWhenUsed/>
    <w:rsid w:val="00CF4277"/>
  </w:style>
  <w:style w:type="numbering" w:customStyle="1" w:styleId="1900">
    <w:name w:val="Нет списка190"/>
    <w:next w:val="a2"/>
    <w:uiPriority w:val="99"/>
    <w:semiHidden/>
    <w:unhideWhenUsed/>
    <w:rsid w:val="00CF4277"/>
  </w:style>
  <w:style w:type="numbering" w:customStyle="1" w:styleId="192">
    <w:name w:val="Нет списка192"/>
    <w:next w:val="a2"/>
    <w:uiPriority w:val="99"/>
    <w:semiHidden/>
    <w:unhideWhenUsed/>
    <w:rsid w:val="00CF4277"/>
  </w:style>
  <w:style w:type="numbering" w:customStyle="1" w:styleId="193">
    <w:name w:val="Нет списка193"/>
    <w:next w:val="a2"/>
    <w:uiPriority w:val="99"/>
    <w:semiHidden/>
    <w:unhideWhenUsed/>
    <w:rsid w:val="00CF4277"/>
  </w:style>
  <w:style w:type="numbering" w:customStyle="1" w:styleId="194">
    <w:name w:val="Нет списка194"/>
    <w:next w:val="a2"/>
    <w:uiPriority w:val="99"/>
    <w:semiHidden/>
    <w:unhideWhenUsed/>
    <w:rsid w:val="00CF4277"/>
  </w:style>
  <w:style w:type="numbering" w:customStyle="1" w:styleId="195">
    <w:name w:val="Нет списка195"/>
    <w:next w:val="a2"/>
    <w:uiPriority w:val="99"/>
    <w:semiHidden/>
    <w:unhideWhenUsed/>
    <w:rsid w:val="00CF4277"/>
  </w:style>
  <w:style w:type="numbering" w:customStyle="1" w:styleId="196">
    <w:name w:val="Нет списка196"/>
    <w:next w:val="a2"/>
    <w:uiPriority w:val="99"/>
    <w:semiHidden/>
    <w:unhideWhenUsed/>
    <w:rsid w:val="00CF4277"/>
  </w:style>
  <w:style w:type="numbering" w:customStyle="1" w:styleId="197">
    <w:name w:val="Нет списка197"/>
    <w:next w:val="a2"/>
    <w:uiPriority w:val="99"/>
    <w:semiHidden/>
    <w:unhideWhenUsed/>
    <w:rsid w:val="00CF4277"/>
  </w:style>
  <w:style w:type="numbering" w:customStyle="1" w:styleId="198">
    <w:name w:val="Нет списка198"/>
    <w:next w:val="a2"/>
    <w:uiPriority w:val="99"/>
    <w:semiHidden/>
    <w:unhideWhenUsed/>
    <w:rsid w:val="00CF4277"/>
  </w:style>
  <w:style w:type="numbering" w:customStyle="1" w:styleId="199">
    <w:name w:val="Нет списка199"/>
    <w:next w:val="a2"/>
    <w:uiPriority w:val="99"/>
    <w:semiHidden/>
    <w:unhideWhenUsed/>
    <w:rsid w:val="00CF4277"/>
  </w:style>
  <w:style w:type="numbering" w:customStyle="1" w:styleId="2000">
    <w:name w:val="Нет списка200"/>
    <w:next w:val="a2"/>
    <w:uiPriority w:val="99"/>
    <w:semiHidden/>
    <w:unhideWhenUsed/>
    <w:rsid w:val="00CF4277"/>
  </w:style>
  <w:style w:type="numbering" w:customStyle="1" w:styleId="202">
    <w:name w:val="Нет списка202"/>
    <w:next w:val="a2"/>
    <w:uiPriority w:val="99"/>
    <w:semiHidden/>
    <w:rsid w:val="00D87C5F"/>
  </w:style>
  <w:style w:type="paragraph" w:customStyle="1" w:styleId="91f2">
    <w:name w:val="Знак Знак9 Знак Знак1 Знак Знак"/>
    <w:basedOn w:val="a"/>
    <w:rsid w:val="00D87C5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5">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87C5F"/>
    <w:pPr>
      <w:spacing w:before="100" w:beforeAutospacing="1" w:after="100" w:afterAutospacing="1" w:line="240" w:lineRule="auto"/>
      <w:jc w:val="both"/>
    </w:pPr>
    <w:rPr>
      <w:rFonts w:ascii="Tahoma" w:eastAsia="Times New Roman" w:hAnsi="Tahoma" w:cs="Times New Roman"/>
      <w:sz w:val="20"/>
      <w:szCs w:val="20"/>
      <w:lang w:val="en-US"/>
    </w:rPr>
  </w:style>
  <w:style w:type="table" w:customStyle="1" w:styleId="2f3">
    <w:name w:val="Сетка таблицы2"/>
    <w:basedOn w:val="a1"/>
    <w:next w:val="a8"/>
    <w:rsid w:val="00D87C5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
    <w:name w:val="Знак"/>
    <w:basedOn w:val="a"/>
    <w:rsid w:val="00D87C5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9">
    <w:name w:val="Знак1 Знак Знак Знак Знак Знак Знак"/>
    <w:basedOn w:val="a"/>
    <w:rsid w:val="00D87C5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a">
    <w:name w:val="Знак1"/>
    <w:basedOn w:val="a"/>
    <w:rsid w:val="00D87C5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b">
    <w:name w:val="Знак1 Знак Знак Знак"/>
    <w:basedOn w:val="a"/>
    <w:rsid w:val="00D87C5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4">
    <w:name w:val="Знак2"/>
    <w:basedOn w:val="a"/>
    <w:rsid w:val="00D87C5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5">
    <w:name w:val="Знак2 Знак Знак Знак"/>
    <w:basedOn w:val="a"/>
    <w:rsid w:val="00D87C5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c">
    <w:name w:val="Знак1 Знак Знак Знак Знак Знак"/>
    <w:basedOn w:val="a"/>
    <w:rsid w:val="00D87C5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d">
    <w:name w:val="Знак1 Знак Знак"/>
    <w:basedOn w:val="a"/>
    <w:rsid w:val="00D87C5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3b">
    <w:name w:val="Знак3"/>
    <w:basedOn w:val="a"/>
    <w:rsid w:val="00D87C5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0">
    <w:name w:val="Знак Знак Знак Знак Знак Знак Знак"/>
    <w:basedOn w:val="a"/>
    <w:rsid w:val="00D87C5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7">
    <w:name w:val="Знак1 Знак Знак Знак2"/>
    <w:basedOn w:val="a"/>
    <w:rsid w:val="00D87C5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1">
    <w:name w:val="Знак Знак Знак Знак"/>
    <w:basedOn w:val="a"/>
    <w:rsid w:val="00D87C5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4">
    <w:name w:val="Знак1 Знак Знак Знак4 Знак Знак Знак1"/>
    <w:basedOn w:val="a"/>
    <w:rsid w:val="00D87C5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6">
    <w:name w:val="Знак2 Знак Знак Знак Знак Знак Знак Знак Знак Знак"/>
    <w:basedOn w:val="a"/>
    <w:rsid w:val="00D87C5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a">
    <w:name w:val="Знак1 Знак Знак Знак4 Знак Знак Знак"/>
    <w:basedOn w:val="a"/>
    <w:rsid w:val="00D87C5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7">
    <w:name w:val="Знак2 Знак Знак Знак Знак Знак Знак Знак Знак Знак Знак Знак Знак Знак Знак Знак Знак Знак Знак Знак Знак Знак"/>
    <w:basedOn w:val="a"/>
    <w:rsid w:val="00D87C5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6">
    <w:name w:val="Знак Знак9 Знак"/>
    <w:basedOn w:val="a"/>
    <w:rsid w:val="00D87C5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14">
    <w:name w:val="Знак1 Знак Знак Знак4 Знак Знак Знак1 Знак Знак Знак1 Знак Знак Знак Знак Знак Знак Знак Знак Знак Знак"/>
    <w:basedOn w:val="a"/>
    <w:rsid w:val="00D87C5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7">
    <w:name w:val="Знак Знак9 Знак Знак Знак Знак Знак Знак"/>
    <w:basedOn w:val="a"/>
    <w:rsid w:val="00D87C5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8">
    <w:name w:val="Знак Знак9 Знак Знак"/>
    <w:basedOn w:val="a"/>
    <w:rsid w:val="00D87C5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9">
    <w:name w:val="Знак Знак9 Знак Знак Знак Знак Знак Знак Знак Знак Знак Знак Знак Знак Знак Знак Знак Знак Знак Знак Знак Знак Знак Знак Знак Знак Знак Знак"/>
    <w:basedOn w:val="a"/>
    <w:rsid w:val="00D87C5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a">
    <w:name w:val="Знак Знак9 Знак Знак Знак Знак Знак Знак Знак Знак Знак Знак Знак Знак Знак Знак Знак Знак Знак Знак Знак Знак Знак Знак Знак Знак"/>
    <w:basedOn w:val="a"/>
    <w:rsid w:val="00D87C5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b">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87C5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c">
    <w:name w:val="Знак Знак9 Знак Знак Знак Знак Знак Знак Знак Знак"/>
    <w:basedOn w:val="a"/>
    <w:rsid w:val="00D87C5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8">
    <w:name w:val="Знак2 Знак Знак Знак Знак Знак Знак Знак Знак Знак Знак Знак Знак Знак Знак Знак Знак Знак Знак Знак Знак Знак Знак Знак Знак Знак"/>
    <w:basedOn w:val="a"/>
    <w:rsid w:val="00D87C5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d">
    <w:name w:val="Знак Знак9 Знак Знак Знак Знак Знак Знак Знак Знак Знак Знак Знак Знак"/>
    <w:basedOn w:val="a"/>
    <w:rsid w:val="00D87C5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9">
    <w:name w:val="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87C5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e">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87C5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2">
    <w:name w:val="Знак Знак"/>
    <w:basedOn w:val="a"/>
    <w:rsid w:val="00D87C5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3">
    <w:name w:val="Знак Знак Знак Знак Знак Знак"/>
    <w:basedOn w:val="a"/>
    <w:rsid w:val="00D87C5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4">
    <w:name w:val="Знак Знак Знак Знак Знак Знак Знак Знак"/>
    <w:basedOn w:val="a"/>
    <w:rsid w:val="00D87C5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3">
    <w:name w:val="Знак Знак9 Знак Знак1 Знак Знак Знак Знак Знак Знак Знак Знак Знак Знак Знак Знак Знак Знак Знак Знак"/>
    <w:basedOn w:val="a"/>
    <w:rsid w:val="00D87C5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15">
    <w:name w:val="Знак1 Знак Знак Знак4 Знак Знак Знак1 Знак Знак Знак1 Знак Знак Знак Знак"/>
    <w:basedOn w:val="a"/>
    <w:rsid w:val="00D87C5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4">
    <w:name w:val="Знак Знак9 Знак Знак1 Знак Знак Знак Знак Знак Знак Знак Знак Знак Знак Знак Знак"/>
    <w:basedOn w:val="a"/>
    <w:rsid w:val="00D87C5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5">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87C5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6">
    <w:name w:val="Знак Знак9 Знак Знак1 Знак Знак Знак Знак Знак Знак Знак Знак Знак Знак Знак Знак Знак Знак Знак Знак Знак Знак Знак Знак"/>
    <w:basedOn w:val="a"/>
    <w:rsid w:val="00D87C5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7">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
    <w:basedOn w:val="a"/>
    <w:rsid w:val="00D87C5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8">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87C5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9">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87C5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8">
    <w:name w:val="Знак Знак12 Знак Знак Знак Знак Знак Знак Знак Знак Знак Знак Знак Знак Знак Знак Знак Знак Знак Знак Знак Знак Знак Знак Знак Знак"/>
    <w:basedOn w:val="a"/>
    <w:rsid w:val="00D87C5F"/>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1000">
    <w:name w:val="Нет списка1100"/>
    <w:next w:val="a2"/>
    <w:uiPriority w:val="99"/>
    <w:semiHidden/>
    <w:unhideWhenUsed/>
    <w:rsid w:val="00D87C5F"/>
  </w:style>
  <w:style w:type="numbering" w:customStyle="1" w:styleId="212">
    <w:name w:val="Нет списка212"/>
    <w:next w:val="a2"/>
    <w:uiPriority w:val="99"/>
    <w:semiHidden/>
    <w:unhideWhenUsed/>
    <w:rsid w:val="00D87C5F"/>
  </w:style>
  <w:style w:type="numbering" w:customStyle="1" w:styleId="312">
    <w:name w:val="Нет списка312"/>
    <w:next w:val="a2"/>
    <w:uiPriority w:val="99"/>
    <w:semiHidden/>
    <w:unhideWhenUsed/>
    <w:rsid w:val="00D87C5F"/>
  </w:style>
  <w:style w:type="numbering" w:customStyle="1" w:styleId="412">
    <w:name w:val="Нет списка412"/>
    <w:next w:val="a2"/>
    <w:uiPriority w:val="99"/>
    <w:semiHidden/>
    <w:unhideWhenUsed/>
    <w:rsid w:val="00D87C5F"/>
  </w:style>
  <w:style w:type="paragraph" w:customStyle="1" w:styleId="1fe">
    <w:name w:val="Знак Знак Знак Знак1 Знак Знак Знак Знак Знак Знак Знак Знак Знак Знак"/>
    <w:basedOn w:val="a"/>
    <w:rsid w:val="00D87C5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5a">
    <w:name w:val="Без интервала5"/>
    <w:rsid w:val="00D87C5F"/>
    <w:pPr>
      <w:spacing w:after="0" w:line="240" w:lineRule="auto"/>
    </w:pPr>
    <w:rPr>
      <w:rFonts w:ascii="Calibri" w:eastAsia="Times New Roman" w:hAnsi="Calibri" w:cs="Times New Roman"/>
    </w:rPr>
  </w:style>
  <w:style w:type="paragraph" w:customStyle="1" w:styleId="12f9">
    <w:name w:val="Знак Знак12 Знак Знак"/>
    <w:basedOn w:val="a"/>
    <w:rsid w:val="00D87C5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a">
    <w:name w:val="Знак Знак9 Знак Знак1 Знак Знак Знак Знак Знак Знак Знак Знак Знак Знак Знак Знак Знак Знак Знак Знак Знак Знак"/>
    <w:basedOn w:val="a"/>
    <w:rsid w:val="00D87C5F"/>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512">
    <w:name w:val="Нет списка512"/>
    <w:next w:val="a2"/>
    <w:uiPriority w:val="99"/>
    <w:semiHidden/>
    <w:unhideWhenUsed/>
    <w:rsid w:val="00D87C5F"/>
  </w:style>
  <w:style w:type="numbering" w:customStyle="1" w:styleId="612">
    <w:name w:val="Нет списка612"/>
    <w:next w:val="a2"/>
    <w:uiPriority w:val="99"/>
    <w:semiHidden/>
    <w:unhideWhenUsed/>
    <w:rsid w:val="00D87C5F"/>
  </w:style>
  <w:style w:type="numbering" w:customStyle="1" w:styleId="712">
    <w:name w:val="Нет списка712"/>
    <w:next w:val="a2"/>
    <w:uiPriority w:val="99"/>
    <w:semiHidden/>
    <w:unhideWhenUsed/>
    <w:rsid w:val="00D87C5F"/>
  </w:style>
  <w:style w:type="numbering" w:customStyle="1" w:styleId="810">
    <w:name w:val="Нет списка810"/>
    <w:next w:val="a2"/>
    <w:uiPriority w:val="99"/>
    <w:semiHidden/>
    <w:unhideWhenUsed/>
    <w:rsid w:val="00D87C5F"/>
  </w:style>
  <w:style w:type="numbering" w:customStyle="1" w:styleId="9100">
    <w:name w:val="Нет списка910"/>
    <w:next w:val="a2"/>
    <w:uiPriority w:val="99"/>
    <w:semiHidden/>
    <w:unhideWhenUsed/>
    <w:rsid w:val="00D87C5F"/>
  </w:style>
  <w:style w:type="numbering" w:customStyle="1" w:styleId="1010">
    <w:name w:val="Нет списка1010"/>
    <w:next w:val="a2"/>
    <w:uiPriority w:val="99"/>
    <w:semiHidden/>
    <w:unhideWhenUsed/>
    <w:rsid w:val="00D87C5F"/>
  </w:style>
  <w:style w:type="paragraph" w:customStyle="1" w:styleId="1ff">
    <w:name w:val="Знак Знак1"/>
    <w:basedOn w:val="a"/>
    <w:rsid w:val="00D87C5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a">
    <w:name w:val="Знак Знак12 Знак Знак Знак Знак Знак Знак Знак Знак Знак Знак Знак Знак Знак Знак Знак Знак Знак Знак Знак Знак Знак Знак"/>
    <w:basedOn w:val="a"/>
    <w:rsid w:val="00D87C5F"/>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110">
    <w:name w:val="Нет списка1110"/>
    <w:next w:val="a2"/>
    <w:uiPriority w:val="99"/>
    <w:semiHidden/>
    <w:unhideWhenUsed/>
    <w:rsid w:val="00D87C5F"/>
  </w:style>
  <w:style w:type="numbering" w:customStyle="1" w:styleId="12100">
    <w:name w:val="Нет списка1210"/>
    <w:next w:val="a2"/>
    <w:uiPriority w:val="99"/>
    <w:semiHidden/>
    <w:unhideWhenUsed/>
    <w:rsid w:val="00D87C5F"/>
  </w:style>
  <w:style w:type="paragraph" w:customStyle="1" w:styleId="12fb">
    <w:name w:val="Знак Знак12 Знак Знак Знак Знак Знак Знак Знак Знак Знак Знак Знак Знак Знак Знак Знак Знак Знак Знак Знак Знак Знак Знак Знак Знак Знак Знак"/>
    <w:basedOn w:val="a"/>
    <w:rsid w:val="00D87C5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0">
    <w:name w:val="Знак1 Знак Знак Знак Знак Знак Знак Знак Знак"/>
    <w:basedOn w:val="a"/>
    <w:rsid w:val="00D87C5F"/>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3100">
    <w:name w:val="Нет списка1310"/>
    <w:next w:val="a2"/>
    <w:uiPriority w:val="99"/>
    <w:semiHidden/>
    <w:unhideWhenUsed/>
    <w:rsid w:val="00D87C5F"/>
  </w:style>
  <w:style w:type="numbering" w:customStyle="1" w:styleId="14100">
    <w:name w:val="Нет списка1410"/>
    <w:next w:val="a2"/>
    <w:uiPriority w:val="99"/>
    <w:semiHidden/>
    <w:unhideWhenUsed/>
    <w:rsid w:val="00D87C5F"/>
  </w:style>
  <w:style w:type="numbering" w:customStyle="1" w:styleId="1510">
    <w:name w:val="Нет списка1510"/>
    <w:next w:val="a2"/>
    <w:uiPriority w:val="99"/>
    <w:semiHidden/>
    <w:unhideWhenUsed/>
    <w:rsid w:val="00D87C5F"/>
  </w:style>
  <w:style w:type="numbering" w:customStyle="1" w:styleId="1610">
    <w:name w:val="Нет списка1610"/>
    <w:next w:val="a2"/>
    <w:uiPriority w:val="99"/>
    <w:semiHidden/>
    <w:unhideWhenUsed/>
    <w:rsid w:val="00D87C5F"/>
  </w:style>
  <w:style w:type="numbering" w:customStyle="1" w:styleId="1710">
    <w:name w:val="Нет списка1710"/>
    <w:next w:val="a2"/>
    <w:uiPriority w:val="99"/>
    <w:semiHidden/>
    <w:unhideWhenUsed/>
    <w:rsid w:val="00D87C5F"/>
  </w:style>
  <w:style w:type="paragraph" w:customStyle="1" w:styleId="13a">
    <w:name w:val="Знак Знак13 Знак Знак"/>
    <w:basedOn w:val="a"/>
    <w:rsid w:val="00D87C5F"/>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810">
    <w:name w:val="Нет списка1810"/>
    <w:next w:val="a2"/>
    <w:uiPriority w:val="99"/>
    <w:semiHidden/>
    <w:unhideWhenUsed/>
    <w:rsid w:val="00D87C5F"/>
  </w:style>
  <w:style w:type="numbering" w:customStyle="1" w:styleId="1910">
    <w:name w:val="Нет списка1910"/>
    <w:next w:val="a2"/>
    <w:uiPriority w:val="99"/>
    <w:semiHidden/>
    <w:unhideWhenUsed/>
    <w:rsid w:val="00D87C5F"/>
  </w:style>
  <w:style w:type="numbering" w:customStyle="1" w:styleId="203">
    <w:name w:val="Нет списка203"/>
    <w:next w:val="a2"/>
    <w:uiPriority w:val="99"/>
    <w:semiHidden/>
    <w:unhideWhenUsed/>
    <w:rsid w:val="00D87C5F"/>
  </w:style>
  <w:style w:type="paragraph" w:customStyle="1" w:styleId="12fc">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87C5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d">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87C5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e">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87C5F"/>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213">
    <w:name w:val="Нет списка213"/>
    <w:next w:val="a2"/>
    <w:uiPriority w:val="99"/>
    <w:semiHidden/>
    <w:unhideWhenUsed/>
    <w:rsid w:val="00D87C5F"/>
  </w:style>
  <w:style w:type="numbering" w:customStyle="1" w:styleId="222">
    <w:name w:val="Нет списка222"/>
    <w:next w:val="a2"/>
    <w:uiPriority w:val="99"/>
    <w:semiHidden/>
    <w:unhideWhenUsed/>
    <w:rsid w:val="00D87C5F"/>
  </w:style>
  <w:style w:type="numbering" w:customStyle="1" w:styleId="232">
    <w:name w:val="Нет списка232"/>
    <w:next w:val="a2"/>
    <w:uiPriority w:val="99"/>
    <w:semiHidden/>
    <w:unhideWhenUsed/>
    <w:rsid w:val="00D87C5F"/>
  </w:style>
  <w:style w:type="numbering" w:customStyle="1" w:styleId="242">
    <w:name w:val="Нет списка242"/>
    <w:next w:val="a2"/>
    <w:uiPriority w:val="99"/>
    <w:semiHidden/>
    <w:unhideWhenUsed/>
    <w:rsid w:val="00D87C5F"/>
  </w:style>
  <w:style w:type="numbering" w:customStyle="1" w:styleId="252">
    <w:name w:val="Нет списка252"/>
    <w:next w:val="a2"/>
    <w:uiPriority w:val="99"/>
    <w:semiHidden/>
    <w:unhideWhenUsed/>
    <w:rsid w:val="00D87C5F"/>
  </w:style>
  <w:style w:type="numbering" w:customStyle="1" w:styleId="262">
    <w:name w:val="Нет списка262"/>
    <w:next w:val="a2"/>
    <w:uiPriority w:val="99"/>
    <w:semiHidden/>
    <w:unhideWhenUsed/>
    <w:rsid w:val="00D87C5F"/>
  </w:style>
  <w:style w:type="numbering" w:customStyle="1" w:styleId="272">
    <w:name w:val="Нет списка272"/>
    <w:next w:val="a2"/>
    <w:uiPriority w:val="99"/>
    <w:semiHidden/>
    <w:unhideWhenUsed/>
    <w:rsid w:val="00D87C5F"/>
  </w:style>
  <w:style w:type="numbering" w:customStyle="1" w:styleId="282">
    <w:name w:val="Нет списка282"/>
    <w:next w:val="a2"/>
    <w:uiPriority w:val="99"/>
    <w:semiHidden/>
    <w:unhideWhenUsed/>
    <w:rsid w:val="00D87C5F"/>
  </w:style>
  <w:style w:type="numbering" w:customStyle="1" w:styleId="292">
    <w:name w:val="Нет списка292"/>
    <w:next w:val="a2"/>
    <w:uiPriority w:val="99"/>
    <w:semiHidden/>
    <w:unhideWhenUsed/>
    <w:rsid w:val="00D87C5F"/>
  </w:style>
  <w:style w:type="paragraph" w:customStyle="1" w:styleId="12ff">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
    <w:basedOn w:val="a"/>
    <w:rsid w:val="00D87C5F"/>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302">
    <w:name w:val="Нет списка302"/>
    <w:next w:val="a2"/>
    <w:uiPriority w:val="99"/>
    <w:semiHidden/>
    <w:unhideWhenUsed/>
    <w:rsid w:val="00D87C5F"/>
  </w:style>
  <w:style w:type="numbering" w:customStyle="1" w:styleId="313">
    <w:name w:val="Нет списка313"/>
    <w:next w:val="a2"/>
    <w:uiPriority w:val="99"/>
    <w:semiHidden/>
    <w:unhideWhenUsed/>
    <w:rsid w:val="00D87C5F"/>
  </w:style>
  <w:style w:type="paragraph" w:customStyle="1" w:styleId="12ff0">
    <w:name w:val="Знак Знак12 Знак Знак Знак Знак Знак Знак Знак Знак Знак Знак Знак Знак"/>
    <w:basedOn w:val="a"/>
    <w:rsid w:val="00D87C5F"/>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322">
    <w:name w:val="Нет списка322"/>
    <w:next w:val="a2"/>
    <w:uiPriority w:val="99"/>
    <w:semiHidden/>
    <w:unhideWhenUsed/>
    <w:rsid w:val="00D87C5F"/>
  </w:style>
  <w:style w:type="numbering" w:customStyle="1" w:styleId="332">
    <w:name w:val="Нет списка332"/>
    <w:next w:val="a2"/>
    <w:uiPriority w:val="99"/>
    <w:semiHidden/>
    <w:unhideWhenUsed/>
    <w:rsid w:val="00D87C5F"/>
  </w:style>
  <w:style w:type="numbering" w:customStyle="1" w:styleId="342">
    <w:name w:val="Нет списка342"/>
    <w:next w:val="a2"/>
    <w:uiPriority w:val="99"/>
    <w:semiHidden/>
    <w:unhideWhenUsed/>
    <w:rsid w:val="00D87C5F"/>
  </w:style>
  <w:style w:type="numbering" w:customStyle="1" w:styleId="352">
    <w:name w:val="Нет списка352"/>
    <w:next w:val="a2"/>
    <w:uiPriority w:val="99"/>
    <w:semiHidden/>
    <w:unhideWhenUsed/>
    <w:rsid w:val="00D87C5F"/>
  </w:style>
  <w:style w:type="numbering" w:customStyle="1" w:styleId="362">
    <w:name w:val="Нет списка362"/>
    <w:next w:val="a2"/>
    <w:uiPriority w:val="99"/>
    <w:semiHidden/>
    <w:unhideWhenUsed/>
    <w:rsid w:val="00D87C5F"/>
  </w:style>
  <w:style w:type="numbering" w:customStyle="1" w:styleId="372">
    <w:name w:val="Нет списка372"/>
    <w:next w:val="a2"/>
    <w:uiPriority w:val="99"/>
    <w:semiHidden/>
    <w:unhideWhenUsed/>
    <w:rsid w:val="00D87C5F"/>
  </w:style>
  <w:style w:type="numbering" w:customStyle="1" w:styleId="382">
    <w:name w:val="Нет списка382"/>
    <w:next w:val="a2"/>
    <w:uiPriority w:val="99"/>
    <w:semiHidden/>
    <w:unhideWhenUsed/>
    <w:rsid w:val="00D87C5F"/>
  </w:style>
  <w:style w:type="numbering" w:customStyle="1" w:styleId="392">
    <w:name w:val="Нет списка392"/>
    <w:next w:val="a2"/>
    <w:uiPriority w:val="99"/>
    <w:semiHidden/>
    <w:unhideWhenUsed/>
    <w:rsid w:val="00D87C5F"/>
  </w:style>
  <w:style w:type="numbering" w:customStyle="1" w:styleId="402">
    <w:name w:val="Нет списка402"/>
    <w:next w:val="a2"/>
    <w:uiPriority w:val="99"/>
    <w:semiHidden/>
    <w:unhideWhenUsed/>
    <w:rsid w:val="00D87C5F"/>
  </w:style>
  <w:style w:type="numbering" w:customStyle="1" w:styleId="413">
    <w:name w:val="Нет списка413"/>
    <w:next w:val="a2"/>
    <w:uiPriority w:val="99"/>
    <w:semiHidden/>
    <w:unhideWhenUsed/>
    <w:rsid w:val="00D87C5F"/>
  </w:style>
  <w:style w:type="paragraph" w:customStyle="1" w:styleId="1ff1">
    <w:name w:val="Знак Знак1 Знак Знак Знак Знак"/>
    <w:basedOn w:val="a"/>
    <w:rsid w:val="00D87C5F"/>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422">
    <w:name w:val="Нет списка422"/>
    <w:next w:val="a2"/>
    <w:uiPriority w:val="99"/>
    <w:semiHidden/>
    <w:unhideWhenUsed/>
    <w:rsid w:val="00D87C5F"/>
  </w:style>
  <w:style w:type="numbering" w:customStyle="1" w:styleId="432">
    <w:name w:val="Нет списка432"/>
    <w:next w:val="a2"/>
    <w:uiPriority w:val="99"/>
    <w:semiHidden/>
    <w:unhideWhenUsed/>
    <w:rsid w:val="00D87C5F"/>
  </w:style>
  <w:style w:type="numbering" w:customStyle="1" w:styleId="442">
    <w:name w:val="Нет списка442"/>
    <w:next w:val="a2"/>
    <w:uiPriority w:val="99"/>
    <w:semiHidden/>
    <w:unhideWhenUsed/>
    <w:rsid w:val="00D87C5F"/>
  </w:style>
  <w:style w:type="numbering" w:customStyle="1" w:styleId="452">
    <w:name w:val="Нет списка452"/>
    <w:next w:val="a2"/>
    <w:uiPriority w:val="99"/>
    <w:semiHidden/>
    <w:unhideWhenUsed/>
    <w:rsid w:val="00D87C5F"/>
  </w:style>
  <w:style w:type="numbering" w:customStyle="1" w:styleId="462">
    <w:name w:val="Нет списка462"/>
    <w:next w:val="a2"/>
    <w:uiPriority w:val="99"/>
    <w:semiHidden/>
    <w:unhideWhenUsed/>
    <w:rsid w:val="00D87C5F"/>
  </w:style>
  <w:style w:type="numbering" w:customStyle="1" w:styleId="472">
    <w:name w:val="Нет списка472"/>
    <w:next w:val="a2"/>
    <w:uiPriority w:val="99"/>
    <w:semiHidden/>
    <w:unhideWhenUsed/>
    <w:rsid w:val="00D87C5F"/>
  </w:style>
  <w:style w:type="numbering" w:customStyle="1" w:styleId="482">
    <w:name w:val="Нет списка482"/>
    <w:next w:val="a2"/>
    <w:uiPriority w:val="99"/>
    <w:semiHidden/>
    <w:unhideWhenUsed/>
    <w:rsid w:val="00D87C5F"/>
  </w:style>
  <w:style w:type="numbering" w:customStyle="1" w:styleId="492">
    <w:name w:val="Нет списка492"/>
    <w:next w:val="a2"/>
    <w:uiPriority w:val="99"/>
    <w:semiHidden/>
    <w:unhideWhenUsed/>
    <w:rsid w:val="00D87C5F"/>
  </w:style>
  <w:style w:type="numbering" w:customStyle="1" w:styleId="502">
    <w:name w:val="Нет списка502"/>
    <w:next w:val="a2"/>
    <w:uiPriority w:val="99"/>
    <w:semiHidden/>
    <w:unhideWhenUsed/>
    <w:rsid w:val="00D87C5F"/>
  </w:style>
  <w:style w:type="numbering" w:customStyle="1" w:styleId="513">
    <w:name w:val="Нет списка513"/>
    <w:next w:val="a2"/>
    <w:uiPriority w:val="99"/>
    <w:semiHidden/>
    <w:unhideWhenUsed/>
    <w:rsid w:val="00D87C5F"/>
  </w:style>
  <w:style w:type="numbering" w:customStyle="1" w:styleId="522">
    <w:name w:val="Нет списка522"/>
    <w:next w:val="a2"/>
    <w:uiPriority w:val="99"/>
    <w:semiHidden/>
    <w:unhideWhenUsed/>
    <w:rsid w:val="00D87C5F"/>
  </w:style>
  <w:style w:type="numbering" w:customStyle="1" w:styleId="532">
    <w:name w:val="Нет списка532"/>
    <w:next w:val="a2"/>
    <w:uiPriority w:val="99"/>
    <w:semiHidden/>
    <w:unhideWhenUsed/>
    <w:rsid w:val="00D87C5F"/>
  </w:style>
  <w:style w:type="numbering" w:customStyle="1" w:styleId="542">
    <w:name w:val="Нет списка542"/>
    <w:next w:val="a2"/>
    <w:uiPriority w:val="99"/>
    <w:semiHidden/>
    <w:unhideWhenUsed/>
    <w:rsid w:val="00D87C5F"/>
  </w:style>
  <w:style w:type="numbering" w:customStyle="1" w:styleId="552">
    <w:name w:val="Нет списка552"/>
    <w:next w:val="a2"/>
    <w:uiPriority w:val="99"/>
    <w:semiHidden/>
    <w:unhideWhenUsed/>
    <w:rsid w:val="00D87C5F"/>
  </w:style>
  <w:style w:type="numbering" w:customStyle="1" w:styleId="562">
    <w:name w:val="Нет списка562"/>
    <w:next w:val="a2"/>
    <w:uiPriority w:val="99"/>
    <w:semiHidden/>
    <w:unhideWhenUsed/>
    <w:rsid w:val="00D87C5F"/>
  </w:style>
  <w:style w:type="numbering" w:customStyle="1" w:styleId="572">
    <w:name w:val="Нет списка572"/>
    <w:next w:val="a2"/>
    <w:uiPriority w:val="99"/>
    <w:semiHidden/>
    <w:unhideWhenUsed/>
    <w:rsid w:val="00D87C5F"/>
  </w:style>
  <w:style w:type="numbering" w:customStyle="1" w:styleId="582">
    <w:name w:val="Нет списка582"/>
    <w:next w:val="a2"/>
    <w:uiPriority w:val="99"/>
    <w:semiHidden/>
    <w:unhideWhenUsed/>
    <w:rsid w:val="00D87C5F"/>
  </w:style>
  <w:style w:type="numbering" w:customStyle="1" w:styleId="592">
    <w:name w:val="Нет списка592"/>
    <w:next w:val="a2"/>
    <w:uiPriority w:val="99"/>
    <w:semiHidden/>
    <w:unhideWhenUsed/>
    <w:rsid w:val="00D87C5F"/>
  </w:style>
  <w:style w:type="numbering" w:customStyle="1" w:styleId="602">
    <w:name w:val="Нет списка602"/>
    <w:next w:val="a2"/>
    <w:uiPriority w:val="99"/>
    <w:semiHidden/>
    <w:unhideWhenUsed/>
    <w:rsid w:val="00D87C5F"/>
  </w:style>
  <w:style w:type="numbering" w:customStyle="1" w:styleId="613">
    <w:name w:val="Нет списка613"/>
    <w:next w:val="a2"/>
    <w:uiPriority w:val="99"/>
    <w:semiHidden/>
    <w:unhideWhenUsed/>
    <w:rsid w:val="00D87C5F"/>
  </w:style>
  <w:style w:type="numbering" w:customStyle="1" w:styleId="622">
    <w:name w:val="Нет списка622"/>
    <w:next w:val="a2"/>
    <w:uiPriority w:val="99"/>
    <w:semiHidden/>
    <w:unhideWhenUsed/>
    <w:rsid w:val="00D87C5F"/>
  </w:style>
  <w:style w:type="numbering" w:customStyle="1" w:styleId="632">
    <w:name w:val="Нет списка632"/>
    <w:next w:val="a2"/>
    <w:uiPriority w:val="99"/>
    <w:semiHidden/>
    <w:unhideWhenUsed/>
    <w:rsid w:val="00D87C5F"/>
  </w:style>
  <w:style w:type="numbering" w:customStyle="1" w:styleId="642">
    <w:name w:val="Нет списка642"/>
    <w:next w:val="a2"/>
    <w:uiPriority w:val="99"/>
    <w:semiHidden/>
    <w:unhideWhenUsed/>
    <w:rsid w:val="00D87C5F"/>
  </w:style>
  <w:style w:type="numbering" w:customStyle="1" w:styleId="652">
    <w:name w:val="Нет списка652"/>
    <w:next w:val="a2"/>
    <w:uiPriority w:val="99"/>
    <w:semiHidden/>
    <w:unhideWhenUsed/>
    <w:rsid w:val="00D87C5F"/>
  </w:style>
  <w:style w:type="paragraph" w:customStyle="1" w:styleId="12ff1">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87C5F"/>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662">
    <w:name w:val="Нет списка662"/>
    <w:next w:val="a2"/>
    <w:uiPriority w:val="99"/>
    <w:semiHidden/>
    <w:unhideWhenUsed/>
    <w:rsid w:val="00D87C5F"/>
  </w:style>
  <w:style w:type="numbering" w:customStyle="1" w:styleId="672">
    <w:name w:val="Нет списка672"/>
    <w:next w:val="a2"/>
    <w:uiPriority w:val="99"/>
    <w:semiHidden/>
    <w:unhideWhenUsed/>
    <w:rsid w:val="00D87C5F"/>
  </w:style>
  <w:style w:type="numbering" w:customStyle="1" w:styleId="682">
    <w:name w:val="Нет списка682"/>
    <w:next w:val="a2"/>
    <w:uiPriority w:val="99"/>
    <w:semiHidden/>
    <w:unhideWhenUsed/>
    <w:rsid w:val="00D87C5F"/>
  </w:style>
  <w:style w:type="numbering" w:customStyle="1" w:styleId="692">
    <w:name w:val="Нет списка692"/>
    <w:next w:val="a2"/>
    <w:uiPriority w:val="99"/>
    <w:semiHidden/>
    <w:unhideWhenUsed/>
    <w:rsid w:val="00D87C5F"/>
  </w:style>
  <w:style w:type="numbering" w:customStyle="1" w:styleId="702">
    <w:name w:val="Нет списка702"/>
    <w:next w:val="a2"/>
    <w:uiPriority w:val="99"/>
    <w:semiHidden/>
    <w:unhideWhenUsed/>
    <w:rsid w:val="00D87C5F"/>
  </w:style>
  <w:style w:type="numbering" w:customStyle="1" w:styleId="713">
    <w:name w:val="Нет списка713"/>
    <w:next w:val="a2"/>
    <w:uiPriority w:val="99"/>
    <w:semiHidden/>
    <w:unhideWhenUsed/>
    <w:rsid w:val="00D87C5F"/>
  </w:style>
  <w:style w:type="paragraph" w:customStyle="1" w:styleId="afff5">
    <w:name w:val="Знак Знак Знак"/>
    <w:basedOn w:val="a"/>
    <w:rsid w:val="00D87C5F"/>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722">
    <w:name w:val="Нет списка722"/>
    <w:next w:val="a2"/>
    <w:uiPriority w:val="99"/>
    <w:semiHidden/>
    <w:unhideWhenUsed/>
    <w:rsid w:val="00D87C5F"/>
  </w:style>
  <w:style w:type="numbering" w:customStyle="1" w:styleId="732">
    <w:name w:val="Нет списка732"/>
    <w:next w:val="a2"/>
    <w:uiPriority w:val="99"/>
    <w:semiHidden/>
    <w:unhideWhenUsed/>
    <w:rsid w:val="00D87C5F"/>
  </w:style>
  <w:style w:type="numbering" w:customStyle="1" w:styleId="742">
    <w:name w:val="Нет списка742"/>
    <w:next w:val="a2"/>
    <w:uiPriority w:val="99"/>
    <w:semiHidden/>
    <w:unhideWhenUsed/>
    <w:rsid w:val="00D87C5F"/>
  </w:style>
  <w:style w:type="numbering" w:customStyle="1" w:styleId="752">
    <w:name w:val="Нет списка752"/>
    <w:next w:val="a2"/>
    <w:uiPriority w:val="99"/>
    <w:semiHidden/>
    <w:unhideWhenUsed/>
    <w:rsid w:val="00D87C5F"/>
  </w:style>
  <w:style w:type="numbering" w:customStyle="1" w:styleId="762">
    <w:name w:val="Нет списка762"/>
    <w:next w:val="a2"/>
    <w:uiPriority w:val="99"/>
    <w:semiHidden/>
    <w:unhideWhenUsed/>
    <w:rsid w:val="00D87C5F"/>
  </w:style>
  <w:style w:type="numbering" w:customStyle="1" w:styleId="772">
    <w:name w:val="Нет списка772"/>
    <w:next w:val="a2"/>
    <w:uiPriority w:val="99"/>
    <w:semiHidden/>
    <w:unhideWhenUsed/>
    <w:rsid w:val="00D87C5F"/>
  </w:style>
  <w:style w:type="numbering" w:customStyle="1" w:styleId="782">
    <w:name w:val="Нет списка782"/>
    <w:next w:val="a2"/>
    <w:uiPriority w:val="99"/>
    <w:semiHidden/>
    <w:unhideWhenUsed/>
    <w:rsid w:val="00D87C5F"/>
  </w:style>
  <w:style w:type="numbering" w:customStyle="1" w:styleId="792">
    <w:name w:val="Нет списка792"/>
    <w:next w:val="a2"/>
    <w:uiPriority w:val="99"/>
    <w:semiHidden/>
    <w:unhideWhenUsed/>
    <w:rsid w:val="00D87C5F"/>
  </w:style>
  <w:style w:type="numbering" w:customStyle="1" w:styleId="802">
    <w:name w:val="Нет списка802"/>
    <w:next w:val="a2"/>
    <w:uiPriority w:val="99"/>
    <w:semiHidden/>
    <w:unhideWhenUsed/>
    <w:rsid w:val="00D87C5F"/>
  </w:style>
  <w:style w:type="numbering" w:customStyle="1" w:styleId="812">
    <w:name w:val="Нет списка812"/>
    <w:next w:val="a2"/>
    <w:uiPriority w:val="99"/>
    <w:semiHidden/>
    <w:unhideWhenUsed/>
    <w:rsid w:val="00D87C5F"/>
  </w:style>
  <w:style w:type="numbering" w:customStyle="1" w:styleId="821">
    <w:name w:val="Нет списка821"/>
    <w:next w:val="a2"/>
    <w:uiPriority w:val="99"/>
    <w:semiHidden/>
    <w:unhideWhenUsed/>
    <w:rsid w:val="00D87C5F"/>
  </w:style>
  <w:style w:type="numbering" w:customStyle="1" w:styleId="1102">
    <w:name w:val="Нет списка1102"/>
    <w:next w:val="a2"/>
    <w:uiPriority w:val="99"/>
    <w:semiHidden/>
    <w:rsid w:val="00D87C5F"/>
  </w:style>
  <w:style w:type="table" w:customStyle="1" w:styleId="11a">
    <w:name w:val="Сетка таблицы11"/>
    <w:basedOn w:val="a1"/>
    <w:next w:val="a8"/>
    <w:rsid w:val="00D87C5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2">
    <w:name w:val="Нет списка1112"/>
    <w:next w:val="a2"/>
    <w:uiPriority w:val="99"/>
    <w:semiHidden/>
    <w:unhideWhenUsed/>
    <w:rsid w:val="00D87C5F"/>
  </w:style>
  <w:style w:type="numbering" w:customStyle="1" w:styleId="2102">
    <w:name w:val="Нет списка2102"/>
    <w:next w:val="a2"/>
    <w:uiPriority w:val="99"/>
    <w:semiHidden/>
    <w:unhideWhenUsed/>
    <w:rsid w:val="00D87C5F"/>
  </w:style>
  <w:style w:type="numbering" w:customStyle="1" w:styleId="3102">
    <w:name w:val="Нет списка3102"/>
    <w:next w:val="a2"/>
    <w:uiPriority w:val="99"/>
    <w:semiHidden/>
    <w:unhideWhenUsed/>
    <w:rsid w:val="00D87C5F"/>
  </w:style>
  <w:style w:type="numbering" w:customStyle="1" w:styleId="4102">
    <w:name w:val="Нет списка4102"/>
    <w:next w:val="a2"/>
    <w:uiPriority w:val="99"/>
    <w:semiHidden/>
    <w:unhideWhenUsed/>
    <w:rsid w:val="00D87C5F"/>
  </w:style>
  <w:style w:type="numbering" w:customStyle="1" w:styleId="5102">
    <w:name w:val="Нет списка5102"/>
    <w:next w:val="a2"/>
    <w:uiPriority w:val="99"/>
    <w:semiHidden/>
    <w:unhideWhenUsed/>
    <w:rsid w:val="00D87C5F"/>
  </w:style>
  <w:style w:type="numbering" w:customStyle="1" w:styleId="6102">
    <w:name w:val="Нет списка6102"/>
    <w:next w:val="a2"/>
    <w:uiPriority w:val="99"/>
    <w:semiHidden/>
    <w:unhideWhenUsed/>
    <w:rsid w:val="00D87C5F"/>
  </w:style>
  <w:style w:type="numbering" w:customStyle="1" w:styleId="7101">
    <w:name w:val="Нет списка7101"/>
    <w:next w:val="a2"/>
    <w:uiPriority w:val="99"/>
    <w:semiHidden/>
    <w:unhideWhenUsed/>
    <w:rsid w:val="00D87C5F"/>
  </w:style>
  <w:style w:type="numbering" w:customStyle="1" w:styleId="831">
    <w:name w:val="Нет списка831"/>
    <w:next w:val="a2"/>
    <w:uiPriority w:val="99"/>
    <w:semiHidden/>
    <w:unhideWhenUsed/>
    <w:rsid w:val="00D87C5F"/>
  </w:style>
  <w:style w:type="numbering" w:customStyle="1" w:styleId="9120">
    <w:name w:val="Нет списка912"/>
    <w:next w:val="a2"/>
    <w:uiPriority w:val="99"/>
    <w:semiHidden/>
    <w:unhideWhenUsed/>
    <w:rsid w:val="00D87C5F"/>
  </w:style>
  <w:style w:type="numbering" w:customStyle="1" w:styleId="1012">
    <w:name w:val="Нет списка1012"/>
    <w:next w:val="a2"/>
    <w:uiPriority w:val="99"/>
    <w:semiHidden/>
    <w:unhideWhenUsed/>
    <w:rsid w:val="00D87C5F"/>
  </w:style>
  <w:style w:type="numbering" w:customStyle="1" w:styleId="11112">
    <w:name w:val="Нет списка11112"/>
    <w:next w:val="a2"/>
    <w:uiPriority w:val="99"/>
    <w:semiHidden/>
    <w:unhideWhenUsed/>
    <w:rsid w:val="00D87C5F"/>
  </w:style>
  <w:style w:type="numbering" w:customStyle="1" w:styleId="1212">
    <w:name w:val="Нет списка1212"/>
    <w:next w:val="a2"/>
    <w:uiPriority w:val="99"/>
    <w:semiHidden/>
    <w:unhideWhenUsed/>
    <w:rsid w:val="00D87C5F"/>
  </w:style>
  <w:style w:type="numbering" w:customStyle="1" w:styleId="1312">
    <w:name w:val="Нет списка1312"/>
    <w:next w:val="a2"/>
    <w:uiPriority w:val="99"/>
    <w:semiHidden/>
    <w:unhideWhenUsed/>
    <w:rsid w:val="00D87C5F"/>
  </w:style>
  <w:style w:type="numbering" w:customStyle="1" w:styleId="14120">
    <w:name w:val="Нет списка1412"/>
    <w:next w:val="a2"/>
    <w:uiPriority w:val="99"/>
    <w:semiHidden/>
    <w:unhideWhenUsed/>
    <w:rsid w:val="00D87C5F"/>
  </w:style>
  <w:style w:type="numbering" w:customStyle="1" w:styleId="1512">
    <w:name w:val="Нет списка1512"/>
    <w:next w:val="a2"/>
    <w:uiPriority w:val="99"/>
    <w:semiHidden/>
    <w:unhideWhenUsed/>
    <w:rsid w:val="00D87C5F"/>
  </w:style>
  <w:style w:type="numbering" w:customStyle="1" w:styleId="1612">
    <w:name w:val="Нет списка1612"/>
    <w:next w:val="a2"/>
    <w:uiPriority w:val="99"/>
    <w:semiHidden/>
    <w:unhideWhenUsed/>
    <w:rsid w:val="00D87C5F"/>
  </w:style>
  <w:style w:type="numbering" w:customStyle="1" w:styleId="1712">
    <w:name w:val="Нет списка1712"/>
    <w:next w:val="a2"/>
    <w:uiPriority w:val="99"/>
    <w:semiHidden/>
    <w:unhideWhenUsed/>
    <w:rsid w:val="00D87C5F"/>
  </w:style>
  <w:style w:type="numbering" w:customStyle="1" w:styleId="1812">
    <w:name w:val="Нет списка1812"/>
    <w:next w:val="a2"/>
    <w:uiPriority w:val="99"/>
    <w:semiHidden/>
    <w:unhideWhenUsed/>
    <w:rsid w:val="00D87C5F"/>
  </w:style>
  <w:style w:type="numbering" w:customStyle="1" w:styleId="1912">
    <w:name w:val="Нет списка1912"/>
    <w:next w:val="a2"/>
    <w:uiPriority w:val="99"/>
    <w:semiHidden/>
    <w:unhideWhenUsed/>
    <w:rsid w:val="00D87C5F"/>
  </w:style>
  <w:style w:type="numbering" w:customStyle="1" w:styleId="2012">
    <w:name w:val="Нет списка2012"/>
    <w:next w:val="a2"/>
    <w:uiPriority w:val="99"/>
    <w:semiHidden/>
    <w:unhideWhenUsed/>
    <w:rsid w:val="00D87C5F"/>
  </w:style>
  <w:style w:type="numbering" w:customStyle="1" w:styleId="2112">
    <w:name w:val="Нет списка2112"/>
    <w:next w:val="a2"/>
    <w:uiPriority w:val="99"/>
    <w:semiHidden/>
    <w:unhideWhenUsed/>
    <w:rsid w:val="00D87C5F"/>
  </w:style>
  <w:style w:type="numbering" w:customStyle="1" w:styleId="2212">
    <w:name w:val="Нет списка2212"/>
    <w:next w:val="a2"/>
    <w:uiPriority w:val="99"/>
    <w:semiHidden/>
    <w:unhideWhenUsed/>
    <w:rsid w:val="00D87C5F"/>
  </w:style>
  <w:style w:type="numbering" w:customStyle="1" w:styleId="2312">
    <w:name w:val="Нет списка2312"/>
    <w:next w:val="a2"/>
    <w:uiPriority w:val="99"/>
    <w:semiHidden/>
    <w:unhideWhenUsed/>
    <w:rsid w:val="00D87C5F"/>
  </w:style>
  <w:style w:type="numbering" w:customStyle="1" w:styleId="2412">
    <w:name w:val="Нет списка2412"/>
    <w:next w:val="a2"/>
    <w:uiPriority w:val="99"/>
    <w:semiHidden/>
    <w:unhideWhenUsed/>
    <w:rsid w:val="00D87C5F"/>
  </w:style>
  <w:style w:type="numbering" w:customStyle="1" w:styleId="2512">
    <w:name w:val="Нет списка2512"/>
    <w:next w:val="a2"/>
    <w:uiPriority w:val="99"/>
    <w:semiHidden/>
    <w:unhideWhenUsed/>
    <w:rsid w:val="00D87C5F"/>
  </w:style>
  <w:style w:type="numbering" w:customStyle="1" w:styleId="2612">
    <w:name w:val="Нет списка2612"/>
    <w:next w:val="a2"/>
    <w:uiPriority w:val="99"/>
    <w:semiHidden/>
    <w:unhideWhenUsed/>
    <w:rsid w:val="00D87C5F"/>
  </w:style>
  <w:style w:type="numbering" w:customStyle="1" w:styleId="2712">
    <w:name w:val="Нет списка2712"/>
    <w:next w:val="a2"/>
    <w:uiPriority w:val="99"/>
    <w:semiHidden/>
    <w:unhideWhenUsed/>
    <w:rsid w:val="00D87C5F"/>
  </w:style>
  <w:style w:type="numbering" w:customStyle="1" w:styleId="2812">
    <w:name w:val="Нет списка2812"/>
    <w:next w:val="a2"/>
    <w:uiPriority w:val="99"/>
    <w:semiHidden/>
    <w:unhideWhenUsed/>
    <w:rsid w:val="00D87C5F"/>
  </w:style>
  <w:style w:type="numbering" w:customStyle="1" w:styleId="2912">
    <w:name w:val="Нет списка2912"/>
    <w:next w:val="a2"/>
    <w:uiPriority w:val="99"/>
    <w:semiHidden/>
    <w:unhideWhenUsed/>
    <w:rsid w:val="00D87C5F"/>
  </w:style>
  <w:style w:type="numbering" w:customStyle="1" w:styleId="3012">
    <w:name w:val="Нет списка3012"/>
    <w:next w:val="a2"/>
    <w:uiPriority w:val="99"/>
    <w:semiHidden/>
    <w:unhideWhenUsed/>
    <w:rsid w:val="00D87C5F"/>
  </w:style>
  <w:style w:type="numbering" w:customStyle="1" w:styleId="3112">
    <w:name w:val="Нет списка3112"/>
    <w:next w:val="a2"/>
    <w:uiPriority w:val="99"/>
    <w:semiHidden/>
    <w:unhideWhenUsed/>
    <w:rsid w:val="00D87C5F"/>
  </w:style>
  <w:style w:type="numbering" w:customStyle="1" w:styleId="3212">
    <w:name w:val="Нет списка3212"/>
    <w:next w:val="a2"/>
    <w:uiPriority w:val="99"/>
    <w:semiHidden/>
    <w:unhideWhenUsed/>
    <w:rsid w:val="00D87C5F"/>
  </w:style>
  <w:style w:type="numbering" w:customStyle="1" w:styleId="3312">
    <w:name w:val="Нет списка3312"/>
    <w:next w:val="a2"/>
    <w:uiPriority w:val="99"/>
    <w:semiHidden/>
    <w:unhideWhenUsed/>
    <w:rsid w:val="00D87C5F"/>
  </w:style>
  <w:style w:type="numbering" w:customStyle="1" w:styleId="3412">
    <w:name w:val="Нет списка3412"/>
    <w:next w:val="a2"/>
    <w:uiPriority w:val="99"/>
    <w:semiHidden/>
    <w:unhideWhenUsed/>
    <w:rsid w:val="00D87C5F"/>
  </w:style>
  <w:style w:type="numbering" w:customStyle="1" w:styleId="3512">
    <w:name w:val="Нет списка3512"/>
    <w:next w:val="a2"/>
    <w:uiPriority w:val="99"/>
    <w:semiHidden/>
    <w:unhideWhenUsed/>
    <w:rsid w:val="00D87C5F"/>
  </w:style>
  <w:style w:type="numbering" w:customStyle="1" w:styleId="3612">
    <w:name w:val="Нет списка3612"/>
    <w:next w:val="a2"/>
    <w:uiPriority w:val="99"/>
    <w:semiHidden/>
    <w:unhideWhenUsed/>
    <w:rsid w:val="00D87C5F"/>
  </w:style>
  <w:style w:type="numbering" w:customStyle="1" w:styleId="3712">
    <w:name w:val="Нет списка3712"/>
    <w:next w:val="a2"/>
    <w:uiPriority w:val="99"/>
    <w:semiHidden/>
    <w:unhideWhenUsed/>
    <w:rsid w:val="00D87C5F"/>
  </w:style>
  <w:style w:type="numbering" w:customStyle="1" w:styleId="3812">
    <w:name w:val="Нет списка3812"/>
    <w:next w:val="a2"/>
    <w:uiPriority w:val="99"/>
    <w:semiHidden/>
    <w:unhideWhenUsed/>
    <w:rsid w:val="00D87C5F"/>
  </w:style>
  <w:style w:type="numbering" w:customStyle="1" w:styleId="3912">
    <w:name w:val="Нет списка3912"/>
    <w:next w:val="a2"/>
    <w:uiPriority w:val="99"/>
    <w:semiHidden/>
    <w:unhideWhenUsed/>
    <w:rsid w:val="00D87C5F"/>
  </w:style>
  <w:style w:type="numbering" w:customStyle="1" w:styleId="4012">
    <w:name w:val="Нет списка4012"/>
    <w:next w:val="a2"/>
    <w:uiPriority w:val="99"/>
    <w:semiHidden/>
    <w:unhideWhenUsed/>
    <w:rsid w:val="00D87C5F"/>
  </w:style>
  <w:style w:type="numbering" w:customStyle="1" w:styleId="4112">
    <w:name w:val="Нет списка4112"/>
    <w:next w:val="a2"/>
    <w:uiPriority w:val="99"/>
    <w:semiHidden/>
    <w:unhideWhenUsed/>
    <w:rsid w:val="00D87C5F"/>
  </w:style>
  <w:style w:type="numbering" w:customStyle="1" w:styleId="4212">
    <w:name w:val="Нет списка4212"/>
    <w:next w:val="a2"/>
    <w:uiPriority w:val="99"/>
    <w:semiHidden/>
    <w:unhideWhenUsed/>
    <w:rsid w:val="00D87C5F"/>
  </w:style>
  <w:style w:type="numbering" w:customStyle="1" w:styleId="4312">
    <w:name w:val="Нет списка4312"/>
    <w:next w:val="a2"/>
    <w:uiPriority w:val="99"/>
    <w:semiHidden/>
    <w:unhideWhenUsed/>
    <w:rsid w:val="00D87C5F"/>
  </w:style>
  <w:style w:type="numbering" w:customStyle="1" w:styleId="4412">
    <w:name w:val="Нет списка4412"/>
    <w:next w:val="a2"/>
    <w:uiPriority w:val="99"/>
    <w:semiHidden/>
    <w:unhideWhenUsed/>
    <w:rsid w:val="00D87C5F"/>
  </w:style>
  <w:style w:type="numbering" w:customStyle="1" w:styleId="4512">
    <w:name w:val="Нет списка4512"/>
    <w:next w:val="a2"/>
    <w:uiPriority w:val="99"/>
    <w:semiHidden/>
    <w:unhideWhenUsed/>
    <w:rsid w:val="00D87C5F"/>
  </w:style>
  <w:style w:type="numbering" w:customStyle="1" w:styleId="4612">
    <w:name w:val="Нет списка4612"/>
    <w:next w:val="a2"/>
    <w:uiPriority w:val="99"/>
    <w:semiHidden/>
    <w:unhideWhenUsed/>
    <w:rsid w:val="00D87C5F"/>
  </w:style>
  <w:style w:type="numbering" w:customStyle="1" w:styleId="4712">
    <w:name w:val="Нет списка4712"/>
    <w:next w:val="a2"/>
    <w:uiPriority w:val="99"/>
    <w:semiHidden/>
    <w:unhideWhenUsed/>
    <w:rsid w:val="00D87C5F"/>
  </w:style>
  <w:style w:type="numbering" w:customStyle="1" w:styleId="4812">
    <w:name w:val="Нет списка4812"/>
    <w:next w:val="a2"/>
    <w:uiPriority w:val="99"/>
    <w:semiHidden/>
    <w:unhideWhenUsed/>
    <w:rsid w:val="00D87C5F"/>
  </w:style>
  <w:style w:type="numbering" w:customStyle="1" w:styleId="4912">
    <w:name w:val="Нет списка4912"/>
    <w:next w:val="a2"/>
    <w:uiPriority w:val="99"/>
    <w:semiHidden/>
    <w:unhideWhenUsed/>
    <w:rsid w:val="00D87C5F"/>
  </w:style>
  <w:style w:type="numbering" w:customStyle="1" w:styleId="5012">
    <w:name w:val="Нет списка5012"/>
    <w:next w:val="a2"/>
    <w:uiPriority w:val="99"/>
    <w:semiHidden/>
    <w:unhideWhenUsed/>
    <w:rsid w:val="00D87C5F"/>
  </w:style>
  <w:style w:type="numbering" w:customStyle="1" w:styleId="5112">
    <w:name w:val="Нет списка5112"/>
    <w:next w:val="a2"/>
    <w:uiPriority w:val="99"/>
    <w:semiHidden/>
    <w:unhideWhenUsed/>
    <w:rsid w:val="00D87C5F"/>
  </w:style>
  <w:style w:type="numbering" w:customStyle="1" w:styleId="5212">
    <w:name w:val="Нет списка5212"/>
    <w:next w:val="a2"/>
    <w:uiPriority w:val="99"/>
    <w:semiHidden/>
    <w:unhideWhenUsed/>
    <w:rsid w:val="00D87C5F"/>
  </w:style>
  <w:style w:type="numbering" w:customStyle="1" w:styleId="5312">
    <w:name w:val="Нет списка5312"/>
    <w:next w:val="a2"/>
    <w:uiPriority w:val="99"/>
    <w:semiHidden/>
    <w:unhideWhenUsed/>
    <w:rsid w:val="00D87C5F"/>
  </w:style>
  <w:style w:type="numbering" w:customStyle="1" w:styleId="5412">
    <w:name w:val="Нет списка5412"/>
    <w:next w:val="a2"/>
    <w:uiPriority w:val="99"/>
    <w:semiHidden/>
    <w:unhideWhenUsed/>
    <w:rsid w:val="00D87C5F"/>
  </w:style>
  <w:style w:type="numbering" w:customStyle="1" w:styleId="5512">
    <w:name w:val="Нет списка5512"/>
    <w:next w:val="a2"/>
    <w:uiPriority w:val="99"/>
    <w:semiHidden/>
    <w:unhideWhenUsed/>
    <w:rsid w:val="00D87C5F"/>
  </w:style>
  <w:style w:type="numbering" w:customStyle="1" w:styleId="5612">
    <w:name w:val="Нет списка5612"/>
    <w:next w:val="a2"/>
    <w:uiPriority w:val="99"/>
    <w:semiHidden/>
    <w:unhideWhenUsed/>
    <w:rsid w:val="00D87C5F"/>
  </w:style>
  <w:style w:type="numbering" w:customStyle="1" w:styleId="5712">
    <w:name w:val="Нет списка5712"/>
    <w:next w:val="a2"/>
    <w:uiPriority w:val="99"/>
    <w:semiHidden/>
    <w:unhideWhenUsed/>
    <w:rsid w:val="00D87C5F"/>
  </w:style>
  <w:style w:type="numbering" w:customStyle="1" w:styleId="5812">
    <w:name w:val="Нет списка5812"/>
    <w:next w:val="a2"/>
    <w:uiPriority w:val="99"/>
    <w:semiHidden/>
    <w:unhideWhenUsed/>
    <w:rsid w:val="00D87C5F"/>
  </w:style>
  <w:style w:type="numbering" w:customStyle="1" w:styleId="5912">
    <w:name w:val="Нет списка5912"/>
    <w:next w:val="a2"/>
    <w:uiPriority w:val="99"/>
    <w:semiHidden/>
    <w:unhideWhenUsed/>
    <w:rsid w:val="00D87C5F"/>
  </w:style>
  <w:style w:type="numbering" w:customStyle="1" w:styleId="6012">
    <w:name w:val="Нет списка6012"/>
    <w:next w:val="a2"/>
    <w:uiPriority w:val="99"/>
    <w:semiHidden/>
    <w:unhideWhenUsed/>
    <w:rsid w:val="00D87C5F"/>
  </w:style>
  <w:style w:type="numbering" w:customStyle="1" w:styleId="6112">
    <w:name w:val="Нет списка6112"/>
    <w:next w:val="a2"/>
    <w:uiPriority w:val="99"/>
    <w:semiHidden/>
    <w:unhideWhenUsed/>
    <w:rsid w:val="00D87C5F"/>
  </w:style>
  <w:style w:type="numbering" w:customStyle="1" w:styleId="6212">
    <w:name w:val="Нет списка6212"/>
    <w:next w:val="a2"/>
    <w:uiPriority w:val="99"/>
    <w:semiHidden/>
    <w:unhideWhenUsed/>
    <w:rsid w:val="00D87C5F"/>
  </w:style>
  <w:style w:type="numbering" w:customStyle="1" w:styleId="6312">
    <w:name w:val="Нет списка6312"/>
    <w:next w:val="a2"/>
    <w:uiPriority w:val="99"/>
    <w:semiHidden/>
    <w:unhideWhenUsed/>
    <w:rsid w:val="00D87C5F"/>
  </w:style>
  <w:style w:type="numbering" w:customStyle="1" w:styleId="6412">
    <w:name w:val="Нет списка6412"/>
    <w:next w:val="a2"/>
    <w:uiPriority w:val="99"/>
    <w:semiHidden/>
    <w:unhideWhenUsed/>
    <w:rsid w:val="00D87C5F"/>
  </w:style>
  <w:style w:type="numbering" w:customStyle="1" w:styleId="6512">
    <w:name w:val="Нет списка6512"/>
    <w:next w:val="a2"/>
    <w:uiPriority w:val="99"/>
    <w:semiHidden/>
    <w:unhideWhenUsed/>
    <w:rsid w:val="00D87C5F"/>
  </w:style>
  <w:style w:type="numbering" w:customStyle="1" w:styleId="6612">
    <w:name w:val="Нет списка6612"/>
    <w:next w:val="a2"/>
    <w:uiPriority w:val="99"/>
    <w:semiHidden/>
    <w:unhideWhenUsed/>
    <w:rsid w:val="00D87C5F"/>
  </w:style>
  <w:style w:type="numbering" w:customStyle="1" w:styleId="6712">
    <w:name w:val="Нет списка6712"/>
    <w:next w:val="a2"/>
    <w:uiPriority w:val="99"/>
    <w:semiHidden/>
    <w:unhideWhenUsed/>
    <w:rsid w:val="00D87C5F"/>
  </w:style>
  <w:style w:type="numbering" w:customStyle="1" w:styleId="6812">
    <w:name w:val="Нет списка6812"/>
    <w:next w:val="a2"/>
    <w:uiPriority w:val="99"/>
    <w:semiHidden/>
    <w:unhideWhenUsed/>
    <w:rsid w:val="00D87C5F"/>
  </w:style>
  <w:style w:type="numbering" w:customStyle="1" w:styleId="6912">
    <w:name w:val="Нет списка6912"/>
    <w:next w:val="a2"/>
    <w:uiPriority w:val="99"/>
    <w:semiHidden/>
    <w:unhideWhenUsed/>
    <w:rsid w:val="00D87C5F"/>
  </w:style>
  <w:style w:type="numbering" w:customStyle="1" w:styleId="7012">
    <w:name w:val="Нет списка7012"/>
    <w:next w:val="a2"/>
    <w:uiPriority w:val="99"/>
    <w:semiHidden/>
    <w:unhideWhenUsed/>
    <w:rsid w:val="00D87C5F"/>
  </w:style>
  <w:style w:type="numbering" w:customStyle="1" w:styleId="7112">
    <w:name w:val="Нет списка7112"/>
    <w:next w:val="a2"/>
    <w:uiPriority w:val="99"/>
    <w:semiHidden/>
    <w:unhideWhenUsed/>
    <w:rsid w:val="00D87C5F"/>
  </w:style>
  <w:style w:type="numbering" w:customStyle="1" w:styleId="7212">
    <w:name w:val="Нет списка7212"/>
    <w:next w:val="a2"/>
    <w:uiPriority w:val="99"/>
    <w:semiHidden/>
    <w:unhideWhenUsed/>
    <w:rsid w:val="00D87C5F"/>
  </w:style>
  <w:style w:type="numbering" w:customStyle="1" w:styleId="7312">
    <w:name w:val="Нет списка7312"/>
    <w:next w:val="a2"/>
    <w:uiPriority w:val="99"/>
    <w:semiHidden/>
    <w:unhideWhenUsed/>
    <w:rsid w:val="00D87C5F"/>
  </w:style>
  <w:style w:type="numbering" w:customStyle="1" w:styleId="7412">
    <w:name w:val="Нет списка7412"/>
    <w:next w:val="a2"/>
    <w:uiPriority w:val="99"/>
    <w:semiHidden/>
    <w:unhideWhenUsed/>
    <w:rsid w:val="00D87C5F"/>
  </w:style>
  <w:style w:type="numbering" w:customStyle="1" w:styleId="7512">
    <w:name w:val="Нет списка7512"/>
    <w:next w:val="a2"/>
    <w:uiPriority w:val="99"/>
    <w:semiHidden/>
    <w:rsid w:val="00D87C5F"/>
  </w:style>
  <w:style w:type="numbering" w:customStyle="1" w:styleId="11011">
    <w:name w:val="Нет списка11011"/>
    <w:next w:val="a2"/>
    <w:uiPriority w:val="99"/>
    <w:semiHidden/>
    <w:unhideWhenUsed/>
    <w:rsid w:val="00D87C5F"/>
  </w:style>
  <w:style w:type="numbering" w:customStyle="1" w:styleId="21011">
    <w:name w:val="Нет списка21011"/>
    <w:next w:val="a2"/>
    <w:uiPriority w:val="99"/>
    <w:semiHidden/>
    <w:unhideWhenUsed/>
    <w:rsid w:val="00D87C5F"/>
  </w:style>
  <w:style w:type="numbering" w:customStyle="1" w:styleId="31011">
    <w:name w:val="Нет списка31011"/>
    <w:next w:val="a2"/>
    <w:uiPriority w:val="99"/>
    <w:semiHidden/>
    <w:unhideWhenUsed/>
    <w:rsid w:val="00D87C5F"/>
  </w:style>
  <w:style w:type="numbering" w:customStyle="1" w:styleId="41011">
    <w:name w:val="Нет списка41011"/>
    <w:next w:val="a2"/>
    <w:uiPriority w:val="99"/>
    <w:semiHidden/>
    <w:unhideWhenUsed/>
    <w:rsid w:val="00D87C5F"/>
  </w:style>
  <w:style w:type="numbering" w:customStyle="1" w:styleId="51011">
    <w:name w:val="Нет списка51011"/>
    <w:next w:val="a2"/>
    <w:uiPriority w:val="99"/>
    <w:semiHidden/>
    <w:unhideWhenUsed/>
    <w:rsid w:val="00D87C5F"/>
  </w:style>
  <w:style w:type="numbering" w:customStyle="1" w:styleId="61011">
    <w:name w:val="Нет списка61011"/>
    <w:next w:val="a2"/>
    <w:uiPriority w:val="99"/>
    <w:semiHidden/>
    <w:unhideWhenUsed/>
    <w:rsid w:val="00D87C5F"/>
  </w:style>
  <w:style w:type="numbering" w:customStyle="1" w:styleId="7612">
    <w:name w:val="Нет списка7612"/>
    <w:next w:val="a2"/>
    <w:uiPriority w:val="99"/>
    <w:semiHidden/>
    <w:unhideWhenUsed/>
    <w:rsid w:val="00D87C5F"/>
  </w:style>
  <w:style w:type="numbering" w:customStyle="1" w:styleId="8112">
    <w:name w:val="Нет списка8112"/>
    <w:next w:val="a2"/>
    <w:uiPriority w:val="99"/>
    <w:semiHidden/>
    <w:unhideWhenUsed/>
    <w:rsid w:val="00D87C5F"/>
  </w:style>
  <w:style w:type="numbering" w:customStyle="1" w:styleId="9111">
    <w:name w:val="Нет списка9111"/>
    <w:next w:val="a2"/>
    <w:uiPriority w:val="99"/>
    <w:semiHidden/>
    <w:unhideWhenUsed/>
    <w:rsid w:val="00D87C5F"/>
  </w:style>
  <w:style w:type="numbering" w:customStyle="1" w:styleId="10111">
    <w:name w:val="Нет списка10111"/>
    <w:next w:val="a2"/>
    <w:uiPriority w:val="99"/>
    <w:semiHidden/>
    <w:unhideWhenUsed/>
    <w:rsid w:val="00D87C5F"/>
  </w:style>
  <w:style w:type="numbering" w:customStyle="1" w:styleId="1121">
    <w:name w:val="Нет списка1121"/>
    <w:next w:val="a2"/>
    <w:uiPriority w:val="99"/>
    <w:semiHidden/>
    <w:unhideWhenUsed/>
    <w:rsid w:val="00D87C5F"/>
  </w:style>
  <w:style w:type="numbering" w:customStyle="1" w:styleId="12111">
    <w:name w:val="Нет списка12111"/>
    <w:next w:val="a2"/>
    <w:uiPriority w:val="99"/>
    <w:semiHidden/>
    <w:unhideWhenUsed/>
    <w:rsid w:val="00D87C5F"/>
  </w:style>
  <w:style w:type="numbering" w:customStyle="1" w:styleId="13111">
    <w:name w:val="Нет списка13111"/>
    <w:next w:val="a2"/>
    <w:uiPriority w:val="99"/>
    <w:semiHidden/>
    <w:unhideWhenUsed/>
    <w:rsid w:val="00D87C5F"/>
  </w:style>
  <w:style w:type="numbering" w:customStyle="1" w:styleId="141110">
    <w:name w:val="Нет списка14111"/>
    <w:next w:val="a2"/>
    <w:uiPriority w:val="99"/>
    <w:semiHidden/>
    <w:unhideWhenUsed/>
    <w:rsid w:val="00D87C5F"/>
  </w:style>
  <w:style w:type="numbering" w:customStyle="1" w:styleId="15111">
    <w:name w:val="Нет списка15111"/>
    <w:next w:val="a2"/>
    <w:uiPriority w:val="99"/>
    <w:semiHidden/>
    <w:unhideWhenUsed/>
    <w:rsid w:val="00D87C5F"/>
  </w:style>
  <w:style w:type="numbering" w:customStyle="1" w:styleId="16111">
    <w:name w:val="Нет списка16111"/>
    <w:next w:val="a2"/>
    <w:uiPriority w:val="99"/>
    <w:semiHidden/>
    <w:unhideWhenUsed/>
    <w:rsid w:val="00D87C5F"/>
  </w:style>
  <w:style w:type="numbering" w:customStyle="1" w:styleId="17111">
    <w:name w:val="Нет списка17111"/>
    <w:next w:val="a2"/>
    <w:uiPriority w:val="99"/>
    <w:semiHidden/>
    <w:unhideWhenUsed/>
    <w:rsid w:val="00D87C5F"/>
  </w:style>
  <w:style w:type="numbering" w:customStyle="1" w:styleId="18111">
    <w:name w:val="Нет списка18111"/>
    <w:next w:val="a2"/>
    <w:uiPriority w:val="99"/>
    <w:semiHidden/>
    <w:unhideWhenUsed/>
    <w:rsid w:val="00D87C5F"/>
  </w:style>
  <w:style w:type="numbering" w:customStyle="1" w:styleId="19111">
    <w:name w:val="Нет списка19111"/>
    <w:next w:val="a2"/>
    <w:uiPriority w:val="99"/>
    <w:semiHidden/>
    <w:unhideWhenUsed/>
    <w:rsid w:val="00D87C5F"/>
  </w:style>
  <w:style w:type="numbering" w:customStyle="1" w:styleId="20111">
    <w:name w:val="Нет списка20111"/>
    <w:next w:val="a2"/>
    <w:uiPriority w:val="99"/>
    <w:semiHidden/>
    <w:unhideWhenUsed/>
    <w:rsid w:val="00D87C5F"/>
  </w:style>
  <w:style w:type="numbering" w:customStyle="1" w:styleId="21111">
    <w:name w:val="Нет списка21111"/>
    <w:next w:val="a2"/>
    <w:uiPriority w:val="99"/>
    <w:semiHidden/>
    <w:unhideWhenUsed/>
    <w:rsid w:val="00D87C5F"/>
  </w:style>
  <w:style w:type="numbering" w:customStyle="1" w:styleId="22111">
    <w:name w:val="Нет списка22111"/>
    <w:next w:val="a2"/>
    <w:uiPriority w:val="99"/>
    <w:semiHidden/>
    <w:unhideWhenUsed/>
    <w:rsid w:val="00D87C5F"/>
  </w:style>
  <w:style w:type="numbering" w:customStyle="1" w:styleId="23111">
    <w:name w:val="Нет списка23111"/>
    <w:next w:val="a2"/>
    <w:uiPriority w:val="99"/>
    <w:semiHidden/>
    <w:unhideWhenUsed/>
    <w:rsid w:val="00D87C5F"/>
  </w:style>
  <w:style w:type="numbering" w:customStyle="1" w:styleId="24111">
    <w:name w:val="Нет списка24111"/>
    <w:next w:val="a2"/>
    <w:uiPriority w:val="99"/>
    <w:semiHidden/>
    <w:unhideWhenUsed/>
    <w:rsid w:val="00D87C5F"/>
  </w:style>
  <w:style w:type="numbering" w:customStyle="1" w:styleId="25111">
    <w:name w:val="Нет списка25111"/>
    <w:next w:val="a2"/>
    <w:uiPriority w:val="99"/>
    <w:semiHidden/>
    <w:unhideWhenUsed/>
    <w:rsid w:val="00D87C5F"/>
  </w:style>
  <w:style w:type="numbering" w:customStyle="1" w:styleId="26111">
    <w:name w:val="Нет списка26111"/>
    <w:next w:val="a2"/>
    <w:uiPriority w:val="99"/>
    <w:semiHidden/>
    <w:unhideWhenUsed/>
    <w:rsid w:val="00D87C5F"/>
  </w:style>
  <w:style w:type="numbering" w:customStyle="1" w:styleId="27111">
    <w:name w:val="Нет списка27111"/>
    <w:next w:val="a2"/>
    <w:uiPriority w:val="99"/>
    <w:semiHidden/>
    <w:unhideWhenUsed/>
    <w:rsid w:val="00D87C5F"/>
  </w:style>
  <w:style w:type="numbering" w:customStyle="1" w:styleId="28111">
    <w:name w:val="Нет списка28111"/>
    <w:next w:val="a2"/>
    <w:uiPriority w:val="99"/>
    <w:semiHidden/>
    <w:unhideWhenUsed/>
    <w:rsid w:val="00D87C5F"/>
  </w:style>
  <w:style w:type="numbering" w:customStyle="1" w:styleId="29111">
    <w:name w:val="Нет списка29111"/>
    <w:next w:val="a2"/>
    <w:uiPriority w:val="99"/>
    <w:semiHidden/>
    <w:unhideWhenUsed/>
    <w:rsid w:val="00D87C5F"/>
  </w:style>
  <w:style w:type="numbering" w:customStyle="1" w:styleId="30111">
    <w:name w:val="Нет списка30111"/>
    <w:next w:val="a2"/>
    <w:uiPriority w:val="99"/>
    <w:semiHidden/>
    <w:unhideWhenUsed/>
    <w:rsid w:val="00D87C5F"/>
  </w:style>
  <w:style w:type="numbering" w:customStyle="1" w:styleId="31111">
    <w:name w:val="Нет списка31111"/>
    <w:next w:val="a2"/>
    <w:uiPriority w:val="99"/>
    <w:semiHidden/>
    <w:unhideWhenUsed/>
    <w:rsid w:val="00D87C5F"/>
  </w:style>
  <w:style w:type="numbering" w:customStyle="1" w:styleId="32111">
    <w:name w:val="Нет списка32111"/>
    <w:next w:val="a2"/>
    <w:uiPriority w:val="99"/>
    <w:semiHidden/>
    <w:unhideWhenUsed/>
    <w:rsid w:val="00D87C5F"/>
  </w:style>
  <w:style w:type="numbering" w:customStyle="1" w:styleId="33111">
    <w:name w:val="Нет списка33111"/>
    <w:next w:val="a2"/>
    <w:uiPriority w:val="99"/>
    <w:semiHidden/>
    <w:unhideWhenUsed/>
    <w:rsid w:val="00D87C5F"/>
  </w:style>
  <w:style w:type="numbering" w:customStyle="1" w:styleId="34111">
    <w:name w:val="Нет списка34111"/>
    <w:next w:val="a2"/>
    <w:uiPriority w:val="99"/>
    <w:semiHidden/>
    <w:unhideWhenUsed/>
    <w:rsid w:val="00D87C5F"/>
  </w:style>
  <w:style w:type="numbering" w:customStyle="1" w:styleId="35111">
    <w:name w:val="Нет списка35111"/>
    <w:next w:val="a2"/>
    <w:uiPriority w:val="99"/>
    <w:semiHidden/>
    <w:unhideWhenUsed/>
    <w:rsid w:val="00D87C5F"/>
  </w:style>
  <w:style w:type="numbering" w:customStyle="1" w:styleId="36111">
    <w:name w:val="Нет списка36111"/>
    <w:next w:val="a2"/>
    <w:uiPriority w:val="99"/>
    <w:semiHidden/>
    <w:unhideWhenUsed/>
    <w:rsid w:val="00D87C5F"/>
  </w:style>
  <w:style w:type="numbering" w:customStyle="1" w:styleId="37111">
    <w:name w:val="Нет списка37111"/>
    <w:next w:val="a2"/>
    <w:uiPriority w:val="99"/>
    <w:semiHidden/>
    <w:unhideWhenUsed/>
    <w:rsid w:val="00D87C5F"/>
  </w:style>
  <w:style w:type="numbering" w:customStyle="1" w:styleId="38111">
    <w:name w:val="Нет списка38111"/>
    <w:next w:val="a2"/>
    <w:uiPriority w:val="99"/>
    <w:semiHidden/>
    <w:unhideWhenUsed/>
    <w:rsid w:val="00D87C5F"/>
  </w:style>
  <w:style w:type="numbering" w:customStyle="1" w:styleId="39111">
    <w:name w:val="Нет списка39111"/>
    <w:next w:val="a2"/>
    <w:uiPriority w:val="99"/>
    <w:semiHidden/>
    <w:unhideWhenUsed/>
    <w:rsid w:val="00D87C5F"/>
  </w:style>
  <w:style w:type="numbering" w:customStyle="1" w:styleId="40111">
    <w:name w:val="Нет списка40111"/>
    <w:next w:val="a2"/>
    <w:uiPriority w:val="99"/>
    <w:semiHidden/>
    <w:unhideWhenUsed/>
    <w:rsid w:val="00D87C5F"/>
  </w:style>
  <w:style w:type="numbering" w:customStyle="1" w:styleId="41111">
    <w:name w:val="Нет списка41111"/>
    <w:next w:val="a2"/>
    <w:uiPriority w:val="99"/>
    <w:semiHidden/>
    <w:unhideWhenUsed/>
    <w:rsid w:val="00D87C5F"/>
  </w:style>
  <w:style w:type="numbering" w:customStyle="1" w:styleId="42111">
    <w:name w:val="Нет списка42111"/>
    <w:next w:val="a2"/>
    <w:uiPriority w:val="99"/>
    <w:semiHidden/>
    <w:unhideWhenUsed/>
    <w:rsid w:val="00D87C5F"/>
  </w:style>
  <w:style w:type="numbering" w:customStyle="1" w:styleId="43111">
    <w:name w:val="Нет списка43111"/>
    <w:next w:val="a2"/>
    <w:uiPriority w:val="99"/>
    <w:semiHidden/>
    <w:unhideWhenUsed/>
    <w:rsid w:val="00D87C5F"/>
  </w:style>
  <w:style w:type="numbering" w:customStyle="1" w:styleId="44111">
    <w:name w:val="Нет списка44111"/>
    <w:next w:val="a2"/>
    <w:uiPriority w:val="99"/>
    <w:semiHidden/>
    <w:unhideWhenUsed/>
    <w:rsid w:val="00D87C5F"/>
  </w:style>
  <w:style w:type="numbering" w:customStyle="1" w:styleId="45111">
    <w:name w:val="Нет списка45111"/>
    <w:next w:val="a2"/>
    <w:uiPriority w:val="99"/>
    <w:semiHidden/>
    <w:unhideWhenUsed/>
    <w:rsid w:val="00D87C5F"/>
  </w:style>
  <w:style w:type="numbering" w:customStyle="1" w:styleId="46111">
    <w:name w:val="Нет списка46111"/>
    <w:next w:val="a2"/>
    <w:uiPriority w:val="99"/>
    <w:semiHidden/>
    <w:unhideWhenUsed/>
    <w:rsid w:val="00D87C5F"/>
  </w:style>
  <w:style w:type="numbering" w:customStyle="1" w:styleId="47111">
    <w:name w:val="Нет списка47111"/>
    <w:next w:val="a2"/>
    <w:uiPriority w:val="99"/>
    <w:semiHidden/>
    <w:unhideWhenUsed/>
    <w:rsid w:val="00D87C5F"/>
  </w:style>
  <w:style w:type="numbering" w:customStyle="1" w:styleId="48111">
    <w:name w:val="Нет списка48111"/>
    <w:next w:val="a2"/>
    <w:uiPriority w:val="99"/>
    <w:semiHidden/>
    <w:unhideWhenUsed/>
    <w:rsid w:val="00D87C5F"/>
  </w:style>
  <w:style w:type="numbering" w:customStyle="1" w:styleId="49111">
    <w:name w:val="Нет списка49111"/>
    <w:next w:val="a2"/>
    <w:uiPriority w:val="99"/>
    <w:semiHidden/>
    <w:unhideWhenUsed/>
    <w:rsid w:val="00D87C5F"/>
  </w:style>
  <w:style w:type="numbering" w:customStyle="1" w:styleId="50111">
    <w:name w:val="Нет списка50111"/>
    <w:next w:val="a2"/>
    <w:uiPriority w:val="99"/>
    <w:semiHidden/>
    <w:unhideWhenUsed/>
    <w:rsid w:val="00D87C5F"/>
  </w:style>
  <w:style w:type="numbering" w:customStyle="1" w:styleId="51111">
    <w:name w:val="Нет списка51111"/>
    <w:next w:val="a2"/>
    <w:uiPriority w:val="99"/>
    <w:semiHidden/>
    <w:unhideWhenUsed/>
    <w:rsid w:val="00D87C5F"/>
  </w:style>
  <w:style w:type="numbering" w:customStyle="1" w:styleId="52111">
    <w:name w:val="Нет списка52111"/>
    <w:next w:val="a2"/>
    <w:uiPriority w:val="99"/>
    <w:semiHidden/>
    <w:unhideWhenUsed/>
    <w:rsid w:val="00D87C5F"/>
  </w:style>
  <w:style w:type="numbering" w:customStyle="1" w:styleId="53111">
    <w:name w:val="Нет списка53111"/>
    <w:next w:val="a2"/>
    <w:uiPriority w:val="99"/>
    <w:semiHidden/>
    <w:unhideWhenUsed/>
    <w:rsid w:val="00D87C5F"/>
  </w:style>
  <w:style w:type="numbering" w:customStyle="1" w:styleId="54111">
    <w:name w:val="Нет списка54111"/>
    <w:next w:val="a2"/>
    <w:uiPriority w:val="99"/>
    <w:semiHidden/>
    <w:unhideWhenUsed/>
    <w:rsid w:val="00D87C5F"/>
  </w:style>
  <w:style w:type="numbering" w:customStyle="1" w:styleId="55111">
    <w:name w:val="Нет списка55111"/>
    <w:next w:val="a2"/>
    <w:uiPriority w:val="99"/>
    <w:semiHidden/>
    <w:unhideWhenUsed/>
    <w:rsid w:val="00D87C5F"/>
  </w:style>
  <w:style w:type="numbering" w:customStyle="1" w:styleId="56111">
    <w:name w:val="Нет списка56111"/>
    <w:next w:val="a2"/>
    <w:uiPriority w:val="99"/>
    <w:semiHidden/>
    <w:unhideWhenUsed/>
    <w:rsid w:val="00D87C5F"/>
  </w:style>
  <w:style w:type="numbering" w:customStyle="1" w:styleId="57111">
    <w:name w:val="Нет списка57111"/>
    <w:next w:val="a2"/>
    <w:uiPriority w:val="99"/>
    <w:semiHidden/>
    <w:unhideWhenUsed/>
    <w:rsid w:val="00D87C5F"/>
  </w:style>
  <w:style w:type="numbering" w:customStyle="1" w:styleId="58111">
    <w:name w:val="Нет списка58111"/>
    <w:next w:val="a2"/>
    <w:uiPriority w:val="99"/>
    <w:semiHidden/>
    <w:unhideWhenUsed/>
    <w:rsid w:val="00D87C5F"/>
  </w:style>
  <w:style w:type="numbering" w:customStyle="1" w:styleId="59111">
    <w:name w:val="Нет списка59111"/>
    <w:next w:val="a2"/>
    <w:uiPriority w:val="99"/>
    <w:semiHidden/>
    <w:unhideWhenUsed/>
    <w:rsid w:val="00D87C5F"/>
  </w:style>
  <w:style w:type="numbering" w:customStyle="1" w:styleId="60111">
    <w:name w:val="Нет списка60111"/>
    <w:next w:val="a2"/>
    <w:uiPriority w:val="99"/>
    <w:semiHidden/>
    <w:unhideWhenUsed/>
    <w:rsid w:val="00D87C5F"/>
  </w:style>
  <w:style w:type="numbering" w:customStyle="1" w:styleId="61111">
    <w:name w:val="Нет списка61111"/>
    <w:next w:val="a2"/>
    <w:uiPriority w:val="99"/>
    <w:semiHidden/>
    <w:unhideWhenUsed/>
    <w:rsid w:val="00D87C5F"/>
  </w:style>
  <w:style w:type="numbering" w:customStyle="1" w:styleId="62111">
    <w:name w:val="Нет списка62111"/>
    <w:next w:val="a2"/>
    <w:uiPriority w:val="99"/>
    <w:semiHidden/>
    <w:unhideWhenUsed/>
    <w:rsid w:val="00D87C5F"/>
  </w:style>
  <w:style w:type="numbering" w:customStyle="1" w:styleId="63111">
    <w:name w:val="Нет списка63111"/>
    <w:next w:val="a2"/>
    <w:uiPriority w:val="99"/>
    <w:semiHidden/>
    <w:unhideWhenUsed/>
    <w:rsid w:val="00D87C5F"/>
  </w:style>
  <w:style w:type="numbering" w:customStyle="1" w:styleId="64111">
    <w:name w:val="Нет списка64111"/>
    <w:next w:val="a2"/>
    <w:uiPriority w:val="99"/>
    <w:semiHidden/>
    <w:unhideWhenUsed/>
    <w:rsid w:val="00D87C5F"/>
  </w:style>
  <w:style w:type="numbering" w:customStyle="1" w:styleId="65111">
    <w:name w:val="Нет списка65111"/>
    <w:next w:val="a2"/>
    <w:uiPriority w:val="99"/>
    <w:semiHidden/>
    <w:unhideWhenUsed/>
    <w:rsid w:val="00D87C5F"/>
  </w:style>
  <w:style w:type="numbering" w:customStyle="1" w:styleId="66111">
    <w:name w:val="Нет списка66111"/>
    <w:next w:val="a2"/>
    <w:uiPriority w:val="99"/>
    <w:semiHidden/>
    <w:unhideWhenUsed/>
    <w:rsid w:val="00D87C5F"/>
  </w:style>
  <w:style w:type="numbering" w:customStyle="1" w:styleId="67111">
    <w:name w:val="Нет списка67111"/>
    <w:next w:val="a2"/>
    <w:uiPriority w:val="99"/>
    <w:semiHidden/>
    <w:unhideWhenUsed/>
    <w:rsid w:val="00D87C5F"/>
  </w:style>
  <w:style w:type="numbering" w:customStyle="1" w:styleId="68111">
    <w:name w:val="Нет списка68111"/>
    <w:next w:val="a2"/>
    <w:uiPriority w:val="99"/>
    <w:semiHidden/>
    <w:unhideWhenUsed/>
    <w:rsid w:val="00D87C5F"/>
  </w:style>
  <w:style w:type="numbering" w:customStyle="1" w:styleId="69111">
    <w:name w:val="Нет списка69111"/>
    <w:next w:val="a2"/>
    <w:uiPriority w:val="99"/>
    <w:semiHidden/>
    <w:unhideWhenUsed/>
    <w:rsid w:val="00D87C5F"/>
  </w:style>
  <w:style w:type="numbering" w:customStyle="1" w:styleId="70111">
    <w:name w:val="Нет списка70111"/>
    <w:next w:val="a2"/>
    <w:uiPriority w:val="99"/>
    <w:semiHidden/>
    <w:unhideWhenUsed/>
    <w:rsid w:val="00D87C5F"/>
  </w:style>
  <w:style w:type="numbering" w:customStyle="1" w:styleId="71111">
    <w:name w:val="Нет списка71111"/>
    <w:next w:val="a2"/>
    <w:uiPriority w:val="99"/>
    <w:semiHidden/>
    <w:unhideWhenUsed/>
    <w:rsid w:val="00D87C5F"/>
  </w:style>
  <w:style w:type="numbering" w:customStyle="1" w:styleId="72111">
    <w:name w:val="Нет списка72111"/>
    <w:next w:val="a2"/>
    <w:uiPriority w:val="99"/>
    <w:semiHidden/>
    <w:unhideWhenUsed/>
    <w:rsid w:val="00D87C5F"/>
  </w:style>
  <w:style w:type="numbering" w:customStyle="1" w:styleId="73111">
    <w:name w:val="Нет списка73111"/>
    <w:next w:val="a2"/>
    <w:uiPriority w:val="99"/>
    <w:semiHidden/>
    <w:unhideWhenUsed/>
    <w:rsid w:val="00D87C5F"/>
  </w:style>
  <w:style w:type="numbering" w:customStyle="1" w:styleId="74111">
    <w:name w:val="Нет списка74111"/>
    <w:next w:val="a2"/>
    <w:uiPriority w:val="99"/>
    <w:semiHidden/>
    <w:unhideWhenUsed/>
    <w:rsid w:val="00D87C5F"/>
  </w:style>
  <w:style w:type="numbering" w:customStyle="1" w:styleId="75111">
    <w:name w:val="Нет списка75111"/>
    <w:next w:val="a2"/>
    <w:uiPriority w:val="99"/>
    <w:semiHidden/>
    <w:unhideWhenUsed/>
    <w:rsid w:val="00D87C5F"/>
  </w:style>
  <w:style w:type="numbering" w:customStyle="1" w:styleId="76111">
    <w:name w:val="Нет списка76111"/>
    <w:next w:val="a2"/>
    <w:uiPriority w:val="99"/>
    <w:semiHidden/>
    <w:unhideWhenUsed/>
    <w:rsid w:val="00D87C5F"/>
  </w:style>
  <w:style w:type="numbering" w:customStyle="1" w:styleId="7711">
    <w:name w:val="Нет списка7711"/>
    <w:next w:val="a2"/>
    <w:uiPriority w:val="99"/>
    <w:semiHidden/>
    <w:unhideWhenUsed/>
    <w:rsid w:val="00D87C5F"/>
  </w:style>
  <w:style w:type="numbering" w:customStyle="1" w:styleId="7811">
    <w:name w:val="Нет списка7811"/>
    <w:next w:val="a2"/>
    <w:uiPriority w:val="99"/>
    <w:semiHidden/>
    <w:unhideWhenUsed/>
    <w:rsid w:val="00D87C5F"/>
  </w:style>
  <w:style w:type="numbering" w:customStyle="1" w:styleId="7911">
    <w:name w:val="Нет списка7911"/>
    <w:next w:val="a2"/>
    <w:uiPriority w:val="99"/>
    <w:semiHidden/>
    <w:unhideWhenUsed/>
    <w:rsid w:val="00D87C5F"/>
  </w:style>
  <w:style w:type="numbering" w:customStyle="1" w:styleId="8011">
    <w:name w:val="Нет списка8011"/>
    <w:next w:val="a2"/>
    <w:uiPriority w:val="99"/>
    <w:semiHidden/>
    <w:unhideWhenUsed/>
    <w:rsid w:val="00D87C5F"/>
  </w:style>
  <w:style w:type="numbering" w:customStyle="1" w:styleId="81111">
    <w:name w:val="Нет списка81111"/>
    <w:next w:val="a2"/>
    <w:uiPriority w:val="99"/>
    <w:semiHidden/>
    <w:unhideWhenUsed/>
    <w:rsid w:val="00D87C5F"/>
  </w:style>
  <w:style w:type="numbering" w:customStyle="1" w:styleId="841">
    <w:name w:val="Нет списка841"/>
    <w:next w:val="a2"/>
    <w:uiPriority w:val="99"/>
    <w:semiHidden/>
    <w:unhideWhenUsed/>
    <w:rsid w:val="00D87C5F"/>
  </w:style>
  <w:style w:type="numbering" w:customStyle="1" w:styleId="851">
    <w:name w:val="Нет списка851"/>
    <w:next w:val="a2"/>
    <w:uiPriority w:val="99"/>
    <w:semiHidden/>
    <w:unhideWhenUsed/>
    <w:rsid w:val="00D87C5F"/>
  </w:style>
  <w:style w:type="numbering" w:customStyle="1" w:styleId="861">
    <w:name w:val="Нет списка861"/>
    <w:next w:val="a2"/>
    <w:uiPriority w:val="99"/>
    <w:semiHidden/>
    <w:unhideWhenUsed/>
    <w:rsid w:val="00D87C5F"/>
  </w:style>
  <w:style w:type="numbering" w:customStyle="1" w:styleId="871">
    <w:name w:val="Нет списка871"/>
    <w:next w:val="a2"/>
    <w:uiPriority w:val="99"/>
    <w:semiHidden/>
    <w:unhideWhenUsed/>
    <w:rsid w:val="00D87C5F"/>
  </w:style>
  <w:style w:type="numbering" w:customStyle="1" w:styleId="881">
    <w:name w:val="Нет списка881"/>
    <w:next w:val="a2"/>
    <w:uiPriority w:val="99"/>
    <w:semiHidden/>
    <w:unhideWhenUsed/>
    <w:rsid w:val="00D87C5F"/>
  </w:style>
  <w:style w:type="numbering" w:customStyle="1" w:styleId="891">
    <w:name w:val="Нет списка891"/>
    <w:next w:val="a2"/>
    <w:uiPriority w:val="99"/>
    <w:semiHidden/>
    <w:unhideWhenUsed/>
    <w:rsid w:val="00D87C5F"/>
  </w:style>
  <w:style w:type="numbering" w:customStyle="1" w:styleId="901">
    <w:name w:val="Нет списка901"/>
    <w:next w:val="a2"/>
    <w:uiPriority w:val="99"/>
    <w:semiHidden/>
    <w:unhideWhenUsed/>
    <w:rsid w:val="00D87C5F"/>
  </w:style>
  <w:style w:type="numbering" w:customStyle="1" w:styleId="921">
    <w:name w:val="Нет списка921"/>
    <w:next w:val="a2"/>
    <w:uiPriority w:val="99"/>
    <w:semiHidden/>
    <w:unhideWhenUsed/>
    <w:rsid w:val="00D87C5F"/>
  </w:style>
  <w:style w:type="numbering" w:customStyle="1" w:styleId="931">
    <w:name w:val="Нет списка931"/>
    <w:next w:val="a2"/>
    <w:uiPriority w:val="99"/>
    <w:semiHidden/>
    <w:unhideWhenUsed/>
    <w:rsid w:val="00D87C5F"/>
  </w:style>
  <w:style w:type="numbering" w:customStyle="1" w:styleId="941">
    <w:name w:val="Нет списка941"/>
    <w:next w:val="a2"/>
    <w:uiPriority w:val="99"/>
    <w:semiHidden/>
    <w:unhideWhenUsed/>
    <w:rsid w:val="00D87C5F"/>
  </w:style>
  <w:style w:type="numbering" w:customStyle="1" w:styleId="951">
    <w:name w:val="Нет списка951"/>
    <w:next w:val="a2"/>
    <w:uiPriority w:val="99"/>
    <w:semiHidden/>
    <w:unhideWhenUsed/>
    <w:rsid w:val="00D87C5F"/>
  </w:style>
  <w:style w:type="numbering" w:customStyle="1" w:styleId="961">
    <w:name w:val="Нет списка961"/>
    <w:next w:val="a2"/>
    <w:uiPriority w:val="99"/>
    <w:semiHidden/>
    <w:unhideWhenUsed/>
    <w:rsid w:val="00D87C5F"/>
  </w:style>
  <w:style w:type="numbering" w:customStyle="1" w:styleId="971">
    <w:name w:val="Нет списка971"/>
    <w:next w:val="a2"/>
    <w:uiPriority w:val="99"/>
    <w:semiHidden/>
    <w:unhideWhenUsed/>
    <w:rsid w:val="00D87C5F"/>
  </w:style>
  <w:style w:type="numbering" w:customStyle="1" w:styleId="981">
    <w:name w:val="Нет списка981"/>
    <w:next w:val="a2"/>
    <w:uiPriority w:val="99"/>
    <w:semiHidden/>
    <w:unhideWhenUsed/>
    <w:rsid w:val="00D87C5F"/>
  </w:style>
  <w:style w:type="numbering" w:customStyle="1" w:styleId="991">
    <w:name w:val="Нет списка991"/>
    <w:next w:val="a2"/>
    <w:uiPriority w:val="99"/>
    <w:semiHidden/>
    <w:unhideWhenUsed/>
    <w:rsid w:val="00D87C5F"/>
  </w:style>
  <w:style w:type="numbering" w:customStyle="1" w:styleId="1001">
    <w:name w:val="Нет списка1001"/>
    <w:next w:val="a2"/>
    <w:uiPriority w:val="99"/>
    <w:semiHidden/>
    <w:unhideWhenUsed/>
    <w:rsid w:val="00D87C5F"/>
  </w:style>
  <w:style w:type="numbering" w:customStyle="1" w:styleId="1021">
    <w:name w:val="Нет списка1021"/>
    <w:next w:val="a2"/>
    <w:uiPriority w:val="99"/>
    <w:semiHidden/>
    <w:unhideWhenUsed/>
    <w:rsid w:val="00D87C5F"/>
  </w:style>
  <w:style w:type="numbering" w:customStyle="1" w:styleId="1031">
    <w:name w:val="Нет списка1031"/>
    <w:next w:val="a2"/>
    <w:uiPriority w:val="99"/>
    <w:semiHidden/>
    <w:unhideWhenUsed/>
    <w:rsid w:val="00D87C5F"/>
  </w:style>
  <w:style w:type="numbering" w:customStyle="1" w:styleId="1041">
    <w:name w:val="Нет списка1041"/>
    <w:next w:val="a2"/>
    <w:uiPriority w:val="99"/>
    <w:semiHidden/>
    <w:unhideWhenUsed/>
    <w:rsid w:val="00D87C5F"/>
  </w:style>
  <w:style w:type="numbering" w:customStyle="1" w:styleId="1051">
    <w:name w:val="Нет списка1051"/>
    <w:next w:val="a2"/>
    <w:uiPriority w:val="99"/>
    <w:semiHidden/>
    <w:unhideWhenUsed/>
    <w:rsid w:val="00D87C5F"/>
  </w:style>
  <w:style w:type="numbering" w:customStyle="1" w:styleId="1061">
    <w:name w:val="Нет списка1061"/>
    <w:next w:val="a2"/>
    <w:uiPriority w:val="99"/>
    <w:semiHidden/>
    <w:unhideWhenUsed/>
    <w:rsid w:val="00D87C5F"/>
  </w:style>
  <w:style w:type="numbering" w:customStyle="1" w:styleId="1071">
    <w:name w:val="Нет списка1071"/>
    <w:next w:val="a2"/>
    <w:uiPriority w:val="99"/>
    <w:semiHidden/>
    <w:unhideWhenUsed/>
    <w:rsid w:val="00D87C5F"/>
  </w:style>
  <w:style w:type="numbering" w:customStyle="1" w:styleId="1081">
    <w:name w:val="Нет списка1081"/>
    <w:next w:val="a2"/>
    <w:uiPriority w:val="99"/>
    <w:semiHidden/>
    <w:unhideWhenUsed/>
    <w:rsid w:val="00D87C5F"/>
  </w:style>
  <w:style w:type="numbering" w:customStyle="1" w:styleId="1091">
    <w:name w:val="Нет списка1091"/>
    <w:next w:val="a2"/>
    <w:uiPriority w:val="99"/>
    <w:semiHidden/>
    <w:unhideWhenUsed/>
    <w:rsid w:val="00D87C5F"/>
  </w:style>
  <w:style w:type="numbering" w:customStyle="1" w:styleId="1131">
    <w:name w:val="Нет списка1131"/>
    <w:next w:val="a2"/>
    <w:uiPriority w:val="99"/>
    <w:semiHidden/>
    <w:unhideWhenUsed/>
    <w:rsid w:val="00D87C5F"/>
  </w:style>
  <w:style w:type="numbering" w:customStyle="1" w:styleId="1141">
    <w:name w:val="Нет списка1141"/>
    <w:next w:val="a2"/>
    <w:uiPriority w:val="99"/>
    <w:semiHidden/>
    <w:unhideWhenUsed/>
    <w:rsid w:val="00D87C5F"/>
  </w:style>
  <w:style w:type="numbering" w:customStyle="1" w:styleId="1151">
    <w:name w:val="Нет списка1151"/>
    <w:next w:val="a2"/>
    <w:uiPriority w:val="99"/>
    <w:semiHidden/>
    <w:unhideWhenUsed/>
    <w:rsid w:val="00D87C5F"/>
  </w:style>
  <w:style w:type="numbering" w:customStyle="1" w:styleId="1161">
    <w:name w:val="Нет списка1161"/>
    <w:next w:val="a2"/>
    <w:uiPriority w:val="99"/>
    <w:semiHidden/>
    <w:unhideWhenUsed/>
    <w:rsid w:val="00D87C5F"/>
  </w:style>
  <w:style w:type="numbering" w:customStyle="1" w:styleId="1171">
    <w:name w:val="Нет списка1171"/>
    <w:next w:val="a2"/>
    <w:uiPriority w:val="99"/>
    <w:semiHidden/>
    <w:unhideWhenUsed/>
    <w:rsid w:val="00D87C5F"/>
  </w:style>
  <w:style w:type="numbering" w:customStyle="1" w:styleId="1181">
    <w:name w:val="Нет списка1181"/>
    <w:next w:val="a2"/>
    <w:uiPriority w:val="99"/>
    <w:semiHidden/>
    <w:unhideWhenUsed/>
    <w:rsid w:val="00D87C5F"/>
  </w:style>
  <w:style w:type="numbering" w:customStyle="1" w:styleId="1191">
    <w:name w:val="Нет списка1191"/>
    <w:next w:val="a2"/>
    <w:uiPriority w:val="99"/>
    <w:semiHidden/>
    <w:unhideWhenUsed/>
    <w:rsid w:val="00D87C5F"/>
  </w:style>
  <w:style w:type="numbering" w:customStyle="1" w:styleId="1201">
    <w:name w:val="Нет списка1201"/>
    <w:next w:val="a2"/>
    <w:uiPriority w:val="99"/>
    <w:semiHidden/>
    <w:unhideWhenUsed/>
    <w:rsid w:val="00D87C5F"/>
  </w:style>
  <w:style w:type="numbering" w:customStyle="1" w:styleId="1221">
    <w:name w:val="Нет списка1221"/>
    <w:next w:val="a2"/>
    <w:uiPriority w:val="99"/>
    <w:semiHidden/>
    <w:unhideWhenUsed/>
    <w:rsid w:val="00D87C5F"/>
  </w:style>
  <w:style w:type="numbering" w:customStyle="1" w:styleId="1231">
    <w:name w:val="Нет списка1231"/>
    <w:next w:val="a2"/>
    <w:uiPriority w:val="99"/>
    <w:semiHidden/>
    <w:unhideWhenUsed/>
    <w:rsid w:val="00D87C5F"/>
  </w:style>
  <w:style w:type="numbering" w:customStyle="1" w:styleId="1241">
    <w:name w:val="Нет списка1241"/>
    <w:next w:val="a2"/>
    <w:uiPriority w:val="99"/>
    <w:semiHidden/>
    <w:unhideWhenUsed/>
    <w:rsid w:val="00D87C5F"/>
  </w:style>
  <w:style w:type="numbering" w:customStyle="1" w:styleId="1251">
    <w:name w:val="Нет списка1251"/>
    <w:next w:val="a2"/>
    <w:uiPriority w:val="99"/>
    <w:semiHidden/>
    <w:unhideWhenUsed/>
    <w:rsid w:val="00D87C5F"/>
  </w:style>
  <w:style w:type="numbering" w:customStyle="1" w:styleId="1261">
    <w:name w:val="Нет списка1261"/>
    <w:next w:val="a2"/>
    <w:uiPriority w:val="99"/>
    <w:semiHidden/>
    <w:unhideWhenUsed/>
    <w:rsid w:val="00D87C5F"/>
  </w:style>
  <w:style w:type="numbering" w:customStyle="1" w:styleId="1271">
    <w:name w:val="Нет списка1271"/>
    <w:next w:val="a2"/>
    <w:uiPriority w:val="99"/>
    <w:semiHidden/>
    <w:unhideWhenUsed/>
    <w:rsid w:val="00D87C5F"/>
  </w:style>
  <w:style w:type="numbering" w:customStyle="1" w:styleId="1281">
    <w:name w:val="Нет списка1281"/>
    <w:next w:val="a2"/>
    <w:uiPriority w:val="99"/>
    <w:semiHidden/>
    <w:unhideWhenUsed/>
    <w:rsid w:val="00D87C5F"/>
  </w:style>
  <w:style w:type="numbering" w:customStyle="1" w:styleId="1291">
    <w:name w:val="Нет списка1291"/>
    <w:next w:val="a2"/>
    <w:uiPriority w:val="99"/>
    <w:semiHidden/>
    <w:unhideWhenUsed/>
    <w:rsid w:val="00D87C5F"/>
  </w:style>
  <w:style w:type="numbering" w:customStyle="1" w:styleId="1301">
    <w:name w:val="Нет списка1301"/>
    <w:next w:val="a2"/>
    <w:uiPriority w:val="99"/>
    <w:semiHidden/>
    <w:unhideWhenUsed/>
    <w:rsid w:val="00D87C5F"/>
  </w:style>
  <w:style w:type="numbering" w:customStyle="1" w:styleId="1321">
    <w:name w:val="Нет списка1321"/>
    <w:next w:val="a2"/>
    <w:uiPriority w:val="99"/>
    <w:semiHidden/>
    <w:unhideWhenUsed/>
    <w:rsid w:val="00D87C5F"/>
  </w:style>
  <w:style w:type="numbering" w:customStyle="1" w:styleId="1331">
    <w:name w:val="Нет списка1331"/>
    <w:next w:val="a2"/>
    <w:uiPriority w:val="99"/>
    <w:semiHidden/>
    <w:unhideWhenUsed/>
    <w:rsid w:val="00D87C5F"/>
  </w:style>
  <w:style w:type="numbering" w:customStyle="1" w:styleId="1341">
    <w:name w:val="Нет списка1341"/>
    <w:next w:val="a2"/>
    <w:uiPriority w:val="99"/>
    <w:semiHidden/>
    <w:unhideWhenUsed/>
    <w:rsid w:val="00D87C5F"/>
  </w:style>
  <w:style w:type="numbering" w:customStyle="1" w:styleId="1351">
    <w:name w:val="Нет списка1351"/>
    <w:next w:val="a2"/>
    <w:uiPriority w:val="99"/>
    <w:semiHidden/>
    <w:unhideWhenUsed/>
    <w:rsid w:val="00D87C5F"/>
  </w:style>
  <w:style w:type="numbering" w:customStyle="1" w:styleId="1361">
    <w:name w:val="Нет списка1361"/>
    <w:next w:val="a2"/>
    <w:uiPriority w:val="99"/>
    <w:semiHidden/>
    <w:unhideWhenUsed/>
    <w:rsid w:val="00D87C5F"/>
  </w:style>
  <w:style w:type="numbering" w:customStyle="1" w:styleId="1371">
    <w:name w:val="Нет списка1371"/>
    <w:next w:val="a2"/>
    <w:uiPriority w:val="99"/>
    <w:semiHidden/>
    <w:unhideWhenUsed/>
    <w:rsid w:val="00D87C5F"/>
  </w:style>
  <w:style w:type="numbering" w:customStyle="1" w:styleId="1381">
    <w:name w:val="Нет списка1381"/>
    <w:next w:val="a2"/>
    <w:uiPriority w:val="99"/>
    <w:semiHidden/>
    <w:unhideWhenUsed/>
    <w:rsid w:val="00D87C5F"/>
  </w:style>
  <w:style w:type="numbering" w:customStyle="1" w:styleId="1391">
    <w:name w:val="Нет списка1391"/>
    <w:next w:val="a2"/>
    <w:uiPriority w:val="99"/>
    <w:semiHidden/>
    <w:unhideWhenUsed/>
    <w:rsid w:val="00D87C5F"/>
  </w:style>
  <w:style w:type="numbering" w:customStyle="1" w:styleId="1401">
    <w:name w:val="Нет списка1401"/>
    <w:next w:val="a2"/>
    <w:uiPriority w:val="99"/>
    <w:semiHidden/>
    <w:unhideWhenUsed/>
    <w:rsid w:val="00D87C5F"/>
  </w:style>
  <w:style w:type="numbering" w:customStyle="1" w:styleId="1421">
    <w:name w:val="Нет списка1421"/>
    <w:next w:val="a2"/>
    <w:uiPriority w:val="99"/>
    <w:semiHidden/>
    <w:unhideWhenUsed/>
    <w:rsid w:val="00D87C5F"/>
  </w:style>
  <w:style w:type="numbering" w:customStyle="1" w:styleId="1431">
    <w:name w:val="Нет списка1431"/>
    <w:next w:val="a2"/>
    <w:uiPriority w:val="99"/>
    <w:semiHidden/>
    <w:unhideWhenUsed/>
    <w:rsid w:val="00D87C5F"/>
  </w:style>
  <w:style w:type="numbering" w:customStyle="1" w:styleId="1441">
    <w:name w:val="Нет списка1441"/>
    <w:next w:val="a2"/>
    <w:uiPriority w:val="99"/>
    <w:semiHidden/>
    <w:unhideWhenUsed/>
    <w:rsid w:val="00D87C5F"/>
  </w:style>
  <w:style w:type="numbering" w:customStyle="1" w:styleId="1451">
    <w:name w:val="Нет списка1451"/>
    <w:next w:val="a2"/>
    <w:uiPriority w:val="99"/>
    <w:semiHidden/>
    <w:unhideWhenUsed/>
    <w:rsid w:val="00D87C5F"/>
  </w:style>
  <w:style w:type="numbering" w:customStyle="1" w:styleId="1461">
    <w:name w:val="Нет списка1461"/>
    <w:next w:val="a2"/>
    <w:uiPriority w:val="99"/>
    <w:semiHidden/>
    <w:unhideWhenUsed/>
    <w:rsid w:val="00D87C5F"/>
  </w:style>
  <w:style w:type="numbering" w:customStyle="1" w:styleId="1471">
    <w:name w:val="Нет списка1471"/>
    <w:next w:val="a2"/>
    <w:uiPriority w:val="99"/>
    <w:semiHidden/>
    <w:unhideWhenUsed/>
    <w:rsid w:val="00D87C5F"/>
  </w:style>
  <w:style w:type="numbering" w:customStyle="1" w:styleId="1481">
    <w:name w:val="Нет списка1481"/>
    <w:next w:val="a2"/>
    <w:uiPriority w:val="99"/>
    <w:semiHidden/>
    <w:unhideWhenUsed/>
    <w:rsid w:val="00D87C5F"/>
  </w:style>
  <w:style w:type="numbering" w:customStyle="1" w:styleId="1491">
    <w:name w:val="Нет списка1491"/>
    <w:next w:val="a2"/>
    <w:uiPriority w:val="99"/>
    <w:semiHidden/>
    <w:unhideWhenUsed/>
    <w:rsid w:val="00D87C5F"/>
  </w:style>
  <w:style w:type="numbering" w:customStyle="1" w:styleId="1501">
    <w:name w:val="Нет списка1501"/>
    <w:next w:val="a2"/>
    <w:uiPriority w:val="99"/>
    <w:semiHidden/>
    <w:unhideWhenUsed/>
    <w:rsid w:val="00D87C5F"/>
  </w:style>
  <w:style w:type="numbering" w:customStyle="1" w:styleId="1521">
    <w:name w:val="Нет списка1521"/>
    <w:next w:val="a2"/>
    <w:uiPriority w:val="99"/>
    <w:semiHidden/>
    <w:unhideWhenUsed/>
    <w:rsid w:val="00D87C5F"/>
  </w:style>
  <w:style w:type="numbering" w:customStyle="1" w:styleId="1531">
    <w:name w:val="Нет списка1531"/>
    <w:next w:val="a2"/>
    <w:uiPriority w:val="99"/>
    <w:semiHidden/>
    <w:unhideWhenUsed/>
    <w:rsid w:val="00D87C5F"/>
  </w:style>
  <w:style w:type="paragraph" w:customStyle="1" w:styleId="1ff2">
    <w:name w:val="Знак Знак1 Знак Знак"/>
    <w:basedOn w:val="a"/>
    <w:rsid w:val="00D87C5F"/>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541">
    <w:name w:val="Нет списка1541"/>
    <w:next w:val="a2"/>
    <w:uiPriority w:val="99"/>
    <w:semiHidden/>
    <w:unhideWhenUsed/>
    <w:rsid w:val="00D87C5F"/>
  </w:style>
  <w:style w:type="numbering" w:customStyle="1" w:styleId="1551">
    <w:name w:val="Нет списка1551"/>
    <w:next w:val="a2"/>
    <w:uiPriority w:val="99"/>
    <w:semiHidden/>
    <w:unhideWhenUsed/>
    <w:rsid w:val="00D87C5F"/>
  </w:style>
  <w:style w:type="numbering" w:customStyle="1" w:styleId="1561">
    <w:name w:val="Нет списка1561"/>
    <w:next w:val="a2"/>
    <w:uiPriority w:val="99"/>
    <w:semiHidden/>
    <w:unhideWhenUsed/>
    <w:rsid w:val="00D87C5F"/>
  </w:style>
  <w:style w:type="numbering" w:customStyle="1" w:styleId="1571">
    <w:name w:val="Нет списка1571"/>
    <w:next w:val="a2"/>
    <w:uiPriority w:val="99"/>
    <w:semiHidden/>
    <w:unhideWhenUsed/>
    <w:rsid w:val="00D87C5F"/>
  </w:style>
  <w:style w:type="numbering" w:customStyle="1" w:styleId="1581">
    <w:name w:val="Нет списка1581"/>
    <w:next w:val="a2"/>
    <w:uiPriority w:val="99"/>
    <w:semiHidden/>
    <w:unhideWhenUsed/>
    <w:rsid w:val="00D87C5F"/>
  </w:style>
  <w:style w:type="numbering" w:customStyle="1" w:styleId="1591">
    <w:name w:val="Нет списка1591"/>
    <w:next w:val="a2"/>
    <w:uiPriority w:val="99"/>
    <w:semiHidden/>
    <w:unhideWhenUsed/>
    <w:rsid w:val="00D87C5F"/>
  </w:style>
  <w:style w:type="numbering" w:customStyle="1" w:styleId="1601">
    <w:name w:val="Нет списка1601"/>
    <w:next w:val="a2"/>
    <w:uiPriority w:val="99"/>
    <w:semiHidden/>
    <w:unhideWhenUsed/>
    <w:rsid w:val="00D87C5F"/>
  </w:style>
  <w:style w:type="numbering" w:customStyle="1" w:styleId="1621">
    <w:name w:val="Нет списка1621"/>
    <w:next w:val="a2"/>
    <w:uiPriority w:val="99"/>
    <w:semiHidden/>
    <w:unhideWhenUsed/>
    <w:rsid w:val="00D87C5F"/>
  </w:style>
  <w:style w:type="numbering" w:customStyle="1" w:styleId="1631">
    <w:name w:val="Нет списка1631"/>
    <w:next w:val="a2"/>
    <w:uiPriority w:val="99"/>
    <w:semiHidden/>
    <w:unhideWhenUsed/>
    <w:rsid w:val="00D87C5F"/>
  </w:style>
  <w:style w:type="numbering" w:customStyle="1" w:styleId="1641">
    <w:name w:val="Нет списка1641"/>
    <w:next w:val="a2"/>
    <w:uiPriority w:val="99"/>
    <w:semiHidden/>
    <w:unhideWhenUsed/>
    <w:rsid w:val="00D87C5F"/>
  </w:style>
  <w:style w:type="numbering" w:customStyle="1" w:styleId="1651">
    <w:name w:val="Нет списка1651"/>
    <w:next w:val="a2"/>
    <w:uiPriority w:val="99"/>
    <w:semiHidden/>
    <w:unhideWhenUsed/>
    <w:rsid w:val="00D87C5F"/>
  </w:style>
  <w:style w:type="numbering" w:customStyle="1" w:styleId="1661">
    <w:name w:val="Нет списка1661"/>
    <w:next w:val="a2"/>
    <w:uiPriority w:val="99"/>
    <w:semiHidden/>
    <w:unhideWhenUsed/>
    <w:rsid w:val="00D87C5F"/>
  </w:style>
  <w:style w:type="numbering" w:customStyle="1" w:styleId="1671">
    <w:name w:val="Нет списка1671"/>
    <w:next w:val="a2"/>
    <w:uiPriority w:val="99"/>
    <w:semiHidden/>
    <w:unhideWhenUsed/>
    <w:rsid w:val="00D87C5F"/>
  </w:style>
  <w:style w:type="numbering" w:customStyle="1" w:styleId="1681">
    <w:name w:val="Нет списка1681"/>
    <w:next w:val="a2"/>
    <w:uiPriority w:val="99"/>
    <w:semiHidden/>
    <w:unhideWhenUsed/>
    <w:rsid w:val="00D87C5F"/>
  </w:style>
  <w:style w:type="numbering" w:customStyle="1" w:styleId="1691">
    <w:name w:val="Нет списка1691"/>
    <w:next w:val="a2"/>
    <w:uiPriority w:val="99"/>
    <w:semiHidden/>
    <w:unhideWhenUsed/>
    <w:rsid w:val="00D87C5F"/>
  </w:style>
  <w:style w:type="numbering" w:customStyle="1" w:styleId="1701">
    <w:name w:val="Нет списка1701"/>
    <w:next w:val="a2"/>
    <w:uiPriority w:val="99"/>
    <w:semiHidden/>
    <w:unhideWhenUsed/>
    <w:rsid w:val="00D87C5F"/>
  </w:style>
  <w:style w:type="numbering" w:customStyle="1" w:styleId="1721">
    <w:name w:val="Нет списка1721"/>
    <w:next w:val="a2"/>
    <w:uiPriority w:val="99"/>
    <w:semiHidden/>
    <w:unhideWhenUsed/>
    <w:rsid w:val="00D87C5F"/>
  </w:style>
  <w:style w:type="numbering" w:customStyle="1" w:styleId="1731">
    <w:name w:val="Нет списка1731"/>
    <w:next w:val="a2"/>
    <w:uiPriority w:val="99"/>
    <w:semiHidden/>
    <w:unhideWhenUsed/>
    <w:rsid w:val="00D87C5F"/>
  </w:style>
  <w:style w:type="numbering" w:customStyle="1" w:styleId="1741">
    <w:name w:val="Нет списка1741"/>
    <w:next w:val="a2"/>
    <w:uiPriority w:val="99"/>
    <w:semiHidden/>
    <w:unhideWhenUsed/>
    <w:rsid w:val="00D87C5F"/>
  </w:style>
  <w:style w:type="numbering" w:customStyle="1" w:styleId="1751">
    <w:name w:val="Нет списка1751"/>
    <w:next w:val="a2"/>
    <w:uiPriority w:val="99"/>
    <w:semiHidden/>
    <w:unhideWhenUsed/>
    <w:rsid w:val="00D87C5F"/>
  </w:style>
  <w:style w:type="numbering" w:customStyle="1" w:styleId="1761">
    <w:name w:val="Нет списка1761"/>
    <w:next w:val="a2"/>
    <w:uiPriority w:val="99"/>
    <w:semiHidden/>
    <w:unhideWhenUsed/>
    <w:rsid w:val="00D87C5F"/>
  </w:style>
  <w:style w:type="numbering" w:customStyle="1" w:styleId="1771">
    <w:name w:val="Нет списка1771"/>
    <w:next w:val="a2"/>
    <w:uiPriority w:val="99"/>
    <w:semiHidden/>
    <w:unhideWhenUsed/>
    <w:rsid w:val="00D87C5F"/>
  </w:style>
  <w:style w:type="numbering" w:customStyle="1" w:styleId="1781">
    <w:name w:val="Нет списка1781"/>
    <w:next w:val="a2"/>
    <w:uiPriority w:val="99"/>
    <w:semiHidden/>
    <w:unhideWhenUsed/>
    <w:rsid w:val="00D87C5F"/>
  </w:style>
  <w:style w:type="numbering" w:customStyle="1" w:styleId="1791">
    <w:name w:val="Нет списка1791"/>
    <w:next w:val="a2"/>
    <w:uiPriority w:val="99"/>
    <w:semiHidden/>
    <w:unhideWhenUsed/>
    <w:rsid w:val="00D87C5F"/>
  </w:style>
  <w:style w:type="numbering" w:customStyle="1" w:styleId="1801">
    <w:name w:val="Нет списка1801"/>
    <w:next w:val="a2"/>
    <w:uiPriority w:val="99"/>
    <w:semiHidden/>
    <w:unhideWhenUsed/>
    <w:rsid w:val="00D87C5F"/>
  </w:style>
  <w:style w:type="numbering" w:customStyle="1" w:styleId="1821">
    <w:name w:val="Нет списка1821"/>
    <w:next w:val="a2"/>
    <w:uiPriority w:val="99"/>
    <w:semiHidden/>
    <w:unhideWhenUsed/>
    <w:rsid w:val="00D87C5F"/>
  </w:style>
  <w:style w:type="numbering" w:customStyle="1" w:styleId="1831">
    <w:name w:val="Нет списка1831"/>
    <w:next w:val="a2"/>
    <w:uiPriority w:val="99"/>
    <w:semiHidden/>
    <w:unhideWhenUsed/>
    <w:rsid w:val="00D87C5F"/>
  </w:style>
  <w:style w:type="numbering" w:customStyle="1" w:styleId="1841">
    <w:name w:val="Нет списка1841"/>
    <w:next w:val="a2"/>
    <w:uiPriority w:val="99"/>
    <w:semiHidden/>
    <w:unhideWhenUsed/>
    <w:rsid w:val="00D87C5F"/>
  </w:style>
  <w:style w:type="numbering" w:customStyle="1" w:styleId="1851">
    <w:name w:val="Нет списка1851"/>
    <w:next w:val="a2"/>
    <w:uiPriority w:val="99"/>
    <w:semiHidden/>
    <w:unhideWhenUsed/>
    <w:rsid w:val="00D87C5F"/>
  </w:style>
  <w:style w:type="numbering" w:customStyle="1" w:styleId="1861">
    <w:name w:val="Нет списка1861"/>
    <w:next w:val="a2"/>
    <w:uiPriority w:val="99"/>
    <w:semiHidden/>
    <w:unhideWhenUsed/>
    <w:rsid w:val="00D87C5F"/>
  </w:style>
  <w:style w:type="numbering" w:customStyle="1" w:styleId="1871">
    <w:name w:val="Нет списка1871"/>
    <w:next w:val="a2"/>
    <w:uiPriority w:val="99"/>
    <w:semiHidden/>
    <w:unhideWhenUsed/>
    <w:rsid w:val="00D87C5F"/>
  </w:style>
  <w:style w:type="numbering" w:customStyle="1" w:styleId="1881">
    <w:name w:val="Нет списка1881"/>
    <w:next w:val="a2"/>
    <w:uiPriority w:val="99"/>
    <w:semiHidden/>
    <w:unhideWhenUsed/>
    <w:rsid w:val="00D87C5F"/>
  </w:style>
  <w:style w:type="numbering" w:customStyle="1" w:styleId="1891">
    <w:name w:val="Нет списка1891"/>
    <w:next w:val="a2"/>
    <w:uiPriority w:val="99"/>
    <w:semiHidden/>
    <w:unhideWhenUsed/>
    <w:rsid w:val="00D87C5F"/>
  </w:style>
  <w:style w:type="numbering" w:customStyle="1" w:styleId="1901">
    <w:name w:val="Нет списка1901"/>
    <w:next w:val="a2"/>
    <w:uiPriority w:val="99"/>
    <w:semiHidden/>
    <w:unhideWhenUsed/>
    <w:rsid w:val="00D87C5F"/>
  </w:style>
  <w:style w:type="numbering" w:customStyle="1" w:styleId="1921">
    <w:name w:val="Нет списка1921"/>
    <w:next w:val="a2"/>
    <w:uiPriority w:val="99"/>
    <w:semiHidden/>
    <w:unhideWhenUsed/>
    <w:rsid w:val="00D87C5F"/>
  </w:style>
  <w:style w:type="numbering" w:customStyle="1" w:styleId="1931">
    <w:name w:val="Нет списка1931"/>
    <w:next w:val="a2"/>
    <w:uiPriority w:val="99"/>
    <w:semiHidden/>
    <w:unhideWhenUsed/>
    <w:rsid w:val="00D87C5F"/>
  </w:style>
  <w:style w:type="numbering" w:customStyle="1" w:styleId="1941">
    <w:name w:val="Нет списка1941"/>
    <w:next w:val="a2"/>
    <w:uiPriority w:val="99"/>
    <w:semiHidden/>
    <w:unhideWhenUsed/>
    <w:rsid w:val="00D87C5F"/>
  </w:style>
  <w:style w:type="numbering" w:customStyle="1" w:styleId="1951">
    <w:name w:val="Нет списка1951"/>
    <w:next w:val="a2"/>
    <w:uiPriority w:val="99"/>
    <w:semiHidden/>
    <w:unhideWhenUsed/>
    <w:rsid w:val="00D87C5F"/>
  </w:style>
  <w:style w:type="numbering" w:customStyle="1" w:styleId="1961">
    <w:name w:val="Нет списка1961"/>
    <w:next w:val="a2"/>
    <w:uiPriority w:val="99"/>
    <w:semiHidden/>
    <w:unhideWhenUsed/>
    <w:rsid w:val="00D87C5F"/>
  </w:style>
  <w:style w:type="numbering" w:customStyle="1" w:styleId="1971">
    <w:name w:val="Нет списка1971"/>
    <w:next w:val="a2"/>
    <w:uiPriority w:val="99"/>
    <w:semiHidden/>
    <w:unhideWhenUsed/>
    <w:rsid w:val="00D87C5F"/>
  </w:style>
  <w:style w:type="numbering" w:customStyle="1" w:styleId="1981">
    <w:name w:val="Нет списка1981"/>
    <w:next w:val="a2"/>
    <w:uiPriority w:val="99"/>
    <w:semiHidden/>
    <w:unhideWhenUsed/>
    <w:rsid w:val="00D87C5F"/>
  </w:style>
  <w:style w:type="numbering" w:customStyle="1" w:styleId="1991">
    <w:name w:val="Нет списка1991"/>
    <w:next w:val="a2"/>
    <w:uiPriority w:val="99"/>
    <w:semiHidden/>
    <w:unhideWhenUsed/>
    <w:rsid w:val="00D87C5F"/>
  </w:style>
  <w:style w:type="numbering" w:customStyle="1" w:styleId="2001">
    <w:name w:val="Нет списка2001"/>
    <w:next w:val="a2"/>
    <w:uiPriority w:val="99"/>
    <w:semiHidden/>
    <w:unhideWhenUsed/>
    <w:rsid w:val="00D87C5F"/>
  </w:style>
  <w:style w:type="numbering" w:customStyle="1" w:styleId="2021">
    <w:name w:val="Нет списка2021"/>
    <w:next w:val="a2"/>
    <w:uiPriority w:val="99"/>
    <w:semiHidden/>
    <w:unhideWhenUsed/>
    <w:rsid w:val="00D87C5F"/>
  </w:style>
  <w:style w:type="numbering" w:customStyle="1" w:styleId="2031">
    <w:name w:val="Нет списка2031"/>
    <w:next w:val="a2"/>
    <w:uiPriority w:val="99"/>
    <w:semiHidden/>
    <w:unhideWhenUsed/>
    <w:rsid w:val="00D87C5F"/>
  </w:style>
  <w:style w:type="numbering" w:customStyle="1" w:styleId="204">
    <w:name w:val="Нет списка204"/>
    <w:next w:val="a2"/>
    <w:uiPriority w:val="99"/>
    <w:semiHidden/>
    <w:unhideWhenUsed/>
    <w:rsid w:val="00D87C5F"/>
  </w:style>
  <w:style w:type="numbering" w:customStyle="1" w:styleId="205">
    <w:name w:val="Нет списка205"/>
    <w:next w:val="a2"/>
    <w:uiPriority w:val="99"/>
    <w:semiHidden/>
    <w:unhideWhenUsed/>
    <w:rsid w:val="00D87C5F"/>
  </w:style>
  <w:style w:type="numbering" w:customStyle="1" w:styleId="206">
    <w:name w:val="Нет списка206"/>
    <w:next w:val="a2"/>
    <w:uiPriority w:val="99"/>
    <w:semiHidden/>
    <w:rsid w:val="001857C7"/>
  </w:style>
  <w:style w:type="paragraph" w:customStyle="1" w:styleId="91fb">
    <w:name w:val="Знак Знак9 Знак Знак1 Знак Знак"/>
    <w:basedOn w:val="a"/>
    <w:rsid w:val="001857C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857C7"/>
    <w:pPr>
      <w:spacing w:before="100" w:beforeAutospacing="1" w:after="100" w:afterAutospacing="1" w:line="240" w:lineRule="auto"/>
      <w:jc w:val="both"/>
    </w:pPr>
    <w:rPr>
      <w:rFonts w:ascii="Tahoma" w:eastAsia="Times New Roman" w:hAnsi="Tahoma" w:cs="Times New Roman"/>
      <w:sz w:val="20"/>
      <w:szCs w:val="20"/>
      <w:lang w:val="en-US"/>
    </w:rPr>
  </w:style>
  <w:style w:type="table" w:customStyle="1" w:styleId="3c">
    <w:name w:val="Сетка таблицы3"/>
    <w:basedOn w:val="a1"/>
    <w:next w:val="a8"/>
    <w:rsid w:val="001857C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6">
    <w:name w:val="Знак"/>
    <w:basedOn w:val="a"/>
    <w:rsid w:val="001857C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3">
    <w:name w:val="Знак1 Знак Знак Знак Знак Знак Знак"/>
    <w:basedOn w:val="a"/>
    <w:rsid w:val="001857C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4">
    <w:name w:val="Знак1"/>
    <w:basedOn w:val="a"/>
    <w:rsid w:val="001857C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5">
    <w:name w:val="Знак1 Знак Знак Знак"/>
    <w:basedOn w:val="a"/>
    <w:rsid w:val="001857C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a">
    <w:name w:val="Знак2"/>
    <w:basedOn w:val="a"/>
    <w:rsid w:val="001857C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b">
    <w:name w:val="Знак2 Знак Знак Знак"/>
    <w:basedOn w:val="a"/>
    <w:rsid w:val="001857C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6">
    <w:name w:val="Знак1 Знак Знак Знак Знак Знак"/>
    <w:basedOn w:val="a"/>
    <w:rsid w:val="001857C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7">
    <w:name w:val="Знак1 Знак Знак"/>
    <w:basedOn w:val="a"/>
    <w:rsid w:val="001857C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3d">
    <w:name w:val="Знак3"/>
    <w:basedOn w:val="a"/>
    <w:rsid w:val="001857C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7">
    <w:name w:val="Знак Знак Знак Знак Знак Знак Знак"/>
    <w:basedOn w:val="a"/>
    <w:rsid w:val="001857C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2">
    <w:name w:val="Знак1 Знак Знак Знак2"/>
    <w:basedOn w:val="a"/>
    <w:rsid w:val="001857C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8">
    <w:name w:val="Знак Знак Знак Знак"/>
    <w:basedOn w:val="a"/>
    <w:rsid w:val="001857C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5">
    <w:name w:val="Знак1 Знак Знак Знак4 Знак Знак Знак1"/>
    <w:basedOn w:val="a"/>
    <w:rsid w:val="001857C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c">
    <w:name w:val="Знак2 Знак Знак Знак Знак Знак Знак Знак Знак Знак"/>
    <w:basedOn w:val="a"/>
    <w:rsid w:val="001857C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b">
    <w:name w:val="Знак1 Знак Знак Знак4 Знак Знак Знак"/>
    <w:basedOn w:val="a"/>
    <w:rsid w:val="001857C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d">
    <w:name w:val="Знак2 Знак Знак Знак Знак Знак Знак Знак Знак Знак Знак Знак Знак Знак Знак Знак Знак Знак Знак Знак Знак Знак"/>
    <w:basedOn w:val="a"/>
    <w:rsid w:val="001857C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0">
    <w:name w:val="Знак Знак9 Знак"/>
    <w:basedOn w:val="a"/>
    <w:rsid w:val="001857C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16">
    <w:name w:val="Знак1 Знак Знак Знак4 Знак Знак Знак1 Знак Знак Знак1 Знак Знак Знак Знак Знак Знак Знак Знак Знак Знак"/>
    <w:basedOn w:val="a"/>
    <w:rsid w:val="001857C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1">
    <w:name w:val="Знак Знак9 Знак Знак Знак Знак Знак Знак"/>
    <w:basedOn w:val="a"/>
    <w:rsid w:val="001857C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2">
    <w:name w:val="Знак Знак9 Знак Знак"/>
    <w:basedOn w:val="a"/>
    <w:rsid w:val="001857C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3">
    <w:name w:val="Знак Знак9 Знак Знак Знак Знак Знак Знак Знак Знак Знак Знак Знак Знак Знак Знак Знак Знак Знак Знак Знак Знак Знак Знак Знак Знак Знак Знак"/>
    <w:basedOn w:val="a"/>
    <w:rsid w:val="001857C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4">
    <w:name w:val="Знак Знак9 Знак Знак Знак Знак Знак Знак Знак Знак Знак Знак Знак Знак Знак Знак Знак Знак Знак Знак Знак Знак Знак Знак Знак Знак"/>
    <w:basedOn w:val="a"/>
    <w:rsid w:val="001857C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5">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857C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6">
    <w:name w:val="Знак Знак9 Знак Знак Знак Знак Знак Знак Знак Знак"/>
    <w:basedOn w:val="a"/>
    <w:rsid w:val="001857C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e">
    <w:name w:val="Знак2 Знак Знак Знак Знак Знак Знак Знак Знак Знак Знак Знак Знак Знак Знак Знак Знак Знак Знак Знак Знак Знак Знак Знак Знак Знак"/>
    <w:basedOn w:val="a"/>
    <w:rsid w:val="001857C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7">
    <w:name w:val="Знак Знак9 Знак Знак Знак Знак Знак Знак Знак Знак Знак Знак Знак Знак"/>
    <w:basedOn w:val="a"/>
    <w:rsid w:val="001857C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
    <w:name w:val="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857C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8">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857C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9">
    <w:name w:val="Знак Знак"/>
    <w:basedOn w:val="a"/>
    <w:rsid w:val="001857C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a">
    <w:name w:val="Знак Знак Знак Знак Знак Знак"/>
    <w:basedOn w:val="a"/>
    <w:rsid w:val="001857C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b">
    <w:name w:val="Знак Знак Знак Знак Знак Знак Знак Знак"/>
    <w:basedOn w:val="a"/>
    <w:rsid w:val="001857C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c">
    <w:name w:val="Знак Знак9 Знак Знак1 Знак Знак Знак Знак Знак Знак Знак Знак Знак Знак Знак Знак Знак Знак Знак Знак"/>
    <w:basedOn w:val="a"/>
    <w:rsid w:val="001857C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17">
    <w:name w:val="Знак1 Знак Знак Знак4 Знак Знак Знак1 Знак Знак Знак1 Знак Знак Знак Знак"/>
    <w:basedOn w:val="a"/>
    <w:rsid w:val="001857C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d">
    <w:name w:val="Знак Знак9 Знак Знак1 Знак Знак Знак Знак Знак Знак Знак Знак Знак Знак Знак Знак"/>
    <w:basedOn w:val="a"/>
    <w:rsid w:val="001857C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e">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857C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
    <w:name w:val="Знак Знак9 Знак Знак1 Знак Знак Знак Знак Знак Знак Знак Знак Знак Знак Знак Знак Знак Знак Знак Знак Знак Знак Знак Знак"/>
    <w:basedOn w:val="a"/>
    <w:rsid w:val="001857C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0">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
    <w:basedOn w:val="a"/>
    <w:rsid w:val="001857C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1">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857C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2">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857C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3">
    <w:name w:val="Знак Знак12 Знак Знак Знак Знак Знак Знак Знак Знак Знак Знак Знак Знак Знак Знак Знак Знак Знак Знак Знак Знак Знак Знак Знак Знак"/>
    <w:basedOn w:val="a"/>
    <w:rsid w:val="001857C7"/>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103">
    <w:name w:val="Нет списка1103"/>
    <w:next w:val="a2"/>
    <w:uiPriority w:val="99"/>
    <w:semiHidden/>
    <w:unhideWhenUsed/>
    <w:rsid w:val="001857C7"/>
  </w:style>
  <w:style w:type="numbering" w:customStyle="1" w:styleId="214">
    <w:name w:val="Нет списка214"/>
    <w:next w:val="a2"/>
    <w:uiPriority w:val="99"/>
    <w:semiHidden/>
    <w:unhideWhenUsed/>
    <w:rsid w:val="001857C7"/>
  </w:style>
  <w:style w:type="numbering" w:customStyle="1" w:styleId="314">
    <w:name w:val="Нет списка314"/>
    <w:next w:val="a2"/>
    <w:uiPriority w:val="99"/>
    <w:semiHidden/>
    <w:unhideWhenUsed/>
    <w:rsid w:val="001857C7"/>
  </w:style>
  <w:style w:type="numbering" w:customStyle="1" w:styleId="414">
    <w:name w:val="Нет списка414"/>
    <w:next w:val="a2"/>
    <w:uiPriority w:val="99"/>
    <w:semiHidden/>
    <w:unhideWhenUsed/>
    <w:rsid w:val="001857C7"/>
  </w:style>
  <w:style w:type="paragraph" w:customStyle="1" w:styleId="1ff8">
    <w:name w:val="Знак Знак Знак Знак1 Знак Знак Знак Знак Знак Знак Знак Знак Знак Знак"/>
    <w:basedOn w:val="a"/>
    <w:rsid w:val="001857C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6a">
    <w:name w:val="Без интервала6"/>
    <w:rsid w:val="001857C7"/>
    <w:pPr>
      <w:spacing w:after="0" w:line="240" w:lineRule="auto"/>
    </w:pPr>
    <w:rPr>
      <w:rFonts w:ascii="Calibri" w:eastAsia="Times New Roman" w:hAnsi="Calibri" w:cs="Times New Roman"/>
    </w:rPr>
  </w:style>
  <w:style w:type="paragraph" w:customStyle="1" w:styleId="12ff4">
    <w:name w:val="Знак Знак12 Знак Знак"/>
    <w:basedOn w:val="a"/>
    <w:rsid w:val="001857C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3">
    <w:name w:val="Знак Знак9 Знак Знак1 Знак Знак Знак Знак Знак Знак Знак Знак Знак Знак Знак Знак Знак Знак Знак Знак Знак Знак"/>
    <w:basedOn w:val="a"/>
    <w:rsid w:val="001857C7"/>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514">
    <w:name w:val="Нет списка514"/>
    <w:next w:val="a2"/>
    <w:uiPriority w:val="99"/>
    <w:semiHidden/>
    <w:unhideWhenUsed/>
    <w:rsid w:val="001857C7"/>
  </w:style>
  <w:style w:type="numbering" w:customStyle="1" w:styleId="614">
    <w:name w:val="Нет списка614"/>
    <w:next w:val="a2"/>
    <w:uiPriority w:val="99"/>
    <w:semiHidden/>
    <w:unhideWhenUsed/>
    <w:rsid w:val="001857C7"/>
  </w:style>
  <w:style w:type="numbering" w:customStyle="1" w:styleId="714">
    <w:name w:val="Нет списка714"/>
    <w:next w:val="a2"/>
    <w:uiPriority w:val="99"/>
    <w:semiHidden/>
    <w:unhideWhenUsed/>
    <w:rsid w:val="001857C7"/>
  </w:style>
  <w:style w:type="numbering" w:customStyle="1" w:styleId="813">
    <w:name w:val="Нет списка813"/>
    <w:next w:val="a2"/>
    <w:uiPriority w:val="99"/>
    <w:semiHidden/>
    <w:unhideWhenUsed/>
    <w:rsid w:val="001857C7"/>
  </w:style>
  <w:style w:type="numbering" w:customStyle="1" w:styleId="9130">
    <w:name w:val="Нет списка913"/>
    <w:next w:val="a2"/>
    <w:uiPriority w:val="99"/>
    <w:semiHidden/>
    <w:unhideWhenUsed/>
    <w:rsid w:val="001857C7"/>
  </w:style>
  <w:style w:type="numbering" w:customStyle="1" w:styleId="1013">
    <w:name w:val="Нет списка1013"/>
    <w:next w:val="a2"/>
    <w:uiPriority w:val="99"/>
    <w:semiHidden/>
    <w:unhideWhenUsed/>
    <w:rsid w:val="001857C7"/>
  </w:style>
  <w:style w:type="paragraph" w:customStyle="1" w:styleId="1ff9">
    <w:name w:val="Знак Знак1"/>
    <w:basedOn w:val="a"/>
    <w:rsid w:val="001857C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5">
    <w:name w:val="Знак Знак12 Знак Знак Знак Знак Знак Знак Знак Знак Знак Знак Знак Знак Знак Знак Знак Знак Знак Знак Знак Знак Знак Знак"/>
    <w:basedOn w:val="a"/>
    <w:rsid w:val="001857C7"/>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113">
    <w:name w:val="Нет списка1113"/>
    <w:next w:val="a2"/>
    <w:uiPriority w:val="99"/>
    <w:semiHidden/>
    <w:unhideWhenUsed/>
    <w:rsid w:val="001857C7"/>
  </w:style>
  <w:style w:type="numbering" w:customStyle="1" w:styleId="1213">
    <w:name w:val="Нет списка1213"/>
    <w:next w:val="a2"/>
    <w:uiPriority w:val="99"/>
    <w:semiHidden/>
    <w:unhideWhenUsed/>
    <w:rsid w:val="001857C7"/>
  </w:style>
  <w:style w:type="paragraph" w:customStyle="1" w:styleId="12ff6">
    <w:name w:val="Знак Знак12 Знак Знак Знак Знак Знак Знак Знак Знак Знак Знак Знак Знак Знак Знак Знак Знак Знак Знак Знак Знак Знак Знак Знак Знак Знак Знак"/>
    <w:basedOn w:val="a"/>
    <w:rsid w:val="001857C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a">
    <w:name w:val="Знак1 Знак Знак Знак Знак Знак Знак Знак Знак"/>
    <w:basedOn w:val="a"/>
    <w:rsid w:val="001857C7"/>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313">
    <w:name w:val="Нет списка1313"/>
    <w:next w:val="a2"/>
    <w:uiPriority w:val="99"/>
    <w:semiHidden/>
    <w:unhideWhenUsed/>
    <w:rsid w:val="001857C7"/>
  </w:style>
  <w:style w:type="numbering" w:customStyle="1" w:styleId="14130">
    <w:name w:val="Нет списка1413"/>
    <w:next w:val="a2"/>
    <w:uiPriority w:val="99"/>
    <w:semiHidden/>
    <w:unhideWhenUsed/>
    <w:rsid w:val="001857C7"/>
  </w:style>
  <w:style w:type="numbering" w:customStyle="1" w:styleId="1513">
    <w:name w:val="Нет списка1513"/>
    <w:next w:val="a2"/>
    <w:uiPriority w:val="99"/>
    <w:semiHidden/>
    <w:unhideWhenUsed/>
    <w:rsid w:val="001857C7"/>
  </w:style>
  <w:style w:type="numbering" w:customStyle="1" w:styleId="1613">
    <w:name w:val="Нет списка1613"/>
    <w:next w:val="a2"/>
    <w:uiPriority w:val="99"/>
    <w:semiHidden/>
    <w:unhideWhenUsed/>
    <w:rsid w:val="001857C7"/>
  </w:style>
  <w:style w:type="numbering" w:customStyle="1" w:styleId="1713">
    <w:name w:val="Нет списка1713"/>
    <w:next w:val="a2"/>
    <w:uiPriority w:val="99"/>
    <w:semiHidden/>
    <w:unhideWhenUsed/>
    <w:rsid w:val="001857C7"/>
  </w:style>
  <w:style w:type="paragraph" w:customStyle="1" w:styleId="13b">
    <w:name w:val="Знак Знак13 Знак Знак"/>
    <w:basedOn w:val="a"/>
    <w:rsid w:val="001857C7"/>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813">
    <w:name w:val="Нет списка1813"/>
    <w:next w:val="a2"/>
    <w:uiPriority w:val="99"/>
    <w:semiHidden/>
    <w:unhideWhenUsed/>
    <w:rsid w:val="001857C7"/>
  </w:style>
  <w:style w:type="numbering" w:customStyle="1" w:styleId="1913">
    <w:name w:val="Нет списка1913"/>
    <w:next w:val="a2"/>
    <w:uiPriority w:val="99"/>
    <w:semiHidden/>
    <w:unhideWhenUsed/>
    <w:rsid w:val="001857C7"/>
  </w:style>
  <w:style w:type="numbering" w:customStyle="1" w:styleId="207">
    <w:name w:val="Нет списка207"/>
    <w:next w:val="a2"/>
    <w:uiPriority w:val="99"/>
    <w:semiHidden/>
    <w:unhideWhenUsed/>
    <w:rsid w:val="001857C7"/>
  </w:style>
  <w:style w:type="paragraph" w:customStyle="1" w:styleId="12ff7">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857C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8">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857C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9">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857C7"/>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215">
    <w:name w:val="Нет списка215"/>
    <w:next w:val="a2"/>
    <w:uiPriority w:val="99"/>
    <w:semiHidden/>
    <w:unhideWhenUsed/>
    <w:rsid w:val="001857C7"/>
  </w:style>
  <w:style w:type="numbering" w:customStyle="1" w:styleId="223">
    <w:name w:val="Нет списка223"/>
    <w:next w:val="a2"/>
    <w:uiPriority w:val="99"/>
    <w:semiHidden/>
    <w:unhideWhenUsed/>
    <w:rsid w:val="001857C7"/>
  </w:style>
  <w:style w:type="numbering" w:customStyle="1" w:styleId="233">
    <w:name w:val="Нет списка233"/>
    <w:next w:val="a2"/>
    <w:uiPriority w:val="99"/>
    <w:semiHidden/>
    <w:unhideWhenUsed/>
    <w:rsid w:val="001857C7"/>
  </w:style>
  <w:style w:type="numbering" w:customStyle="1" w:styleId="243">
    <w:name w:val="Нет списка243"/>
    <w:next w:val="a2"/>
    <w:uiPriority w:val="99"/>
    <w:semiHidden/>
    <w:unhideWhenUsed/>
    <w:rsid w:val="001857C7"/>
  </w:style>
  <w:style w:type="numbering" w:customStyle="1" w:styleId="253">
    <w:name w:val="Нет списка253"/>
    <w:next w:val="a2"/>
    <w:uiPriority w:val="99"/>
    <w:semiHidden/>
    <w:unhideWhenUsed/>
    <w:rsid w:val="001857C7"/>
  </w:style>
  <w:style w:type="numbering" w:customStyle="1" w:styleId="263">
    <w:name w:val="Нет списка263"/>
    <w:next w:val="a2"/>
    <w:uiPriority w:val="99"/>
    <w:semiHidden/>
    <w:unhideWhenUsed/>
    <w:rsid w:val="001857C7"/>
  </w:style>
  <w:style w:type="numbering" w:customStyle="1" w:styleId="273">
    <w:name w:val="Нет списка273"/>
    <w:next w:val="a2"/>
    <w:uiPriority w:val="99"/>
    <w:semiHidden/>
    <w:unhideWhenUsed/>
    <w:rsid w:val="001857C7"/>
  </w:style>
  <w:style w:type="numbering" w:customStyle="1" w:styleId="283">
    <w:name w:val="Нет списка283"/>
    <w:next w:val="a2"/>
    <w:uiPriority w:val="99"/>
    <w:semiHidden/>
    <w:unhideWhenUsed/>
    <w:rsid w:val="001857C7"/>
  </w:style>
  <w:style w:type="numbering" w:customStyle="1" w:styleId="293">
    <w:name w:val="Нет списка293"/>
    <w:next w:val="a2"/>
    <w:uiPriority w:val="99"/>
    <w:semiHidden/>
    <w:unhideWhenUsed/>
    <w:rsid w:val="001857C7"/>
  </w:style>
  <w:style w:type="paragraph" w:customStyle="1" w:styleId="12ffa">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
    <w:basedOn w:val="a"/>
    <w:rsid w:val="001857C7"/>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303">
    <w:name w:val="Нет списка303"/>
    <w:next w:val="a2"/>
    <w:uiPriority w:val="99"/>
    <w:semiHidden/>
    <w:unhideWhenUsed/>
    <w:rsid w:val="001857C7"/>
  </w:style>
  <w:style w:type="numbering" w:customStyle="1" w:styleId="315">
    <w:name w:val="Нет списка315"/>
    <w:next w:val="a2"/>
    <w:uiPriority w:val="99"/>
    <w:semiHidden/>
    <w:unhideWhenUsed/>
    <w:rsid w:val="001857C7"/>
  </w:style>
  <w:style w:type="paragraph" w:customStyle="1" w:styleId="12ffb">
    <w:name w:val="Знак Знак12 Знак Знак Знак Знак Знак Знак Знак Знак Знак Знак Знак Знак"/>
    <w:basedOn w:val="a"/>
    <w:rsid w:val="001857C7"/>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323">
    <w:name w:val="Нет списка323"/>
    <w:next w:val="a2"/>
    <w:uiPriority w:val="99"/>
    <w:semiHidden/>
    <w:unhideWhenUsed/>
    <w:rsid w:val="001857C7"/>
  </w:style>
  <w:style w:type="numbering" w:customStyle="1" w:styleId="333">
    <w:name w:val="Нет списка333"/>
    <w:next w:val="a2"/>
    <w:uiPriority w:val="99"/>
    <w:semiHidden/>
    <w:unhideWhenUsed/>
    <w:rsid w:val="001857C7"/>
  </w:style>
  <w:style w:type="numbering" w:customStyle="1" w:styleId="343">
    <w:name w:val="Нет списка343"/>
    <w:next w:val="a2"/>
    <w:uiPriority w:val="99"/>
    <w:semiHidden/>
    <w:unhideWhenUsed/>
    <w:rsid w:val="001857C7"/>
  </w:style>
  <w:style w:type="numbering" w:customStyle="1" w:styleId="353">
    <w:name w:val="Нет списка353"/>
    <w:next w:val="a2"/>
    <w:uiPriority w:val="99"/>
    <w:semiHidden/>
    <w:unhideWhenUsed/>
    <w:rsid w:val="001857C7"/>
  </w:style>
  <w:style w:type="numbering" w:customStyle="1" w:styleId="363">
    <w:name w:val="Нет списка363"/>
    <w:next w:val="a2"/>
    <w:uiPriority w:val="99"/>
    <w:semiHidden/>
    <w:unhideWhenUsed/>
    <w:rsid w:val="001857C7"/>
  </w:style>
  <w:style w:type="numbering" w:customStyle="1" w:styleId="373">
    <w:name w:val="Нет списка373"/>
    <w:next w:val="a2"/>
    <w:uiPriority w:val="99"/>
    <w:semiHidden/>
    <w:unhideWhenUsed/>
    <w:rsid w:val="001857C7"/>
  </w:style>
  <w:style w:type="numbering" w:customStyle="1" w:styleId="383">
    <w:name w:val="Нет списка383"/>
    <w:next w:val="a2"/>
    <w:uiPriority w:val="99"/>
    <w:semiHidden/>
    <w:unhideWhenUsed/>
    <w:rsid w:val="001857C7"/>
  </w:style>
  <w:style w:type="numbering" w:customStyle="1" w:styleId="393">
    <w:name w:val="Нет списка393"/>
    <w:next w:val="a2"/>
    <w:uiPriority w:val="99"/>
    <w:semiHidden/>
    <w:unhideWhenUsed/>
    <w:rsid w:val="001857C7"/>
  </w:style>
  <w:style w:type="numbering" w:customStyle="1" w:styleId="403">
    <w:name w:val="Нет списка403"/>
    <w:next w:val="a2"/>
    <w:uiPriority w:val="99"/>
    <w:semiHidden/>
    <w:unhideWhenUsed/>
    <w:rsid w:val="001857C7"/>
  </w:style>
  <w:style w:type="numbering" w:customStyle="1" w:styleId="415">
    <w:name w:val="Нет списка415"/>
    <w:next w:val="a2"/>
    <w:uiPriority w:val="99"/>
    <w:semiHidden/>
    <w:unhideWhenUsed/>
    <w:rsid w:val="001857C7"/>
  </w:style>
  <w:style w:type="paragraph" w:customStyle="1" w:styleId="1ffb">
    <w:name w:val="Знак Знак1 Знак Знак Знак Знак"/>
    <w:basedOn w:val="a"/>
    <w:rsid w:val="001857C7"/>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423">
    <w:name w:val="Нет списка423"/>
    <w:next w:val="a2"/>
    <w:uiPriority w:val="99"/>
    <w:semiHidden/>
    <w:unhideWhenUsed/>
    <w:rsid w:val="001857C7"/>
  </w:style>
  <w:style w:type="numbering" w:customStyle="1" w:styleId="433">
    <w:name w:val="Нет списка433"/>
    <w:next w:val="a2"/>
    <w:uiPriority w:val="99"/>
    <w:semiHidden/>
    <w:unhideWhenUsed/>
    <w:rsid w:val="001857C7"/>
  </w:style>
  <w:style w:type="numbering" w:customStyle="1" w:styleId="443">
    <w:name w:val="Нет списка443"/>
    <w:next w:val="a2"/>
    <w:uiPriority w:val="99"/>
    <w:semiHidden/>
    <w:unhideWhenUsed/>
    <w:rsid w:val="001857C7"/>
  </w:style>
  <w:style w:type="numbering" w:customStyle="1" w:styleId="453">
    <w:name w:val="Нет списка453"/>
    <w:next w:val="a2"/>
    <w:uiPriority w:val="99"/>
    <w:semiHidden/>
    <w:unhideWhenUsed/>
    <w:rsid w:val="001857C7"/>
  </w:style>
  <w:style w:type="numbering" w:customStyle="1" w:styleId="463">
    <w:name w:val="Нет списка463"/>
    <w:next w:val="a2"/>
    <w:uiPriority w:val="99"/>
    <w:semiHidden/>
    <w:unhideWhenUsed/>
    <w:rsid w:val="001857C7"/>
  </w:style>
  <w:style w:type="numbering" w:customStyle="1" w:styleId="473">
    <w:name w:val="Нет списка473"/>
    <w:next w:val="a2"/>
    <w:uiPriority w:val="99"/>
    <w:semiHidden/>
    <w:unhideWhenUsed/>
    <w:rsid w:val="001857C7"/>
  </w:style>
  <w:style w:type="numbering" w:customStyle="1" w:styleId="483">
    <w:name w:val="Нет списка483"/>
    <w:next w:val="a2"/>
    <w:uiPriority w:val="99"/>
    <w:semiHidden/>
    <w:unhideWhenUsed/>
    <w:rsid w:val="001857C7"/>
  </w:style>
  <w:style w:type="numbering" w:customStyle="1" w:styleId="493">
    <w:name w:val="Нет списка493"/>
    <w:next w:val="a2"/>
    <w:uiPriority w:val="99"/>
    <w:semiHidden/>
    <w:unhideWhenUsed/>
    <w:rsid w:val="001857C7"/>
  </w:style>
  <w:style w:type="numbering" w:customStyle="1" w:styleId="503">
    <w:name w:val="Нет списка503"/>
    <w:next w:val="a2"/>
    <w:uiPriority w:val="99"/>
    <w:semiHidden/>
    <w:unhideWhenUsed/>
    <w:rsid w:val="001857C7"/>
  </w:style>
  <w:style w:type="numbering" w:customStyle="1" w:styleId="515">
    <w:name w:val="Нет списка515"/>
    <w:next w:val="a2"/>
    <w:uiPriority w:val="99"/>
    <w:semiHidden/>
    <w:unhideWhenUsed/>
    <w:rsid w:val="001857C7"/>
  </w:style>
  <w:style w:type="numbering" w:customStyle="1" w:styleId="523">
    <w:name w:val="Нет списка523"/>
    <w:next w:val="a2"/>
    <w:uiPriority w:val="99"/>
    <w:semiHidden/>
    <w:unhideWhenUsed/>
    <w:rsid w:val="001857C7"/>
  </w:style>
  <w:style w:type="numbering" w:customStyle="1" w:styleId="533">
    <w:name w:val="Нет списка533"/>
    <w:next w:val="a2"/>
    <w:uiPriority w:val="99"/>
    <w:semiHidden/>
    <w:unhideWhenUsed/>
    <w:rsid w:val="001857C7"/>
  </w:style>
  <w:style w:type="numbering" w:customStyle="1" w:styleId="543">
    <w:name w:val="Нет списка543"/>
    <w:next w:val="a2"/>
    <w:uiPriority w:val="99"/>
    <w:semiHidden/>
    <w:unhideWhenUsed/>
    <w:rsid w:val="001857C7"/>
  </w:style>
  <w:style w:type="numbering" w:customStyle="1" w:styleId="553">
    <w:name w:val="Нет списка553"/>
    <w:next w:val="a2"/>
    <w:uiPriority w:val="99"/>
    <w:semiHidden/>
    <w:unhideWhenUsed/>
    <w:rsid w:val="001857C7"/>
  </w:style>
  <w:style w:type="numbering" w:customStyle="1" w:styleId="563">
    <w:name w:val="Нет списка563"/>
    <w:next w:val="a2"/>
    <w:uiPriority w:val="99"/>
    <w:semiHidden/>
    <w:unhideWhenUsed/>
    <w:rsid w:val="001857C7"/>
  </w:style>
  <w:style w:type="numbering" w:customStyle="1" w:styleId="573">
    <w:name w:val="Нет списка573"/>
    <w:next w:val="a2"/>
    <w:uiPriority w:val="99"/>
    <w:semiHidden/>
    <w:unhideWhenUsed/>
    <w:rsid w:val="001857C7"/>
  </w:style>
  <w:style w:type="numbering" w:customStyle="1" w:styleId="583">
    <w:name w:val="Нет списка583"/>
    <w:next w:val="a2"/>
    <w:uiPriority w:val="99"/>
    <w:semiHidden/>
    <w:unhideWhenUsed/>
    <w:rsid w:val="001857C7"/>
  </w:style>
  <w:style w:type="numbering" w:customStyle="1" w:styleId="593">
    <w:name w:val="Нет списка593"/>
    <w:next w:val="a2"/>
    <w:uiPriority w:val="99"/>
    <w:semiHidden/>
    <w:unhideWhenUsed/>
    <w:rsid w:val="001857C7"/>
  </w:style>
  <w:style w:type="numbering" w:customStyle="1" w:styleId="603">
    <w:name w:val="Нет списка603"/>
    <w:next w:val="a2"/>
    <w:uiPriority w:val="99"/>
    <w:semiHidden/>
    <w:unhideWhenUsed/>
    <w:rsid w:val="001857C7"/>
  </w:style>
  <w:style w:type="numbering" w:customStyle="1" w:styleId="615">
    <w:name w:val="Нет списка615"/>
    <w:next w:val="a2"/>
    <w:uiPriority w:val="99"/>
    <w:semiHidden/>
    <w:unhideWhenUsed/>
    <w:rsid w:val="001857C7"/>
  </w:style>
  <w:style w:type="numbering" w:customStyle="1" w:styleId="623">
    <w:name w:val="Нет списка623"/>
    <w:next w:val="a2"/>
    <w:uiPriority w:val="99"/>
    <w:semiHidden/>
    <w:unhideWhenUsed/>
    <w:rsid w:val="001857C7"/>
  </w:style>
  <w:style w:type="numbering" w:customStyle="1" w:styleId="633">
    <w:name w:val="Нет списка633"/>
    <w:next w:val="a2"/>
    <w:uiPriority w:val="99"/>
    <w:semiHidden/>
    <w:unhideWhenUsed/>
    <w:rsid w:val="001857C7"/>
  </w:style>
  <w:style w:type="numbering" w:customStyle="1" w:styleId="643">
    <w:name w:val="Нет списка643"/>
    <w:next w:val="a2"/>
    <w:uiPriority w:val="99"/>
    <w:semiHidden/>
    <w:unhideWhenUsed/>
    <w:rsid w:val="001857C7"/>
  </w:style>
  <w:style w:type="numbering" w:customStyle="1" w:styleId="653">
    <w:name w:val="Нет списка653"/>
    <w:next w:val="a2"/>
    <w:uiPriority w:val="99"/>
    <w:semiHidden/>
    <w:unhideWhenUsed/>
    <w:rsid w:val="001857C7"/>
  </w:style>
  <w:style w:type="paragraph" w:customStyle="1" w:styleId="12ffc">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857C7"/>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663">
    <w:name w:val="Нет списка663"/>
    <w:next w:val="a2"/>
    <w:uiPriority w:val="99"/>
    <w:semiHidden/>
    <w:unhideWhenUsed/>
    <w:rsid w:val="001857C7"/>
  </w:style>
  <w:style w:type="numbering" w:customStyle="1" w:styleId="673">
    <w:name w:val="Нет списка673"/>
    <w:next w:val="a2"/>
    <w:uiPriority w:val="99"/>
    <w:semiHidden/>
    <w:unhideWhenUsed/>
    <w:rsid w:val="001857C7"/>
  </w:style>
  <w:style w:type="numbering" w:customStyle="1" w:styleId="683">
    <w:name w:val="Нет списка683"/>
    <w:next w:val="a2"/>
    <w:uiPriority w:val="99"/>
    <w:semiHidden/>
    <w:unhideWhenUsed/>
    <w:rsid w:val="001857C7"/>
  </w:style>
  <w:style w:type="numbering" w:customStyle="1" w:styleId="693">
    <w:name w:val="Нет списка693"/>
    <w:next w:val="a2"/>
    <w:uiPriority w:val="99"/>
    <w:semiHidden/>
    <w:unhideWhenUsed/>
    <w:rsid w:val="001857C7"/>
  </w:style>
  <w:style w:type="numbering" w:customStyle="1" w:styleId="703">
    <w:name w:val="Нет списка703"/>
    <w:next w:val="a2"/>
    <w:uiPriority w:val="99"/>
    <w:semiHidden/>
    <w:unhideWhenUsed/>
    <w:rsid w:val="001857C7"/>
  </w:style>
  <w:style w:type="numbering" w:customStyle="1" w:styleId="715">
    <w:name w:val="Нет списка715"/>
    <w:next w:val="a2"/>
    <w:uiPriority w:val="99"/>
    <w:semiHidden/>
    <w:unhideWhenUsed/>
    <w:rsid w:val="001857C7"/>
  </w:style>
  <w:style w:type="paragraph" w:customStyle="1" w:styleId="afffc">
    <w:name w:val="Знак Знак Знак"/>
    <w:basedOn w:val="a"/>
    <w:rsid w:val="001857C7"/>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723">
    <w:name w:val="Нет списка723"/>
    <w:next w:val="a2"/>
    <w:uiPriority w:val="99"/>
    <w:semiHidden/>
    <w:unhideWhenUsed/>
    <w:rsid w:val="001857C7"/>
  </w:style>
  <w:style w:type="numbering" w:customStyle="1" w:styleId="733">
    <w:name w:val="Нет списка733"/>
    <w:next w:val="a2"/>
    <w:uiPriority w:val="99"/>
    <w:semiHidden/>
    <w:unhideWhenUsed/>
    <w:rsid w:val="001857C7"/>
  </w:style>
  <w:style w:type="numbering" w:customStyle="1" w:styleId="743">
    <w:name w:val="Нет списка743"/>
    <w:next w:val="a2"/>
    <w:uiPriority w:val="99"/>
    <w:semiHidden/>
    <w:unhideWhenUsed/>
    <w:rsid w:val="001857C7"/>
  </w:style>
  <w:style w:type="numbering" w:customStyle="1" w:styleId="753">
    <w:name w:val="Нет списка753"/>
    <w:next w:val="a2"/>
    <w:uiPriority w:val="99"/>
    <w:semiHidden/>
    <w:unhideWhenUsed/>
    <w:rsid w:val="001857C7"/>
  </w:style>
  <w:style w:type="numbering" w:customStyle="1" w:styleId="763">
    <w:name w:val="Нет списка763"/>
    <w:next w:val="a2"/>
    <w:uiPriority w:val="99"/>
    <w:semiHidden/>
    <w:unhideWhenUsed/>
    <w:rsid w:val="001857C7"/>
  </w:style>
  <w:style w:type="numbering" w:customStyle="1" w:styleId="773">
    <w:name w:val="Нет списка773"/>
    <w:next w:val="a2"/>
    <w:uiPriority w:val="99"/>
    <w:semiHidden/>
    <w:unhideWhenUsed/>
    <w:rsid w:val="001857C7"/>
  </w:style>
  <w:style w:type="numbering" w:customStyle="1" w:styleId="783">
    <w:name w:val="Нет списка783"/>
    <w:next w:val="a2"/>
    <w:uiPriority w:val="99"/>
    <w:semiHidden/>
    <w:unhideWhenUsed/>
    <w:rsid w:val="001857C7"/>
  </w:style>
  <w:style w:type="numbering" w:customStyle="1" w:styleId="793">
    <w:name w:val="Нет списка793"/>
    <w:next w:val="a2"/>
    <w:uiPriority w:val="99"/>
    <w:semiHidden/>
    <w:unhideWhenUsed/>
    <w:rsid w:val="001857C7"/>
  </w:style>
  <w:style w:type="numbering" w:customStyle="1" w:styleId="803">
    <w:name w:val="Нет списка803"/>
    <w:next w:val="a2"/>
    <w:uiPriority w:val="99"/>
    <w:semiHidden/>
    <w:unhideWhenUsed/>
    <w:rsid w:val="001857C7"/>
  </w:style>
  <w:style w:type="numbering" w:customStyle="1" w:styleId="814">
    <w:name w:val="Нет списка814"/>
    <w:next w:val="a2"/>
    <w:uiPriority w:val="99"/>
    <w:semiHidden/>
    <w:unhideWhenUsed/>
    <w:rsid w:val="001857C7"/>
  </w:style>
  <w:style w:type="numbering" w:customStyle="1" w:styleId="822">
    <w:name w:val="Нет списка822"/>
    <w:next w:val="a2"/>
    <w:uiPriority w:val="99"/>
    <w:semiHidden/>
    <w:unhideWhenUsed/>
    <w:rsid w:val="001857C7"/>
  </w:style>
  <w:style w:type="numbering" w:customStyle="1" w:styleId="1104">
    <w:name w:val="Нет списка1104"/>
    <w:next w:val="a2"/>
    <w:uiPriority w:val="99"/>
    <w:semiHidden/>
    <w:rsid w:val="001857C7"/>
  </w:style>
  <w:style w:type="table" w:customStyle="1" w:styleId="12ffd">
    <w:name w:val="Сетка таблицы12"/>
    <w:basedOn w:val="a1"/>
    <w:next w:val="a8"/>
    <w:rsid w:val="001857C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4">
    <w:name w:val="Нет списка1114"/>
    <w:next w:val="a2"/>
    <w:uiPriority w:val="99"/>
    <w:semiHidden/>
    <w:unhideWhenUsed/>
    <w:rsid w:val="001857C7"/>
  </w:style>
  <w:style w:type="numbering" w:customStyle="1" w:styleId="2103">
    <w:name w:val="Нет списка2103"/>
    <w:next w:val="a2"/>
    <w:uiPriority w:val="99"/>
    <w:semiHidden/>
    <w:unhideWhenUsed/>
    <w:rsid w:val="001857C7"/>
  </w:style>
  <w:style w:type="numbering" w:customStyle="1" w:styleId="3103">
    <w:name w:val="Нет списка3103"/>
    <w:next w:val="a2"/>
    <w:uiPriority w:val="99"/>
    <w:semiHidden/>
    <w:unhideWhenUsed/>
    <w:rsid w:val="001857C7"/>
  </w:style>
  <w:style w:type="numbering" w:customStyle="1" w:styleId="4103">
    <w:name w:val="Нет списка4103"/>
    <w:next w:val="a2"/>
    <w:uiPriority w:val="99"/>
    <w:semiHidden/>
    <w:unhideWhenUsed/>
    <w:rsid w:val="001857C7"/>
  </w:style>
  <w:style w:type="numbering" w:customStyle="1" w:styleId="5103">
    <w:name w:val="Нет списка5103"/>
    <w:next w:val="a2"/>
    <w:uiPriority w:val="99"/>
    <w:semiHidden/>
    <w:unhideWhenUsed/>
    <w:rsid w:val="001857C7"/>
  </w:style>
  <w:style w:type="numbering" w:customStyle="1" w:styleId="6103">
    <w:name w:val="Нет списка6103"/>
    <w:next w:val="a2"/>
    <w:uiPriority w:val="99"/>
    <w:semiHidden/>
    <w:unhideWhenUsed/>
    <w:rsid w:val="001857C7"/>
  </w:style>
  <w:style w:type="numbering" w:customStyle="1" w:styleId="7102">
    <w:name w:val="Нет списка7102"/>
    <w:next w:val="a2"/>
    <w:uiPriority w:val="99"/>
    <w:semiHidden/>
    <w:unhideWhenUsed/>
    <w:rsid w:val="001857C7"/>
  </w:style>
  <w:style w:type="numbering" w:customStyle="1" w:styleId="832">
    <w:name w:val="Нет списка832"/>
    <w:next w:val="a2"/>
    <w:uiPriority w:val="99"/>
    <w:semiHidden/>
    <w:unhideWhenUsed/>
    <w:rsid w:val="001857C7"/>
  </w:style>
  <w:style w:type="numbering" w:customStyle="1" w:styleId="9140">
    <w:name w:val="Нет списка914"/>
    <w:next w:val="a2"/>
    <w:uiPriority w:val="99"/>
    <w:semiHidden/>
    <w:unhideWhenUsed/>
    <w:rsid w:val="001857C7"/>
  </w:style>
  <w:style w:type="numbering" w:customStyle="1" w:styleId="1014">
    <w:name w:val="Нет списка1014"/>
    <w:next w:val="a2"/>
    <w:uiPriority w:val="99"/>
    <w:semiHidden/>
    <w:unhideWhenUsed/>
    <w:rsid w:val="001857C7"/>
  </w:style>
  <w:style w:type="numbering" w:customStyle="1" w:styleId="11113">
    <w:name w:val="Нет списка11113"/>
    <w:next w:val="a2"/>
    <w:uiPriority w:val="99"/>
    <w:semiHidden/>
    <w:unhideWhenUsed/>
    <w:rsid w:val="001857C7"/>
  </w:style>
  <w:style w:type="numbering" w:customStyle="1" w:styleId="1214">
    <w:name w:val="Нет списка1214"/>
    <w:next w:val="a2"/>
    <w:uiPriority w:val="99"/>
    <w:semiHidden/>
    <w:unhideWhenUsed/>
    <w:rsid w:val="001857C7"/>
  </w:style>
  <w:style w:type="numbering" w:customStyle="1" w:styleId="1314">
    <w:name w:val="Нет списка1314"/>
    <w:next w:val="a2"/>
    <w:uiPriority w:val="99"/>
    <w:semiHidden/>
    <w:unhideWhenUsed/>
    <w:rsid w:val="001857C7"/>
  </w:style>
  <w:style w:type="numbering" w:customStyle="1" w:styleId="14140">
    <w:name w:val="Нет списка1414"/>
    <w:next w:val="a2"/>
    <w:uiPriority w:val="99"/>
    <w:semiHidden/>
    <w:unhideWhenUsed/>
    <w:rsid w:val="001857C7"/>
  </w:style>
  <w:style w:type="numbering" w:customStyle="1" w:styleId="1514">
    <w:name w:val="Нет списка1514"/>
    <w:next w:val="a2"/>
    <w:uiPriority w:val="99"/>
    <w:semiHidden/>
    <w:unhideWhenUsed/>
    <w:rsid w:val="001857C7"/>
  </w:style>
  <w:style w:type="numbering" w:customStyle="1" w:styleId="1614">
    <w:name w:val="Нет списка1614"/>
    <w:next w:val="a2"/>
    <w:uiPriority w:val="99"/>
    <w:semiHidden/>
    <w:unhideWhenUsed/>
    <w:rsid w:val="001857C7"/>
  </w:style>
  <w:style w:type="numbering" w:customStyle="1" w:styleId="1714">
    <w:name w:val="Нет списка1714"/>
    <w:next w:val="a2"/>
    <w:uiPriority w:val="99"/>
    <w:semiHidden/>
    <w:unhideWhenUsed/>
    <w:rsid w:val="001857C7"/>
  </w:style>
  <w:style w:type="numbering" w:customStyle="1" w:styleId="1814">
    <w:name w:val="Нет списка1814"/>
    <w:next w:val="a2"/>
    <w:uiPriority w:val="99"/>
    <w:semiHidden/>
    <w:unhideWhenUsed/>
    <w:rsid w:val="001857C7"/>
  </w:style>
  <w:style w:type="numbering" w:customStyle="1" w:styleId="1914">
    <w:name w:val="Нет списка1914"/>
    <w:next w:val="a2"/>
    <w:uiPriority w:val="99"/>
    <w:semiHidden/>
    <w:unhideWhenUsed/>
    <w:rsid w:val="001857C7"/>
  </w:style>
  <w:style w:type="numbering" w:customStyle="1" w:styleId="2013">
    <w:name w:val="Нет списка2013"/>
    <w:next w:val="a2"/>
    <w:uiPriority w:val="99"/>
    <w:semiHidden/>
    <w:unhideWhenUsed/>
    <w:rsid w:val="001857C7"/>
  </w:style>
  <w:style w:type="numbering" w:customStyle="1" w:styleId="2113">
    <w:name w:val="Нет списка2113"/>
    <w:next w:val="a2"/>
    <w:uiPriority w:val="99"/>
    <w:semiHidden/>
    <w:unhideWhenUsed/>
    <w:rsid w:val="001857C7"/>
  </w:style>
  <w:style w:type="numbering" w:customStyle="1" w:styleId="2213">
    <w:name w:val="Нет списка2213"/>
    <w:next w:val="a2"/>
    <w:uiPriority w:val="99"/>
    <w:semiHidden/>
    <w:unhideWhenUsed/>
    <w:rsid w:val="001857C7"/>
  </w:style>
  <w:style w:type="numbering" w:customStyle="1" w:styleId="2313">
    <w:name w:val="Нет списка2313"/>
    <w:next w:val="a2"/>
    <w:uiPriority w:val="99"/>
    <w:semiHidden/>
    <w:unhideWhenUsed/>
    <w:rsid w:val="001857C7"/>
  </w:style>
  <w:style w:type="numbering" w:customStyle="1" w:styleId="2413">
    <w:name w:val="Нет списка2413"/>
    <w:next w:val="a2"/>
    <w:uiPriority w:val="99"/>
    <w:semiHidden/>
    <w:unhideWhenUsed/>
    <w:rsid w:val="001857C7"/>
  </w:style>
  <w:style w:type="numbering" w:customStyle="1" w:styleId="2513">
    <w:name w:val="Нет списка2513"/>
    <w:next w:val="a2"/>
    <w:uiPriority w:val="99"/>
    <w:semiHidden/>
    <w:unhideWhenUsed/>
    <w:rsid w:val="001857C7"/>
  </w:style>
  <w:style w:type="numbering" w:customStyle="1" w:styleId="2613">
    <w:name w:val="Нет списка2613"/>
    <w:next w:val="a2"/>
    <w:uiPriority w:val="99"/>
    <w:semiHidden/>
    <w:unhideWhenUsed/>
    <w:rsid w:val="001857C7"/>
  </w:style>
  <w:style w:type="numbering" w:customStyle="1" w:styleId="2713">
    <w:name w:val="Нет списка2713"/>
    <w:next w:val="a2"/>
    <w:uiPriority w:val="99"/>
    <w:semiHidden/>
    <w:unhideWhenUsed/>
    <w:rsid w:val="001857C7"/>
  </w:style>
  <w:style w:type="numbering" w:customStyle="1" w:styleId="2813">
    <w:name w:val="Нет списка2813"/>
    <w:next w:val="a2"/>
    <w:uiPriority w:val="99"/>
    <w:semiHidden/>
    <w:unhideWhenUsed/>
    <w:rsid w:val="001857C7"/>
  </w:style>
  <w:style w:type="numbering" w:customStyle="1" w:styleId="2913">
    <w:name w:val="Нет списка2913"/>
    <w:next w:val="a2"/>
    <w:uiPriority w:val="99"/>
    <w:semiHidden/>
    <w:unhideWhenUsed/>
    <w:rsid w:val="001857C7"/>
  </w:style>
  <w:style w:type="numbering" w:customStyle="1" w:styleId="3013">
    <w:name w:val="Нет списка3013"/>
    <w:next w:val="a2"/>
    <w:uiPriority w:val="99"/>
    <w:semiHidden/>
    <w:unhideWhenUsed/>
    <w:rsid w:val="001857C7"/>
  </w:style>
  <w:style w:type="numbering" w:customStyle="1" w:styleId="3113">
    <w:name w:val="Нет списка3113"/>
    <w:next w:val="a2"/>
    <w:uiPriority w:val="99"/>
    <w:semiHidden/>
    <w:unhideWhenUsed/>
    <w:rsid w:val="001857C7"/>
  </w:style>
  <w:style w:type="numbering" w:customStyle="1" w:styleId="3213">
    <w:name w:val="Нет списка3213"/>
    <w:next w:val="a2"/>
    <w:uiPriority w:val="99"/>
    <w:semiHidden/>
    <w:unhideWhenUsed/>
    <w:rsid w:val="001857C7"/>
  </w:style>
  <w:style w:type="numbering" w:customStyle="1" w:styleId="3313">
    <w:name w:val="Нет списка3313"/>
    <w:next w:val="a2"/>
    <w:uiPriority w:val="99"/>
    <w:semiHidden/>
    <w:unhideWhenUsed/>
    <w:rsid w:val="001857C7"/>
  </w:style>
  <w:style w:type="numbering" w:customStyle="1" w:styleId="3413">
    <w:name w:val="Нет списка3413"/>
    <w:next w:val="a2"/>
    <w:uiPriority w:val="99"/>
    <w:semiHidden/>
    <w:unhideWhenUsed/>
    <w:rsid w:val="001857C7"/>
  </w:style>
  <w:style w:type="numbering" w:customStyle="1" w:styleId="3513">
    <w:name w:val="Нет списка3513"/>
    <w:next w:val="a2"/>
    <w:uiPriority w:val="99"/>
    <w:semiHidden/>
    <w:unhideWhenUsed/>
    <w:rsid w:val="001857C7"/>
  </w:style>
  <w:style w:type="numbering" w:customStyle="1" w:styleId="3613">
    <w:name w:val="Нет списка3613"/>
    <w:next w:val="a2"/>
    <w:uiPriority w:val="99"/>
    <w:semiHidden/>
    <w:unhideWhenUsed/>
    <w:rsid w:val="001857C7"/>
  </w:style>
  <w:style w:type="numbering" w:customStyle="1" w:styleId="3713">
    <w:name w:val="Нет списка3713"/>
    <w:next w:val="a2"/>
    <w:uiPriority w:val="99"/>
    <w:semiHidden/>
    <w:unhideWhenUsed/>
    <w:rsid w:val="001857C7"/>
  </w:style>
  <w:style w:type="numbering" w:customStyle="1" w:styleId="3813">
    <w:name w:val="Нет списка3813"/>
    <w:next w:val="a2"/>
    <w:uiPriority w:val="99"/>
    <w:semiHidden/>
    <w:unhideWhenUsed/>
    <w:rsid w:val="001857C7"/>
  </w:style>
  <w:style w:type="numbering" w:customStyle="1" w:styleId="3913">
    <w:name w:val="Нет списка3913"/>
    <w:next w:val="a2"/>
    <w:uiPriority w:val="99"/>
    <w:semiHidden/>
    <w:unhideWhenUsed/>
    <w:rsid w:val="001857C7"/>
  </w:style>
  <w:style w:type="numbering" w:customStyle="1" w:styleId="4013">
    <w:name w:val="Нет списка4013"/>
    <w:next w:val="a2"/>
    <w:uiPriority w:val="99"/>
    <w:semiHidden/>
    <w:unhideWhenUsed/>
    <w:rsid w:val="001857C7"/>
  </w:style>
  <w:style w:type="numbering" w:customStyle="1" w:styleId="4113">
    <w:name w:val="Нет списка4113"/>
    <w:next w:val="a2"/>
    <w:uiPriority w:val="99"/>
    <w:semiHidden/>
    <w:unhideWhenUsed/>
    <w:rsid w:val="001857C7"/>
  </w:style>
  <w:style w:type="numbering" w:customStyle="1" w:styleId="4213">
    <w:name w:val="Нет списка4213"/>
    <w:next w:val="a2"/>
    <w:uiPriority w:val="99"/>
    <w:semiHidden/>
    <w:unhideWhenUsed/>
    <w:rsid w:val="001857C7"/>
  </w:style>
  <w:style w:type="numbering" w:customStyle="1" w:styleId="4313">
    <w:name w:val="Нет списка4313"/>
    <w:next w:val="a2"/>
    <w:uiPriority w:val="99"/>
    <w:semiHidden/>
    <w:unhideWhenUsed/>
    <w:rsid w:val="001857C7"/>
  </w:style>
  <w:style w:type="numbering" w:customStyle="1" w:styleId="4413">
    <w:name w:val="Нет списка4413"/>
    <w:next w:val="a2"/>
    <w:uiPriority w:val="99"/>
    <w:semiHidden/>
    <w:unhideWhenUsed/>
    <w:rsid w:val="001857C7"/>
  </w:style>
  <w:style w:type="numbering" w:customStyle="1" w:styleId="4513">
    <w:name w:val="Нет списка4513"/>
    <w:next w:val="a2"/>
    <w:uiPriority w:val="99"/>
    <w:semiHidden/>
    <w:unhideWhenUsed/>
    <w:rsid w:val="001857C7"/>
  </w:style>
  <w:style w:type="numbering" w:customStyle="1" w:styleId="4613">
    <w:name w:val="Нет списка4613"/>
    <w:next w:val="a2"/>
    <w:uiPriority w:val="99"/>
    <w:semiHidden/>
    <w:unhideWhenUsed/>
    <w:rsid w:val="001857C7"/>
  </w:style>
  <w:style w:type="numbering" w:customStyle="1" w:styleId="4713">
    <w:name w:val="Нет списка4713"/>
    <w:next w:val="a2"/>
    <w:uiPriority w:val="99"/>
    <w:semiHidden/>
    <w:unhideWhenUsed/>
    <w:rsid w:val="001857C7"/>
  </w:style>
  <w:style w:type="numbering" w:customStyle="1" w:styleId="4813">
    <w:name w:val="Нет списка4813"/>
    <w:next w:val="a2"/>
    <w:uiPriority w:val="99"/>
    <w:semiHidden/>
    <w:unhideWhenUsed/>
    <w:rsid w:val="001857C7"/>
  </w:style>
  <w:style w:type="numbering" w:customStyle="1" w:styleId="4913">
    <w:name w:val="Нет списка4913"/>
    <w:next w:val="a2"/>
    <w:uiPriority w:val="99"/>
    <w:semiHidden/>
    <w:unhideWhenUsed/>
    <w:rsid w:val="001857C7"/>
  </w:style>
  <w:style w:type="numbering" w:customStyle="1" w:styleId="5013">
    <w:name w:val="Нет списка5013"/>
    <w:next w:val="a2"/>
    <w:uiPriority w:val="99"/>
    <w:semiHidden/>
    <w:unhideWhenUsed/>
    <w:rsid w:val="001857C7"/>
  </w:style>
  <w:style w:type="numbering" w:customStyle="1" w:styleId="5113">
    <w:name w:val="Нет списка5113"/>
    <w:next w:val="a2"/>
    <w:uiPriority w:val="99"/>
    <w:semiHidden/>
    <w:unhideWhenUsed/>
    <w:rsid w:val="001857C7"/>
  </w:style>
  <w:style w:type="numbering" w:customStyle="1" w:styleId="5213">
    <w:name w:val="Нет списка5213"/>
    <w:next w:val="a2"/>
    <w:uiPriority w:val="99"/>
    <w:semiHidden/>
    <w:unhideWhenUsed/>
    <w:rsid w:val="001857C7"/>
  </w:style>
  <w:style w:type="numbering" w:customStyle="1" w:styleId="5313">
    <w:name w:val="Нет списка5313"/>
    <w:next w:val="a2"/>
    <w:uiPriority w:val="99"/>
    <w:semiHidden/>
    <w:unhideWhenUsed/>
    <w:rsid w:val="001857C7"/>
  </w:style>
  <w:style w:type="numbering" w:customStyle="1" w:styleId="5413">
    <w:name w:val="Нет списка5413"/>
    <w:next w:val="a2"/>
    <w:uiPriority w:val="99"/>
    <w:semiHidden/>
    <w:unhideWhenUsed/>
    <w:rsid w:val="001857C7"/>
  </w:style>
  <w:style w:type="numbering" w:customStyle="1" w:styleId="5513">
    <w:name w:val="Нет списка5513"/>
    <w:next w:val="a2"/>
    <w:uiPriority w:val="99"/>
    <w:semiHidden/>
    <w:unhideWhenUsed/>
    <w:rsid w:val="001857C7"/>
  </w:style>
  <w:style w:type="numbering" w:customStyle="1" w:styleId="5613">
    <w:name w:val="Нет списка5613"/>
    <w:next w:val="a2"/>
    <w:uiPriority w:val="99"/>
    <w:semiHidden/>
    <w:unhideWhenUsed/>
    <w:rsid w:val="001857C7"/>
  </w:style>
  <w:style w:type="numbering" w:customStyle="1" w:styleId="5713">
    <w:name w:val="Нет списка5713"/>
    <w:next w:val="a2"/>
    <w:uiPriority w:val="99"/>
    <w:semiHidden/>
    <w:unhideWhenUsed/>
    <w:rsid w:val="001857C7"/>
  </w:style>
  <w:style w:type="numbering" w:customStyle="1" w:styleId="5813">
    <w:name w:val="Нет списка5813"/>
    <w:next w:val="a2"/>
    <w:uiPriority w:val="99"/>
    <w:semiHidden/>
    <w:unhideWhenUsed/>
    <w:rsid w:val="001857C7"/>
  </w:style>
  <w:style w:type="numbering" w:customStyle="1" w:styleId="5913">
    <w:name w:val="Нет списка5913"/>
    <w:next w:val="a2"/>
    <w:uiPriority w:val="99"/>
    <w:semiHidden/>
    <w:unhideWhenUsed/>
    <w:rsid w:val="001857C7"/>
  </w:style>
  <w:style w:type="numbering" w:customStyle="1" w:styleId="6013">
    <w:name w:val="Нет списка6013"/>
    <w:next w:val="a2"/>
    <w:uiPriority w:val="99"/>
    <w:semiHidden/>
    <w:unhideWhenUsed/>
    <w:rsid w:val="001857C7"/>
  </w:style>
  <w:style w:type="numbering" w:customStyle="1" w:styleId="6113">
    <w:name w:val="Нет списка6113"/>
    <w:next w:val="a2"/>
    <w:uiPriority w:val="99"/>
    <w:semiHidden/>
    <w:unhideWhenUsed/>
    <w:rsid w:val="001857C7"/>
  </w:style>
  <w:style w:type="numbering" w:customStyle="1" w:styleId="6213">
    <w:name w:val="Нет списка6213"/>
    <w:next w:val="a2"/>
    <w:uiPriority w:val="99"/>
    <w:semiHidden/>
    <w:unhideWhenUsed/>
    <w:rsid w:val="001857C7"/>
  </w:style>
  <w:style w:type="numbering" w:customStyle="1" w:styleId="6313">
    <w:name w:val="Нет списка6313"/>
    <w:next w:val="a2"/>
    <w:uiPriority w:val="99"/>
    <w:semiHidden/>
    <w:unhideWhenUsed/>
    <w:rsid w:val="001857C7"/>
  </w:style>
  <w:style w:type="numbering" w:customStyle="1" w:styleId="6413">
    <w:name w:val="Нет списка6413"/>
    <w:next w:val="a2"/>
    <w:uiPriority w:val="99"/>
    <w:semiHidden/>
    <w:unhideWhenUsed/>
    <w:rsid w:val="001857C7"/>
  </w:style>
  <w:style w:type="numbering" w:customStyle="1" w:styleId="6513">
    <w:name w:val="Нет списка6513"/>
    <w:next w:val="a2"/>
    <w:uiPriority w:val="99"/>
    <w:semiHidden/>
    <w:unhideWhenUsed/>
    <w:rsid w:val="001857C7"/>
  </w:style>
  <w:style w:type="numbering" w:customStyle="1" w:styleId="6613">
    <w:name w:val="Нет списка6613"/>
    <w:next w:val="a2"/>
    <w:uiPriority w:val="99"/>
    <w:semiHidden/>
    <w:unhideWhenUsed/>
    <w:rsid w:val="001857C7"/>
  </w:style>
  <w:style w:type="numbering" w:customStyle="1" w:styleId="6713">
    <w:name w:val="Нет списка6713"/>
    <w:next w:val="a2"/>
    <w:uiPriority w:val="99"/>
    <w:semiHidden/>
    <w:unhideWhenUsed/>
    <w:rsid w:val="001857C7"/>
  </w:style>
  <w:style w:type="numbering" w:customStyle="1" w:styleId="6813">
    <w:name w:val="Нет списка6813"/>
    <w:next w:val="a2"/>
    <w:uiPriority w:val="99"/>
    <w:semiHidden/>
    <w:unhideWhenUsed/>
    <w:rsid w:val="001857C7"/>
  </w:style>
  <w:style w:type="numbering" w:customStyle="1" w:styleId="6913">
    <w:name w:val="Нет списка6913"/>
    <w:next w:val="a2"/>
    <w:uiPriority w:val="99"/>
    <w:semiHidden/>
    <w:unhideWhenUsed/>
    <w:rsid w:val="001857C7"/>
  </w:style>
  <w:style w:type="numbering" w:customStyle="1" w:styleId="7013">
    <w:name w:val="Нет списка7013"/>
    <w:next w:val="a2"/>
    <w:uiPriority w:val="99"/>
    <w:semiHidden/>
    <w:unhideWhenUsed/>
    <w:rsid w:val="001857C7"/>
  </w:style>
  <w:style w:type="numbering" w:customStyle="1" w:styleId="7113">
    <w:name w:val="Нет списка7113"/>
    <w:next w:val="a2"/>
    <w:uiPriority w:val="99"/>
    <w:semiHidden/>
    <w:unhideWhenUsed/>
    <w:rsid w:val="001857C7"/>
  </w:style>
  <w:style w:type="numbering" w:customStyle="1" w:styleId="7213">
    <w:name w:val="Нет списка7213"/>
    <w:next w:val="a2"/>
    <w:uiPriority w:val="99"/>
    <w:semiHidden/>
    <w:unhideWhenUsed/>
    <w:rsid w:val="001857C7"/>
  </w:style>
  <w:style w:type="numbering" w:customStyle="1" w:styleId="7313">
    <w:name w:val="Нет списка7313"/>
    <w:next w:val="a2"/>
    <w:uiPriority w:val="99"/>
    <w:semiHidden/>
    <w:unhideWhenUsed/>
    <w:rsid w:val="001857C7"/>
  </w:style>
  <w:style w:type="numbering" w:customStyle="1" w:styleId="7413">
    <w:name w:val="Нет списка7413"/>
    <w:next w:val="a2"/>
    <w:uiPriority w:val="99"/>
    <w:semiHidden/>
    <w:unhideWhenUsed/>
    <w:rsid w:val="001857C7"/>
  </w:style>
  <w:style w:type="numbering" w:customStyle="1" w:styleId="7513">
    <w:name w:val="Нет списка7513"/>
    <w:next w:val="a2"/>
    <w:uiPriority w:val="99"/>
    <w:semiHidden/>
    <w:rsid w:val="001857C7"/>
  </w:style>
  <w:style w:type="numbering" w:customStyle="1" w:styleId="11012">
    <w:name w:val="Нет списка11012"/>
    <w:next w:val="a2"/>
    <w:uiPriority w:val="99"/>
    <w:semiHidden/>
    <w:unhideWhenUsed/>
    <w:rsid w:val="001857C7"/>
  </w:style>
  <w:style w:type="numbering" w:customStyle="1" w:styleId="21012">
    <w:name w:val="Нет списка21012"/>
    <w:next w:val="a2"/>
    <w:uiPriority w:val="99"/>
    <w:semiHidden/>
    <w:unhideWhenUsed/>
    <w:rsid w:val="001857C7"/>
  </w:style>
  <w:style w:type="numbering" w:customStyle="1" w:styleId="31012">
    <w:name w:val="Нет списка31012"/>
    <w:next w:val="a2"/>
    <w:uiPriority w:val="99"/>
    <w:semiHidden/>
    <w:unhideWhenUsed/>
    <w:rsid w:val="001857C7"/>
  </w:style>
  <w:style w:type="numbering" w:customStyle="1" w:styleId="41012">
    <w:name w:val="Нет списка41012"/>
    <w:next w:val="a2"/>
    <w:uiPriority w:val="99"/>
    <w:semiHidden/>
    <w:unhideWhenUsed/>
    <w:rsid w:val="001857C7"/>
  </w:style>
  <w:style w:type="numbering" w:customStyle="1" w:styleId="51012">
    <w:name w:val="Нет списка51012"/>
    <w:next w:val="a2"/>
    <w:uiPriority w:val="99"/>
    <w:semiHidden/>
    <w:unhideWhenUsed/>
    <w:rsid w:val="001857C7"/>
  </w:style>
  <w:style w:type="numbering" w:customStyle="1" w:styleId="61012">
    <w:name w:val="Нет списка61012"/>
    <w:next w:val="a2"/>
    <w:uiPriority w:val="99"/>
    <w:semiHidden/>
    <w:unhideWhenUsed/>
    <w:rsid w:val="001857C7"/>
  </w:style>
  <w:style w:type="numbering" w:customStyle="1" w:styleId="7613">
    <w:name w:val="Нет списка7613"/>
    <w:next w:val="a2"/>
    <w:uiPriority w:val="99"/>
    <w:semiHidden/>
    <w:unhideWhenUsed/>
    <w:rsid w:val="001857C7"/>
  </w:style>
  <w:style w:type="numbering" w:customStyle="1" w:styleId="8113">
    <w:name w:val="Нет списка8113"/>
    <w:next w:val="a2"/>
    <w:uiPriority w:val="99"/>
    <w:semiHidden/>
    <w:unhideWhenUsed/>
    <w:rsid w:val="001857C7"/>
  </w:style>
  <w:style w:type="numbering" w:customStyle="1" w:styleId="9112">
    <w:name w:val="Нет списка9112"/>
    <w:next w:val="a2"/>
    <w:uiPriority w:val="99"/>
    <w:semiHidden/>
    <w:unhideWhenUsed/>
    <w:rsid w:val="001857C7"/>
  </w:style>
  <w:style w:type="numbering" w:customStyle="1" w:styleId="10112">
    <w:name w:val="Нет списка10112"/>
    <w:next w:val="a2"/>
    <w:uiPriority w:val="99"/>
    <w:semiHidden/>
    <w:unhideWhenUsed/>
    <w:rsid w:val="001857C7"/>
  </w:style>
  <w:style w:type="numbering" w:customStyle="1" w:styleId="1122">
    <w:name w:val="Нет списка1122"/>
    <w:next w:val="a2"/>
    <w:uiPriority w:val="99"/>
    <w:semiHidden/>
    <w:unhideWhenUsed/>
    <w:rsid w:val="001857C7"/>
  </w:style>
  <w:style w:type="numbering" w:customStyle="1" w:styleId="12112">
    <w:name w:val="Нет списка12112"/>
    <w:next w:val="a2"/>
    <w:uiPriority w:val="99"/>
    <w:semiHidden/>
    <w:unhideWhenUsed/>
    <w:rsid w:val="001857C7"/>
  </w:style>
  <w:style w:type="numbering" w:customStyle="1" w:styleId="13112">
    <w:name w:val="Нет списка13112"/>
    <w:next w:val="a2"/>
    <w:uiPriority w:val="99"/>
    <w:semiHidden/>
    <w:unhideWhenUsed/>
    <w:rsid w:val="001857C7"/>
  </w:style>
  <w:style w:type="numbering" w:customStyle="1" w:styleId="141120">
    <w:name w:val="Нет списка14112"/>
    <w:next w:val="a2"/>
    <w:uiPriority w:val="99"/>
    <w:semiHidden/>
    <w:unhideWhenUsed/>
    <w:rsid w:val="001857C7"/>
  </w:style>
  <w:style w:type="numbering" w:customStyle="1" w:styleId="15112">
    <w:name w:val="Нет списка15112"/>
    <w:next w:val="a2"/>
    <w:uiPriority w:val="99"/>
    <w:semiHidden/>
    <w:unhideWhenUsed/>
    <w:rsid w:val="001857C7"/>
  </w:style>
  <w:style w:type="numbering" w:customStyle="1" w:styleId="16112">
    <w:name w:val="Нет списка16112"/>
    <w:next w:val="a2"/>
    <w:uiPriority w:val="99"/>
    <w:semiHidden/>
    <w:unhideWhenUsed/>
    <w:rsid w:val="001857C7"/>
  </w:style>
  <w:style w:type="numbering" w:customStyle="1" w:styleId="17112">
    <w:name w:val="Нет списка17112"/>
    <w:next w:val="a2"/>
    <w:uiPriority w:val="99"/>
    <w:semiHidden/>
    <w:unhideWhenUsed/>
    <w:rsid w:val="001857C7"/>
  </w:style>
  <w:style w:type="numbering" w:customStyle="1" w:styleId="18112">
    <w:name w:val="Нет списка18112"/>
    <w:next w:val="a2"/>
    <w:uiPriority w:val="99"/>
    <w:semiHidden/>
    <w:unhideWhenUsed/>
    <w:rsid w:val="001857C7"/>
  </w:style>
  <w:style w:type="numbering" w:customStyle="1" w:styleId="19112">
    <w:name w:val="Нет списка19112"/>
    <w:next w:val="a2"/>
    <w:uiPriority w:val="99"/>
    <w:semiHidden/>
    <w:unhideWhenUsed/>
    <w:rsid w:val="001857C7"/>
  </w:style>
  <w:style w:type="numbering" w:customStyle="1" w:styleId="20112">
    <w:name w:val="Нет списка20112"/>
    <w:next w:val="a2"/>
    <w:uiPriority w:val="99"/>
    <w:semiHidden/>
    <w:unhideWhenUsed/>
    <w:rsid w:val="001857C7"/>
  </w:style>
  <w:style w:type="numbering" w:customStyle="1" w:styleId="21112">
    <w:name w:val="Нет списка21112"/>
    <w:next w:val="a2"/>
    <w:uiPriority w:val="99"/>
    <w:semiHidden/>
    <w:unhideWhenUsed/>
    <w:rsid w:val="001857C7"/>
  </w:style>
  <w:style w:type="numbering" w:customStyle="1" w:styleId="22112">
    <w:name w:val="Нет списка22112"/>
    <w:next w:val="a2"/>
    <w:uiPriority w:val="99"/>
    <w:semiHidden/>
    <w:unhideWhenUsed/>
    <w:rsid w:val="001857C7"/>
  </w:style>
  <w:style w:type="numbering" w:customStyle="1" w:styleId="23112">
    <w:name w:val="Нет списка23112"/>
    <w:next w:val="a2"/>
    <w:uiPriority w:val="99"/>
    <w:semiHidden/>
    <w:unhideWhenUsed/>
    <w:rsid w:val="001857C7"/>
  </w:style>
  <w:style w:type="numbering" w:customStyle="1" w:styleId="24112">
    <w:name w:val="Нет списка24112"/>
    <w:next w:val="a2"/>
    <w:uiPriority w:val="99"/>
    <w:semiHidden/>
    <w:unhideWhenUsed/>
    <w:rsid w:val="001857C7"/>
  </w:style>
  <w:style w:type="numbering" w:customStyle="1" w:styleId="25112">
    <w:name w:val="Нет списка25112"/>
    <w:next w:val="a2"/>
    <w:uiPriority w:val="99"/>
    <w:semiHidden/>
    <w:unhideWhenUsed/>
    <w:rsid w:val="001857C7"/>
  </w:style>
  <w:style w:type="numbering" w:customStyle="1" w:styleId="26112">
    <w:name w:val="Нет списка26112"/>
    <w:next w:val="a2"/>
    <w:uiPriority w:val="99"/>
    <w:semiHidden/>
    <w:unhideWhenUsed/>
    <w:rsid w:val="001857C7"/>
  </w:style>
  <w:style w:type="numbering" w:customStyle="1" w:styleId="27112">
    <w:name w:val="Нет списка27112"/>
    <w:next w:val="a2"/>
    <w:uiPriority w:val="99"/>
    <w:semiHidden/>
    <w:unhideWhenUsed/>
    <w:rsid w:val="001857C7"/>
  </w:style>
  <w:style w:type="numbering" w:customStyle="1" w:styleId="28112">
    <w:name w:val="Нет списка28112"/>
    <w:next w:val="a2"/>
    <w:uiPriority w:val="99"/>
    <w:semiHidden/>
    <w:unhideWhenUsed/>
    <w:rsid w:val="001857C7"/>
  </w:style>
  <w:style w:type="numbering" w:customStyle="1" w:styleId="29112">
    <w:name w:val="Нет списка29112"/>
    <w:next w:val="a2"/>
    <w:uiPriority w:val="99"/>
    <w:semiHidden/>
    <w:unhideWhenUsed/>
    <w:rsid w:val="001857C7"/>
  </w:style>
  <w:style w:type="numbering" w:customStyle="1" w:styleId="30112">
    <w:name w:val="Нет списка30112"/>
    <w:next w:val="a2"/>
    <w:uiPriority w:val="99"/>
    <w:semiHidden/>
    <w:unhideWhenUsed/>
    <w:rsid w:val="001857C7"/>
  </w:style>
  <w:style w:type="numbering" w:customStyle="1" w:styleId="31112">
    <w:name w:val="Нет списка31112"/>
    <w:next w:val="a2"/>
    <w:uiPriority w:val="99"/>
    <w:semiHidden/>
    <w:unhideWhenUsed/>
    <w:rsid w:val="001857C7"/>
  </w:style>
  <w:style w:type="numbering" w:customStyle="1" w:styleId="32112">
    <w:name w:val="Нет списка32112"/>
    <w:next w:val="a2"/>
    <w:uiPriority w:val="99"/>
    <w:semiHidden/>
    <w:unhideWhenUsed/>
    <w:rsid w:val="001857C7"/>
  </w:style>
  <w:style w:type="numbering" w:customStyle="1" w:styleId="33112">
    <w:name w:val="Нет списка33112"/>
    <w:next w:val="a2"/>
    <w:uiPriority w:val="99"/>
    <w:semiHidden/>
    <w:unhideWhenUsed/>
    <w:rsid w:val="001857C7"/>
  </w:style>
  <w:style w:type="numbering" w:customStyle="1" w:styleId="34112">
    <w:name w:val="Нет списка34112"/>
    <w:next w:val="a2"/>
    <w:uiPriority w:val="99"/>
    <w:semiHidden/>
    <w:unhideWhenUsed/>
    <w:rsid w:val="001857C7"/>
  </w:style>
  <w:style w:type="numbering" w:customStyle="1" w:styleId="35112">
    <w:name w:val="Нет списка35112"/>
    <w:next w:val="a2"/>
    <w:uiPriority w:val="99"/>
    <w:semiHidden/>
    <w:unhideWhenUsed/>
    <w:rsid w:val="001857C7"/>
  </w:style>
  <w:style w:type="numbering" w:customStyle="1" w:styleId="36112">
    <w:name w:val="Нет списка36112"/>
    <w:next w:val="a2"/>
    <w:uiPriority w:val="99"/>
    <w:semiHidden/>
    <w:unhideWhenUsed/>
    <w:rsid w:val="001857C7"/>
  </w:style>
  <w:style w:type="numbering" w:customStyle="1" w:styleId="37112">
    <w:name w:val="Нет списка37112"/>
    <w:next w:val="a2"/>
    <w:uiPriority w:val="99"/>
    <w:semiHidden/>
    <w:unhideWhenUsed/>
    <w:rsid w:val="001857C7"/>
  </w:style>
  <w:style w:type="numbering" w:customStyle="1" w:styleId="38112">
    <w:name w:val="Нет списка38112"/>
    <w:next w:val="a2"/>
    <w:uiPriority w:val="99"/>
    <w:semiHidden/>
    <w:unhideWhenUsed/>
    <w:rsid w:val="001857C7"/>
  </w:style>
  <w:style w:type="numbering" w:customStyle="1" w:styleId="39112">
    <w:name w:val="Нет списка39112"/>
    <w:next w:val="a2"/>
    <w:uiPriority w:val="99"/>
    <w:semiHidden/>
    <w:unhideWhenUsed/>
    <w:rsid w:val="001857C7"/>
  </w:style>
  <w:style w:type="numbering" w:customStyle="1" w:styleId="40112">
    <w:name w:val="Нет списка40112"/>
    <w:next w:val="a2"/>
    <w:uiPriority w:val="99"/>
    <w:semiHidden/>
    <w:unhideWhenUsed/>
    <w:rsid w:val="001857C7"/>
  </w:style>
  <w:style w:type="numbering" w:customStyle="1" w:styleId="41112">
    <w:name w:val="Нет списка41112"/>
    <w:next w:val="a2"/>
    <w:uiPriority w:val="99"/>
    <w:semiHidden/>
    <w:unhideWhenUsed/>
    <w:rsid w:val="001857C7"/>
  </w:style>
  <w:style w:type="numbering" w:customStyle="1" w:styleId="42112">
    <w:name w:val="Нет списка42112"/>
    <w:next w:val="a2"/>
    <w:uiPriority w:val="99"/>
    <w:semiHidden/>
    <w:unhideWhenUsed/>
    <w:rsid w:val="001857C7"/>
  </w:style>
  <w:style w:type="numbering" w:customStyle="1" w:styleId="43112">
    <w:name w:val="Нет списка43112"/>
    <w:next w:val="a2"/>
    <w:uiPriority w:val="99"/>
    <w:semiHidden/>
    <w:unhideWhenUsed/>
    <w:rsid w:val="001857C7"/>
  </w:style>
  <w:style w:type="numbering" w:customStyle="1" w:styleId="44112">
    <w:name w:val="Нет списка44112"/>
    <w:next w:val="a2"/>
    <w:uiPriority w:val="99"/>
    <w:semiHidden/>
    <w:unhideWhenUsed/>
    <w:rsid w:val="001857C7"/>
  </w:style>
  <w:style w:type="numbering" w:customStyle="1" w:styleId="45112">
    <w:name w:val="Нет списка45112"/>
    <w:next w:val="a2"/>
    <w:uiPriority w:val="99"/>
    <w:semiHidden/>
    <w:unhideWhenUsed/>
    <w:rsid w:val="001857C7"/>
  </w:style>
  <w:style w:type="numbering" w:customStyle="1" w:styleId="46112">
    <w:name w:val="Нет списка46112"/>
    <w:next w:val="a2"/>
    <w:uiPriority w:val="99"/>
    <w:semiHidden/>
    <w:unhideWhenUsed/>
    <w:rsid w:val="001857C7"/>
  </w:style>
  <w:style w:type="numbering" w:customStyle="1" w:styleId="47112">
    <w:name w:val="Нет списка47112"/>
    <w:next w:val="a2"/>
    <w:uiPriority w:val="99"/>
    <w:semiHidden/>
    <w:unhideWhenUsed/>
    <w:rsid w:val="001857C7"/>
  </w:style>
  <w:style w:type="numbering" w:customStyle="1" w:styleId="48112">
    <w:name w:val="Нет списка48112"/>
    <w:next w:val="a2"/>
    <w:uiPriority w:val="99"/>
    <w:semiHidden/>
    <w:unhideWhenUsed/>
    <w:rsid w:val="001857C7"/>
  </w:style>
  <w:style w:type="numbering" w:customStyle="1" w:styleId="49112">
    <w:name w:val="Нет списка49112"/>
    <w:next w:val="a2"/>
    <w:uiPriority w:val="99"/>
    <w:semiHidden/>
    <w:unhideWhenUsed/>
    <w:rsid w:val="001857C7"/>
  </w:style>
  <w:style w:type="numbering" w:customStyle="1" w:styleId="50112">
    <w:name w:val="Нет списка50112"/>
    <w:next w:val="a2"/>
    <w:uiPriority w:val="99"/>
    <w:semiHidden/>
    <w:unhideWhenUsed/>
    <w:rsid w:val="001857C7"/>
  </w:style>
  <w:style w:type="numbering" w:customStyle="1" w:styleId="51112">
    <w:name w:val="Нет списка51112"/>
    <w:next w:val="a2"/>
    <w:uiPriority w:val="99"/>
    <w:semiHidden/>
    <w:unhideWhenUsed/>
    <w:rsid w:val="001857C7"/>
  </w:style>
  <w:style w:type="numbering" w:customStyle="1" w:styleId="52112">
    <w:name w:val="Нет списка52112"/>
    <w:next w:val="a2"/>
    <w:uiPriority w:val="99"/>
    <w:semiHidden/>
    <w:unhideWhenUsed/>
    <w:rsid w:val="001857C7"/>
  </w:style>
  <w:style w:type="numbering" w:customStyle="1" w:styleId="53112">
    <w:name w:val="Нет списка53112"/>
    <w:next w:val="a2"/>
    <w:uiPriority w:val="99"/>
    <w:semiHidden/>
    <w:unhideWhenUsed/>
    <w:rsid w:val="001857C7"/>
  </w:style>
  <w:style w:type="numbering" w:customStyle="1" w:styleId="54112">
    <w:name w:val="Нет списка54112"/>
    <w:next w:val="a2"/>
    <w:uiPriority w:val="99"/>
    <w:semiHidden/>
    <w:unhideWhenUsed/>
    <w:rsid w:val="001857C7"/>
  </w:style>
  <w:style w:type="numbering" w:customStyle="1" w:styleId="55112">
    <w:name w:val="Нет списка55112"/>
    <w:next w:val="a2"/>
    <w:uiPriority w:val="99"/>
    <w:semiHidden/>
    <w:unhideWhenUsed/>
    <w:rsid w:val="001857C7"/>
  </w:style>
  <w:style w:type="numbering" w:customStyle="1" w:styleId="56112">
    <w:name w:val="Нет списка56112"/>
    <w:next w:val="a2"/>
    <w:uiPriority w:val="99"/>
    <w:semiHidden/>
    <w:unhideWhenUsed/>
    <w:rsid w:val="001857C7"/>
  </w:style>
  <w:style w:type="numbering" w:customStyle="1" w:styleId="57112">
    <w:name w:val="Нет списка57112"/>
    <w:next w:val="a2"/>
    <w:uiPriority w:val="99"/>
    <w:semiHidden/>
    <w:unhideWhenUsed/>
    <w:rsid w:val="001857C7"/>
  </w:style>
  <w:style w:type="numbering" w:customStyle="1" w:styleId="58112">
    <w:name w:val="Нет списка58112"/>
    <w:next w:val="a2"/>
    <w:uiPriority w:val="99"/>
    <w:semiHidden/>
    <w:unhideWhenUsed/>
    <w:rsid w:val="001857C7"/>
  </w:style>
  <w:style w:type="numbering" w:customStyle="1" w:styleId="59112">
    <w:name w:val="Нет списка59112"/>
    <w:next w:val="a2"/>
    <w:uiPriority w:val="99"/>
    <w:semiHidden/>
    <w:unhideWhenUsed/>
    <w:rsid w:val="001857C7"/>
  </w:style>
  <w:style w:type="numbering" w:customStyle="1" w:styleId="60112">
    <w:name w:val="Нет списка60112"/>
    <w:next w:val="a2"/>
    <w:uiPriority w:val="99"/>
    <w:semiHidden/>
    <w:unhideWhenUsed/>
    <w:rsid w:val="001857C7"/>
  </w:style>
  <w:style w:type="numbering" w:customStyle="1" w:styleId="61112">
    <w:name w:val="Нет списка61112"/>
    <w:next w:val="a2"/>
    <w:uiPriority w:val="99"/>
    <w:semiHidden/>
    <w:unhideWhenUsed/>
    <w:rsid w:val="001857C7"/>
  </w:style>
  <w:style w:type="numbering" w:customStyle="1" w:styleId="62112">
    <w:name w:val="Нет списка62112"/>
    <w:next w:val="a2"/>
    <w:uiPriority w:val="99"/>
    <w:semiHidden/>
    <w:unhideWhenUsed/>
    <w:rsid w:val="001857C7"/>
  </w:style>
  <w:style w:type="numbering" w:customStyle="1" w:styleId="63112">
    <w:name w:val="Нет списка63112"/>
    <w:next w:val="a2"/>
    <w:uiPriority w:val="99"/>
    <w:semiHidden/>
    <w:unhideWhenUsed/>
    <w:rsid w:val="001857C7"/>
  </w:style>
  <w:style w:type="numbering" w:customStyle="1" w:styleId="64112">
    <w:name w:val="Нет списка64112"/>
    <w:next w:val="a2"/>
    <w:uiPriority w:val="99"/>
    <w:semiHidden/>
    <w:unhideWhenUsed/>
    <w:rsid w:val="001857C7"/>
  </w:style>
  <w:style w:type="numbering" w:customStyle="1" w:styleId="65112">
    <w:name w:val="Нет списка65112"/>
    <w:next w:val="a2"/>
    <w:uiPriority w:val="99"/>
    <w:semiHidden/>
    <w:unhideWhenUsed/>
    <w:rsid w:val="001857C7"/>
  </w:style>
  <w:style w:type="numbering" w:customStyle="1" w:styleId="66112">
    <w:name w:val="Нет списка66112"/>
    <w:next w:val="a2"/>
    <w:uiPriority w:val="99"/>
    <w:semiHidden/>
    <w:unhideWhenUsed/>
    <w:rsid w:val="001857C7"/>
  </w:style>
  <w:style w:type="numbering" w:customStyle="1" w:styleId="67112">
    <w:name w:val="Нет списка67112"/>
    <w:next w:val="a2"/>
    <w:uiPriority w:val="99"/>
    <w:semiHidden/>
    <w:unhideWhenUsed/>
    <w:rsid w:val="001857C7"/>
  </w:style>
  <w:style w:type="numbering" w:customStyle="1" w:styleId="68112">
    <w:name w:val="Нет списка68112"/>
    <w:next w:val="a2"/>
    <w:uiPriority w:val="99"/>
    <w:semiHidden/>
    <w:unhideWhenUsed/>
    <w:rsid w:val="001857C7"/>
  </w:style>
  <w:style w:type="numbering" w:customStyle="1" w:styleId="69112">
    <w:name w:val="Нет списка69112"/>
    <w:next w:val="a2"/>
    <w:uiPriority w:val="99"/>
    <w:semiHidden/>
    <w:unhideWhenUsed/>
    <w:rsid w:val="001857C7"/>
  </w:style>
  <w:style w:type="numbering" w:customStyle="1" w:styleId="70112">
    <w:name w:val="Нет списка70112"/>
    <w:next w:val="a2"/>
    <w:uiPriority w:val="99"/>
    <w:semiHidden/>
    <w:unhideWhenUsed/>
    <w:rsid w:val="001857C7"/>
  </w:style>
  <w:style w:type="numbering" w:customStyle="1" w:styleId="71112">
    <w:name w:val="Нет списка71112"/>
    <w:next w:val="a2"/>
    <w:uiPriority w:val="99"/>
    <w:semiHidden/>
    <w:unhideWhenUsed/>
    <w:rsid w:val="001857C7"/>
  </w:style>
  <w:style w:type="numbering" w:customStyle="1" w:styleId="72112">
    <w:name w:val="Нет списка72112"/>
    <w:next w:val="a2"/>
    <w:uiPriority w:val="99"/>
    <w:semiHidden/>
    <w:unhideWhenUsed/>
    <w:rsid w:val="001857C7"/>
  </w:style>
  <w:style w:type="numbering" w:customStyle="1" w:styleId="73112">
    <w:name w:val="Нет списка73112"/>
    <w:next w:val="a2"/>
    <w:uiPriority w:val="99"/>
    <w:semiHidden/>
    <w:unhideWhenUsed/>
    <w:rsid w:val="001857C7"/>
  </w:style>
  <w:style w:type="numbering" w:customStyle="1" w:styleId="74112">
    <w:name w:val="Нет списка74112"/>
    <w:next w:val="a2"/>
    <w:uiPriority w:val="99"/>
    <w:semiHidden/>
    <w:unhideWhenUsed/>
    <w:rsid w:val="001857C7"/>
  </w:style>
  <w:style w:type="numbering" w:customStyle="1" w:styleId="75112">
    <w:name w:val="Нет списка75112"/>
    <w:next w:val="a2"/>
    <w:uiPriority w:val="99"/>
    <w:semiHidden/>
    <w:unhideWhenUsed/>
    <w:rsid w:val="001857C7"/>
  </w:style>
  <w:style w:type="numbering" w:customStyle="1" w:styleId="76112">
    <w:name w:val="Нет списка76112"/>
    <w:next w:val="a2"/>
    <w:uiPriority w:val="99"/>
    <w:semiHidden/>
    <w:unhideWhenUsed/>
    <w:rsid w:val="001857C7"/>
  </w:style>
  <w:style w:type="numbering" w:customStyle="1" w:styleId="7712">
    <w:name w:val="Нет списка7712"/>
    <w:next w:val="a2"/>
    <w:uiPriority w:val="99"/>
    <w:semiHidden/>
    <w:unhideWhenUsed/>
    <w:rsid w:val="001857C7"/>
  </w:style>
  <w:style w:type="numbering" w:customStyle="1" w:styleId="7812">
    <w:name w:val="Нет списка7812"/>
    <w:next w:val="a2"/>
    <w:uiPriority w:val="99"/>
    <w:semiHidden/>
    <w:unhideWhenUsed/>
    <w:rsid w:val="001857C7"/>
  </w:style>
  <w:style w:type="numbering" w:customStyle="1" w:styleId="7912">
    <w:name w:val="Нет списка7912"/>
    <w:next w:val="a2"/>
    <w:uiPriority w:val="99"/>
    <w:semiHidden/>
    <w:unhideWhenUsed/>
    <w:rsid w:val="001857C7"/>
  </w:style>
  <w:style w:type="numbering" w:customStyle="1" w:styleId="8012">
    <w:name w:val="Нет списка8012"/>
    <w:next w:val="a2"/>
    <w:uiPriority w:val="99"/>
    <w:semiHidden/>
    <w:unhideWhenUsed/>
    <w:rsid w:val="001857C7"/>
  </w:style>
  <w:style w:type="numbering" w:customStyle="1" w:styleId="81112">
    <w:name w:val="Нет списка81112"/>
    <w:next w:val="a2"/>
    <w:uiPriority w:val="99"/>
    <w:semiHidden/>
    <w:unhideWhenUsed/>
    <w:rsid w:val="001857C7"/>
  </w:style>
  <w:style w:type="numbering" w:customStyle="1" w:styleId="842">
    <w:name w:val="Нет списка842"/>
    <w:next w:val="a2"/>
    <w:uiPriority w:val="99"/>
    <w:semiHidden/>
    <w:unhideWhenUsed/>
    <w:rsid w:val="001857C7"/>
  </w:style>
  <w:style w:type="numbering" w:customStyle="1" w:styleId="852">
    <w:name w:val="Нет списка852"/>
    <w:next w:val="a2"/>
    <w:uiPriority w:val="99"/>
    <w:semiHidden/>
    <w:unhideWhenUsed/>
    <w:rsid w:val="001857C7"/>
  </w:style>
  <w:style w:type="numbering" w:customStyle="1" w:styleId="862">
    <w:name w:val="Нет списка862"/>
    <w:next w:val="a2"/>
    <w:uiPriority w:val="99"/>
    <w:semiHidden/>
    <w:unhideWhenUsed/>
    <w:rsid w:val="001857C7"/>
  </w:style>
  <w:style w:type="numbering" w:customStyle="1" w:styleId="872">
    <w:name w:val="Нет списка872"/>
    <w:next w:val="a2"/>
    <w:uiPriority w:val="99"/>
    <w:semiHidden/>
    <w:unhideWhenUsed/>
    <w:rsid w:val="001857C7"/>
  </w:style>
  <w:style w:type="numbering" w:customStyle="1" w:styleId="882">
    <w:name w:val="Нет списка882"/>
    <w:next w:val="a2"/>
    <w:uiPriority w:val="99"/>
    <w:semiHidden/>
    <w:unhideWhenUsed/>
    <w:rsid w:val="001857C7"/>
  </w:style>
  <w:style w:type="numbering" w:customStyle="1" w:styleId="892">
    <w:name w:val="Нет списка892"/>
    <w:next w:val="a2"/>
    <w:uiPriority w:val="99"/>
    <w:semiHidden/>
    <w:unhideWhenUsed/>
    <w:rsid w:val="001857C7"/>
  </w:style>
  <w:style w:type="numbering" w:customStyle="1" w:styleId="902">
    <w:name w:val="Нет списка902"/>
    <w:next w:val="a2"/>
    <w:uiPriority w:val="99"/>
    <w:semiHidden/>
    <w:unhideWhenUsed/>
    <w:rsid w:val="001857C7"/>
  </w:style>
  <w:style w:type="numbering" w:customStyle="1" w:styleId="922">
    <w:name w:val="Нет списка922"/>
    <w:next w:val="a2"/>
    <w:uiPriority w:val="99"/>
    <w:semiHidden/>
    <w:unhideWhenUsed/>
    <w:rsid w:val="001857C7"/>
  </w:style>
  <w:style w:type="numbering" w:customStyle="1" w:styleId="932">
    <w:name w:val="Нет списка932"/>
    <w:next w:val="a2"/>
    <w:uiPriority w:val="99"/>
    <w:semiHidden/>
    <w:unhideWhenUsed/>
    <w:rsid w:val="001857C7"/>
  </w:style>
  <w:style w:type="numbering" w:customStyle="1" w:styleId="942">
    <w:name w:val="Нет списка942"/>
    <w:next w:val="a2"/>
    <w:uiPriority w:val="99"/>
    <w:semiHidden/>
    <w:unhideWhenUsed/>
    <w:rsid w:val="001857C7"/>
  </w:style>
  <w:style w:type="numbering" w:customStyle="1" w:styleId="952">
    <w:name w:val="Нет списка952"/>
    <w:next w:val="a2"/>
    <w:uiPriority w:val="99"/>
    <w:semiHidden/>
    <w:unhideWhenUsed/>
    <w:rsid w:val="001857C7"/>
  </w:style>
  <w:style w:type="numbering" w:customStyle="1" w:styleId="962">
    <w:name w:val="Нет списка962"/>
    <w:next w:val="a2"/>
    <w:uiPriority w:val="99"/>
    <w:semiHidden/>
    <w:unhideWhenUsed/>
    <w:rsid w:val="001857C7"/>
  </w:style>
  <w:style w:type="numbering" w:customStyle="1" w:styleId="972">
    <w:name w:val="Нет списка972"/>
    <w:next w:val="a2"/>
    <w:uiPriority w:val="99"/>
    <w:semiHidden/>
    <w:unhideWhenUsed/>
    <w:rsid w:val="001857C7"/>
  </w:style>
  <w:style w:type="numbering" w:customStyle="1" w:styleId="982">
    <w:name w:val="Нет списка982"/>
    <w:next w:val="a2"/>
    <w:uiPriority w:val="99"/>
    <w:semiHidden/>
    <w:unhideWhenUsed/>
    <w:rsid w:val="001857C7"/>
  </w:style>
  <w:style w:type="numbering" w:customStyle="1" w:styleId="992">
    <w:name w:val="Нет списка992"/>
    <w:next w:val="a2"/>
    <w:uiPriority w:val="99"/>
    <w:semiHidden/>
    <w:unhideWhenUsed/>
    <w:rsid w:val="001857C7"/>
  </w:style>
  <w:style w:type="numbering" w:customStyle="1" w:styleId="1002">
    <w:name w:val="Нет списка1002"/>
    <w:next w:val="a2"/>
    <w:uiPriority w:val="99"/>
    <w:semiHidden/>
    <w:unhideWhenUsed/>
    <w:rsid w:val="001857C7"/>
  </w:style>
  <w:style w:type="numbering" w:customStyle="1" w:styleId="1022">
    <w:name w:val="Нет списка1022"/>
    <w:next w:val="a2"/>
    <w:uiPriority w:val="99"/>
    <w:semiHidden/>
    <w:unhideWhenUsed/>
    <w:rsid w:val="001857C7"/>
  </w:style>
  <w:style w:type="numbering" w:customStyle="1" w:styleId="1032">
    <w:name w:val="Нет списка1032"/>
    <w:next w:val="a2"/>
    <w:uiPriority w:val="99"/>
    <w:semiHidden/>
    <w:unhideWhenUsed/>
    <w:rsid w:val="001857C7"/>
  </w:style>
  <w:style w:type="numbering" w:customStyle="1" w:styleId="1042">
    <w:name w:val="Нет списка1042"/>
    <w:next w:val="a2"/>
    <w:uiPriority w:val="99"/>
    <w:semiHidden/>
    <w:unhideWhenUsed/>
    <w:rsid w:val="001857C7"/>
  </w:style>
  <w:style w:type="numbering" w:customStyle="1" w:styleId="1052">
    <w:name w:val="Нет списка1052"/>
    <w:next w:val="a2"/>
    <w:uiPriority w:val="99"/>
    <w:semiHidden/>
    <w:unhideWhenUsed/>
    <w:rsid w:val="001857C7"/>
  </w:style>
  <w:style w:type="numbering" w:customStyle="1" w:styleId="1062">
    <w:name w:val="Нет списка1062"/>
    <w:next w:val="a2"/>
    <w:uiPriority w:val="99"/>
    <w:semiHidden/>
    <w:unhideWhenUsed/>
    <w:rsid w:val="001857C7"/>
  </w:style>
  <w:style w:type="numbering" w:customStyle="1" w:styleId="1072">
    <w:name w:val="Нет списка1072"/>
    <w:next w:val="a2"/>
    <w:uiPriority w:val="99"/>
    <w:semiHidden/>
    <w:unhideWhenUsed/>
    <w:rsid w:val="001857C7"/>
  </w:style>
  <w:style w:type="numbering" w:customStyle="1" w:styleId="1082">
    <w:name w:val="Нет списка1082"/>
    <w:next w:val="a2"/>
    <w:uiPriority w:val="99"/>
    <w:semiHidden/>
    <w:unhideWhenUsed/>
    <w:rsid w:val="001857C7"/>
  </w:style>
  <w:style w:type="numbering" w:customStyle="1" w:styleId="1092">
    <w:name w:val="Нет списка1092"/>
    <w:next w:val="a2"/>
    <w:uiPriority w:val="99"/>
    <w:semiHidden/>
    <w:unhideWhenUsed/>
    <w:rsid w:val="001857C7"/>
  </w:style>
  <w:style w:type="numbering" w:customStyle="1" w:styleId="1132">
    <w:name w:val="Нет списка1132"/>
    <w:next w:val="a2"/>
    <w:uiPriority w:val="99"/>
    <w:semiHidden/>
    <w:unhideWhenUsed/>
    <w:rsid w:val="001857C7"/>
  </w:style>
  <w:style w:type="numbering" w:customStyle="1" w:styleId="1142">
    <w:name w:val="Нет списка1142"/>
    <w:next w:val="a2"/>
    <w:uiPriority w:val="99"/>
    <w:semiHidden/>
    <w:unhideWhenUsed/>
    <w:rsid w:val="001857C7"/>
  </w:style>
  <w:style w:type="numbering" w:customStyle="1" w:styleId="1152">
    <w:name w:val="Нет списка1152"/>
    <w:next w:val="a2"/>
    <w:uiPriority w:val="99"/>
    <w:semiHidden/>
    <w:unhideWhenUsed/>
    <w:rsid w:val="001857C7"/>
  </w:style>
  <w:style w:type="numbering" w:customStyle="1" w:styleId="1162">
    <w:name w:val="Нет списка1162"/>
    <w:next w:val="a2"/>
    <w:uiPriority w:val="99"/>
    <w:semiHidden/>
    <w:unhideWhenUsed/>
    <w:rsid w:val="001857C7"/>
  </w:style>
  <w:style w:type="numbering" w:customStyle="1" w:styleId="1172">
    <w:name w:val="Нет списка1172"/>
    <w:next w:val="a2"/>
    <w:uiPriority w:val="99"/>
    <w:semiHidden/>
    <w:unhideWhenUsed/>
    <w:rsid w:val="001857C7"/>
  </w:style>
  <w:style w:type="numbering" w:customStyle="1" w:styleId="1182">
    <w:name w:val="Нет списка1182"/>
    <w:next w:val="a2"/>
    <w:uiPriority w:val="99"/>
    <w:semiHidden/>
    <w:unhideWhenUsed/>
    <w:rsid w:val="001857C7"/>
  </w:style>
  <w:style w:type="numbering" w:customStyle="1" w:styleId="1192">
    <w:name w:val="Нет списка1192"/>
    <w:next w:val="a2"/>
    <w:uiPriority w:val="99"/>
    <w:semiHidden/>
    <w:unhideWhenUsed/>
    <w:rsid w:val="001857C7"/>
  </w:style>
  <w:style w:type="numbering" w:customStyle="1" w:styleId="1202">
    <w:name w:val="Нет списка1202"/>
    <w:next w:val="a2"/>
    <w:uiPriority w:val="99"/>
    <w:semiHidden/>
    <w:unhideWhenUsed/>
    <w:rsid w:val="001857C7"/>
  </w:style>
  <w:style w:type="numbering" w:customStyle="1" w:styleId="1222">
    <w:name w:val="Нет списка1222"/>
    <w:next w:val="a2"/>
    <w:uiPriority w:val="99"/>
    <w:semiHidden/>
    <w:unhideWhenUsed/>
    <w:rsid w:val="001857C7"/>
  </w:style>
  <w:style w:type="numbering" w:customStyle="1" w:styleId="1232">
    <w:name w:val="Нет списка1232"/>
    <w:next w:val="a2"/>
    <w:uiPriority w:val="99"/>
    <w:semiHidden/>
    <w:unhideWhenUsed/>
    <w:rsid w:val="001857C7"/>
  </w:style>
  <w:style w:type="numbering" w:customStyle="1" w:styleId="1242">
    <w:name w:val="Нет списка1242"/>
    <w:next w:val="a2"/>
    <w:uiPriority w:val="99"/>
    <w:semiHidden/>
    <w:unhideWhenUsed/>
    <w:rsid w:val="001857C7"/>
  </w:style>
  <w:style w:type="numbering" w:customStyle="1" w:styleId="1252">
    <w:name w:val="Нет списка1252"/>
    <w:next w:val="a2"/>
    <w:uiPriority w:val="99"/>
    <w:semiHidden/>
    <w:unhideWhenUsed/>
    <w:rsid w:val="001857C7"/>
  </w:style>
  <w:style w:type="numbering" w:customStyle="1" w:styleId="1262">
    <w:name w:val="Нет списка1262"/>
    <w:next w:val="a2"/>
    <w:uiPriority w:val="99"/>
    <w:semiHidden/>
    <w:unhideWhenUsed/>
    <w:rsid w:val="001857C7"/>
  </w:style>
  <w:style w:type="numbering" w:customStyle="1" w:styleId="1272">
    <w:name w:val="Нет списка1272"/>
    <w:next w:val="a2"/>
    <w:uiPriority w:val="99"/>
    <w:semiHidden/>
    <w:unhideWhenUsed/>
    <w:rsid w:val="001857C7"/>
  </w:style>
  <w:style w:type="numbering" w:customStyle="1" w:styleId="1282">
    <w:name w:val="Нет списка1282"/>
    <w:next w:val="a2"/>
    <w:uiPriority w:val="99"/>
    <w:semiHidden/>
    <w:unhideWhenUsed/>
    <w:rsid w:val="001857C7"/>
  </w:style>
  <w:style w:type="numbering" w:customStyle="1" w:styleId="1292">
    <w:name w:val="Нет списка1292"/>
    <w:next w:val="a2"/>
    <w:uiPriority w:val="99"/>
    <w:semiHidden/>
    <w:unhideWhenUsed/>
    <w:rsid w:val="001857C7"/>
  </w:style>
  <w:style w:type="numbering" w:customStyle="1" w:styleId="1302">
    <w:name w:val="Нет списка1302"/>
    <w:next w:val="a2"/>
    <w:uiPriority w:val="99"/>
    <w:semiHidden/>
    <w:unhideWhenUsed/>
    <w:rsid w:val="001857C7"/>
  </w:style>
  <w:style w:type="numbering" w:customStyle="1" w:styleId="1322">
    <w:name w:val="Нет списка1322"/>
    <w:next w:val="a2"/>
    <w:uiPriority w:val="99"/>
    <w:semiHidden/>
    <w:unhideWhenUsed/>
    <w:rsid w:val="001857C7"/>
  </w:style>
  <w:style w:type="numbering" w:customStyle="1" w:styleId="1332">
    <w:name w:val="Нет списка1332"/>
    <w:next w:val="a2"/>
    <w:uiPriority w:val="99"/>
    <w:semiHidden/>
    <w:unhideWhenUsed/>
    <w:rsid w:val="001857C7"/>
  </w:style>
  <w:style w:type="numbering" w:customStyle="1" w:styleId="1342">
    <w:name w:val="Нет списка1342"/>
    <w:next w:val="a2"/>
    <w:uiPriority w:val="99"/>
    <w:semiHidden/>
    <w:unhideWhenUsed/>
    <w:rsid w:val="001857C7"/>
  </w:style>
  <w:style w:type="numbering" w:customStyle="1" w:styleId="1352">
    <w:name w:val="Нет списка1352"/>
    <w:next w:val="a2"/>
    <w:uiPriority w:val="99"/>
    <w:semiHidden/>
    <w:unhideWhenUsed/>
    <w:rsid w:val="001857C7"/>
  </w:style>
  <w:style w:type="numbering" w:customStyle="1" w:styleId="1362">
    <w:name w:val="Нет списка1362"/>
    <w:next w:val="a2"/>
    <w:uiPriority w:val="99"/>
    <w:semiHidden/>
    <w:unhideWhenUsed/>
    <w:rsid w:val="001857C7"/>
  </w:style>
  <w:style w:type="numbering" w:customStyle="1" w:styleId="1372">
    <w:name w:val="Нет списка1372"/>
    <w:next w:val="a2"/>
    <w:uiPriority w:val="99"/>
    <w:semiHidden/>
    <w:unhideWhenUsed/>
    <w:rsid w:val="001857C7"/>
  </w:style>
  <w:style w:type="numbering" w:customStyle="1" w:styleId="1382">
    <w:name w:val="Нет списка1382"/>
    <w:next w:val="a2"/>
    <w:uiPriority w:val="99"/>
    <w:semiHidden/>
    <w:unhideWhenUsed/>
    <w:rsid w:val="001857C7"/>
  </w:style>
  <w:style w:type="numbering" w:customStyle="1" w:styleId="1392">
    <w:name w:val="Нет списка1392"/>
    <w:next w:val="a2"/>
    <w:uiPriority w:val="99"/>
    <w:semiHidden/>
    <w:unhideWhenUsed/>
    <w:rsid w:val="001857C7"/>
  </w:style>
  <w:style w:type="numbering" w:customStyle="1" w:styleId="1402">
    <w:name w:val="Нет списка1402"/>
    <w:next w:val="a2"/>
    <w:uiPriority w:val="99"/>
    <w:semiHidden/>
    <w:unhideWhenUsed/>
    <w:rsid w:val="001857C7"/>
  </w:style>
  <w:style w:type="numbering" w:customStyle="1" w:styleId="1422">
    <w:name w:val="Нет списка1422"/>
    <w:next w:val="a2"/>
    <w:uiPriority w:val="99"/>
    <w:semiHidden/>
    <w:unhideWhenUsed/>
    <w:rsid w:val="001857C7"/>
  </w:style>
  <w:style w:type="numbering" w:customStyle="1" w:styleId="1432">
    <w:name w:val="Нет списка1432"/>
    <w:next w:val="a2"/>
    <w:uiPriority w:val="99"/>
    <w:semiHidden/>
    <w:unhideWhenUsed/>
    <w:rsid w:val="001857C7"/>
  </w:style>
  <w:style w:type="numbering" w:customStyle="1" w:styleId="1442">
    <w:name w:val="Нет списка1442"/>
    <w:next w:val="a2"/>
    <w:uiPriority w:val="99"/>
    <w:semiHidden/>
    <w:unhideWhenUsed/>
    <w:rsid w:val="001857C7"/>
  </w:style>
  <w:style w:type="numbering" w:customStyle="1" w:styleId="1452">
    <w:name w:val="Нет списка1452"/>
    <w:next w:val="a2"/>
    <w:uiPriority w:val="99"/>
    <w:semiHidden/>
    <w:unhideWhenUsed/>
    <w:rsid w:val="001857C7"/>
  </w:style>
  <w:style w:type="numbering" w:customStyle="1" w:styleId="1462">
    <w:name w:val="Нет списка1462"/>
    <w:next w:val="a2"/>
    <w:uiPriority w:val="99"/>
    <w:semiHidden/>
    <w:unhideWhenUsed/>
    <w:rsid w:val="001857C7"/>
  </w:style>
  <w:style w:type="numbering" w:customStyle="1" w:styleId="1472">
    <w:name w:val="Нет списка1472"/>
    <w:next w:val="a2"/>
    <w:uiPriority w:val="99"/>
    <w:semiHidden/>
    <w:unhideWhenUsed/>
    <w:rsid w:val="001857C7"/>
  </w:style>
  <w:style w:type="numbering" w:customStyle="1" w:styleId="1482">
    <w:name w:val="Нет списка1482"/>
    <w:next w:val="a2"/>
    <w:uiPriority w:val="99"/>
    <w:semiHidden/>
    <w:unhideWhenUsed/>
    <w:rsid w:val="001857C7"/>
  </w:style>
  <w:style w:type="numbering" w:customStyle="1" w:styleId="1492">
    <w:name w:val="Нет списка1492"/>
    <w:next w:val="a2"/>
    <w:uiPriority w:val="99"/>
    <w:semiHidden/>
    <w:unhideWhenUsed/>
    <w:rsid w:val="001857C7"/>
  </w:style>
  <w:style w:type="numbering" w:customStyle="1" w:styleId="1502">
    <w:name w:val="Нет списка1502"/>
    <w:next w:val="a2"/>
    <w:uiPriority w:val="99"/>
    <w:semiHidden/>
    <w:unhideWhenUsed/>
    <w:rsid w:val="001857C7"/>
  </w:style>
  <w:style w:type="numbering" w:customStyle="1" w:styleId="1522">
    <w:name w:val="Нет списка1522"/>
    <w:next w:val="a2"/>
    <w:uiPriority w:val="99"/>
    <w:semiHidden/>
    <w:unhideWhenUsed/>
    <w:rsid w:val="001857C7"/>
  </w:style>
  <w:style w:type="numbering" w:customStyle="1" w:styleId="1532">
    <w:name w:val="Нет списка1532"/>
    <w:next w:val="a2"/>
    <w:uiPriority w:val="99"/>
    <w:semiHidden/>
    <w:unhideWhenUsed/>
    <w:rsid w:val="001857C7"/>
  </w:style>
  <w:style w:type="paragraph" w:customStyle="1" w:styleId="1ffc">
    <w:name w:val="Знак Знак1 Знак Знак"/>
    <w:basedOn w:val="a"/>
    <w:rsid w:val="001857C7"/>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542">
    <w:name w:val="Нет списка1542"/>
    <w:next w:val="a2"/>
    <w:uiPriority w:val="99"/>
    <w:semiHidden/>
    <w:unhideWhenUsed/>
    <w:rsid w:val="001857C7"/>
  </w:style>
  <w:style w:type="numbering" w:customStyle="1" w:styleId="1552">
    <w:name w:val="Нет списка1552"/>
    <w:next w:val="a2"/>
    <w:uiPriority w:val="99"/>
    <w:semiHidden/>
    <w:unhideWhenUsed/>
    <w:rsid w:val="001857C7"/>
  </w:style>
  <w:style w:type="numbering" w:customStyle="1" w:styleId="1562">
    <w:name w:val="Нет списка1562"/>
    <w:next w:val="a2"/>
    <w:uiPriority w:val="99"/>
    <w:semiHidden/>
    <w:unhideWhenUsed/>
    <w:rsid w:val="001857C7"/>
  </w:style>
  <w:style w:type="numbering" w:customStyle="1" w:styleId="1572">
    <w:name w:val="Нет списка1572"/>
    <w:next w:val="a2"/>
    <w:uiPriority w:val="99"/>
    <w:semiHidden/>
    <w:unhideWhenUsed/>
    <w:rsid w:val="001857C7"/>
  </w:style>
  <w:style w:type="numbering" w:customStyle="1" w:styleId="1582">
    <w:name w:val="Нет списка1582"/>
    <w:next w:val="a2"/>
    <w:uiPriority w:val="99"/>
    <w:semiHidden/>
    <w:unhideWhenUsed/>
    <w:rsid w:val="001857C7"/>
  </w:style>
  <w:style w:type="numbering" w:customStyle="1" w:styleId="1592">
    <w:name w:val="Нет списка1592"/>
    <w:next w:val="a2"/>
    <w:uiPriority w:val="99"/>
    <w:semiHidden/>
    <w:unhideWhenUsed/>
    <w:rsid w:val="001857C7"/>
  </w:style>
  <w:style w:type="numbering" w:customStyle="1" w:styleId="1602">
    <w:name w:val="Нет списка1602"/>
    <w:next w:val="a2"/>
    <w:uiPriority w:val="99"/>
    <w:semiHidden/>
    <w:unhideWhenUsed/>
    <w:rsid w:val="001857C7"/>
  </w:style>
  <w:style w:type="numbering" w:customStyle="1" w:styleId="1622">
    <w:name w:val="Нет списка1622"/>
    <w:next w:val="a2"/>
    <w:uiPriority w:val="99"/>
    <w:semiHidden/>
    <w:unhideWhenUsed/>
    <w:rsid w:val="001857C7"/>
  </w:style>
  <w:style w:type="numbering" w:customStyle="1" w:styleId="1632">
    <w:name w:val="Нет списка1632"/>
    <w:next w:val="a2"/>
    <w:uiPriority w:val="99"/>
    <w:semiHidden/>
    <w:unhideWhenUsed/>
    <w:rsid w:val="001857C7"/>
  </w:style>
  <w:style w:type="numbering" w:customStyle="1" w:styleId="1642">
    <w:name w:val="Нет списка1642"/>
    <w:next w:val="a2"/>
    <w:uiPriority w:val="99"/>
    <w:semiHidden/>
    <w:unhideWhenUsed/>
    <w:rsid w:val="001857C7"/>
  </w:style>
  <w:style w:type="numbering" w:customStyle="1" w:styleId="1652">
    <w:name w:val="Нет списка1652"/>
    <w:next w:val="a2"/>
    <w:uiPriority w:val="99"/>
    <w:semiHidden/>
    <w:unhideWhenUsed/>
    <w:rsid w:val="001857C7"/>
  </w:style>
  <w:style w:type="numbering" w:customStyle="1" w:styleId="1662">
    <w:name w:val="Нет списка1662"/>
    <w:next w:val="a2"/>
    <w:uiPriority w:val="99"/>
    <w:semiHidden/>
    <w:unhideWhenUsed/>
    <w:rsid w:val="001857C7"/>
  </w:style>
  <w:style w:type="numbering" w:customStyle="1" w:styleId="1672">
    <w:name w:val="Нет списка1672"/>
    <w:next w:val="a2"/>
    <w:uiPriority w:val="99"/>
    <w:semiHidden/>
    <w:unhideWhenUsed/>
    <w:rsid w:val="001857C7"/>
  </w:style>
  <w:style w:type="numbering" w:customStyle="1" w:styleId="1682">
    <w:name w:val="Нет списка1682"/>
    <w:next w:val="a2"/>
    <w:uiPriority w:val="99"/>
    <w:semiHidden/>
    <w:unhideWhenUsed/>
    <w:rsid w:val="001857C7"/>
  </w:style>
  <w:style w:type="numbering" w:customStyle="1" w:styleId="1692">
    <w:name w:val="Нет списка1692"/>
    <w:next w:val="a2"/>
    <w:uiPriority w:val="99"/>
    <w:semiHidden/>
    <w:unhideWhenUsed/>
    <w:rsid w:val="001857C7"/>
  </w:style>
  <w:style w:type="numbering" w:customStyle="1" w:styleId="1702">
    <w:name w:val="Нет списка1702"/>
    <w:next w:val="a2"/>
    <w:uiPriority w:val="99"/>
    <w:semiHidden/>
    <w:unhideWhenUsed/>
    <w:rsid w:val="001857C7"/>
  </w:style>
  <w:style w:type="numbering" w:customStyle="1" w:styleId="1722">
    <w:name w:val="Нет списка1722"/>
    <w:next w:val="a2"/>
    <w:uiPriority w:val="99"/>
    <w:semiHidden/>
    <w:unhideWhenUsed/>
    <w:rsid w:val="001857C7"/>
  </w:style>
  <w:style w:type="numbering" w:customStyle="1" w:styleId="1732">
    <w:name w:val="Нет списка1732"/>
    <w:next w:val="a2"/>
    <w:uiPriority w:val="99"/>
    <w:semiHidden/>
    <w:unhideWhenUsed/>
    <w:rsid w:val="001857C7"/>
  </w:style>
  <w:style w:type="numbering" w:customStyle="1" w:styleId="1742">
    <w:name w:val="Нет списка1742"/>
    <w:next w:val="a2"/>
    <w:uiPriority w:val="99"/>
    <w:semiHidden/>
    <w:unhideWhenUsed/>
    <w:rsid w:val="001857C7"/>
  </w:style>
  <w:style w:type="numbering" w:customStyle="1" w:styleId="1752">
    <w:name w:val="Нет списка1752"/>
    <w:next w:val="a2"/>
    <w:uiPriority w:val="99"/>
    <w:semiHidden/>
    <w:unhideWhenUsed/>
    <w:rsid w:val="001857C7"/>
  </w:style>
  <w:style w:type="numbering" w:customStyle="1" w:styleId="1762">
    <w:name w:val="Нет списка1762"/>
    <w:next w:val="a2"/>
    <w:uiPriority w:val="99"/>
    <w:semiHidden/>
    <w:unhideWhenUsed/>
    <w:rsid w:val="001857C7"/>
  </w:style>
  <w:style w:type="numbering" w:customStyle="1" w:styleId="1772">
    <w:name w:val="Нет списка1772"/>
    <w:next w:val="a2"/>
    <w:uiPriority w:val="99"/>
    <w:semiHidden/>
    <w:unhideWhenUsed/>
    <w:rsid w:val="001857C7"/>
  </w:style>
  <w:style w:type="numbering" w:customStyle="1" w:styleId="1782">
    <w:name w:val="Нет списка1782"/>
    <w:next w:val="a2"/>
    <w:uiPriority w:val="99"/>
    <w:semiHidden/>
    <w:unhideWhenUsed/>
    <w:rsid w:val="001857C7"/>
  </w:style>
  <w:style w:type="numbering" w:customStyle="1" w:styleId="1792">
    <w:name w:val="Нет списка1792"/>
    <w:next w:val="a2"/>
    <w:uiPriority w:val="99"/>
    <w:semiHidden/>
    <w:unhideWhenUsed/>
    <w:rsid w:val="001857C7"/>
  </w:style>
  <w:style w:type="numbering" w:customStyle="1" w:styleId="1802">
    <w:name w:val="Нет списка1802"/>
    <w:next w:val="a2"/>
    <w:uiPriority w:val="99"/>
    <w:semiHidden/>
    <w:unhideWhenUsed/>
    <w:rsid w:val="001857C7"/>
  </w:style>
  <w:style w:type="numbering" w:customStyle="1" w:styleId="1822">
    <w:name w:val="Нет списка1822"/>
    <w:next w:val="a2"/>
    <w:uiPriority w:val="99"/>
    <w:semiHidden/>
    <w:unhideWhenUsed/>
    <w:rsid w:val="001857C7"/>
  </w:style>
  <w:style w:type="numbering" w:customStyle="1" w:styleId="1832">
    <w:name w:val="Нет списка1832"/>
    <w:next w:val="a2"/>
    <w:uiPriority w:val="99"/>
    <w:semiHidden/>
    <w:unhideWhenUsed/>
    <w:rsid w:val="001857C7"/>
  </w:style>
  <w:style w:type="numbering" w:customStyle="1" w:styleId="1842">
    <w:name w:val="Нет списка1842"/>
    <w:next w:val="a2"/>
    <w:uiPriority w:val="99"/>
    <w:semiHidden/>
    <w:unhideWhenUsed/>
    <w:rsid w:val="001857C7"/>
  </w:style>
  <w:style w:type="numbering" w:customStyle="1" w:styleId="1852">
    <w:name w:val="Нет списка1852"/>
    <w:next w:val="a2"/>
    <w:uiPriority w:val="99"/>
    <w:semiHidden/>
    <w:unhideWhenUsed/>
    <w:rsid w:val="001857C7"/>
  </w:style>
  <w:style w:type="numbering" w:customStyle="1" w:styleId="1862">
    <w:name w:val="Нет списка1862"/>
    <w:next w:val="a2"/>
    <w:uiPriority w:val="99"/>
    <w:semiHidden/>
    <w:unhideWhenUsed/>
    <w:rsid w:val="001857C7"/>
  </w:style>
  <w:style w:type="numbering" w:customStyle="1" w:styleId="1872">
    <w:name w:val="Нет списка1872"/>
    <w:next w:val="a2"/>
    <w:uiPriority w:val="99"/>
    <w:semiHidden/>
    <w:unhideWhenUsed/>
    <w:rsid w:val="001857C7"/>
  </w:style>
  <w:style w:type="numbering" w:customStyle="1" w:styleId="1882">
    <w:name w:val="Нет списка1882"/>
    <w:next w:val="a2"/>
    <w:uiPriority w:val="99"/>
    <w:semiHidden/>
    <w:unhideWhenUsed/>
    <w:rsid w:val="001857C7"/>
  </w:style>
  <w:style w:type="numbering" w:customStyle="1" w:styleId="1892">
    <w:name w:val="Нет списка1892"/>
    <w:next w:val="a2"/>
    <w:uiPriority w:val="99"/>
    <w:semiHidden/>
    <w:unhideWhenUsed/>
    <w:rsid w:val="001857C7"/>
  </w:style>
  <w:style w:type="numbering" w:customStyle="1" w:styleId="1902">
    <w:name w:val="Нет списка1902"/>
    <w:next w:val="a2"/>
    <w:uiPriority w:val="99"/>
    <w:semiHidden/>
    <w:unhideWhenUsed/>
    <w:rsid w:val="001857C7"/>
  </w:style>
  <w:style w:type="numbering" w:customStyle="1" w:styleId="1922">
    <w:name w:val="Нет списка1922"/>
    <w:next w:val="a2"/>
    <w:uiPriority w:val="99"/>
    <w:semiHidden/>
    <w:unhideWhenUsed/>
    <w:rsid w:val="001857C7"/>
  </w:style>
  <w:style w:type="numbering" w:customStyle="1" w:styleId="1932">
    <w:name w:val="Нет списка1932"/>
    <w:next w:val="a2"/>
    <w:uiPriority w:val="99"/>
    <w:semiHidden/>
    <w:unhideWhenUsed/>
    <w:rsid w:val="001857C7"/>
  </w:style>
  <w:style w:type="numbering" w:customStyle="1" w:styleId="1942">
    <w:name w:val="Нет списка1942"/>
    <w:next w:val="a2"/>
    <w:uiPriority w:val="99"/>
    <w:semiHidden/>
    <w:unhideWhenUsed/>
    <w:rsid w:val="001857C7"/>
  </w:style>
  <w:style w:type="numbering" w:customStyle="1" w:styleId="1952">
    <w:name w:val="Нет списка1952"/>
    <w:next w:val="a2"/>
    <w:uiPriority w:val="99"/>
    <w:semiHidden/>
    <w:unhideWhenUsed/>
    <w:rsid w:val="001857C7"/>
  </w:style>
  <w:style w:type="numbering" w:customStyle="1" w:styleId="1962">
    <w:name w:val="Нет списка1962"/>
    <w:next w:val="a2"/>
    <w:uiPriority w:val="99"/>
    <w:semiHidden/>
    <w:unhideWhenUsed/>
    <w:rsid w:val="001857C7"/>
  </w:style>
  <w:style w:type="numbering" w:customStyle="1" w:styleId="1972">
    <w:name w:val="Нет списка1972"/>
    <w:next w:val="a2"/>
    <w:uiPriority w:val="99"/>
    <w:semiHidden/>
    <w:unhideWhenUsed/>
    <w:rsid w:val="001857C7"/>
  </w:style>
  <w:style w:type="numbering" w:customStyle="1" w:styleId="1982">
    <w:name w:val="Нет списка1982"/>
    <w:next w:val="a2"/>
    <w:uiPriority w:val="99"/>
    <w:semiHidden/>
    <w:unhideWhenUsed/>
    <w:rsid w:val="001857C7"/>
  </w:style>
  <w:style w:type="numbering" w:customStyle="1" w:styleId="1992">
    <w:name w:val="Нет списка1992"/>
    <w:next w:val="a2"/>
    <w:uiPriority w:val="99"/>
    <w:semiHidden/>
    <w:unhideWhenUsed/>
    <w:rsid w:val="001857C7"/>
  </w:style>
  <w:style w:type="numbering" w:customStyle="1" w:styleId="2002">
    <w:name w:val="Нет списка2002"/>
    <w:next w:val="a2"/>
    <w:uiPriority w:val="99"/>
    <w:semiHidden/>
    <w:unhideWhenUsed/>
    <w:rsid w:val="001857C7"/>
  </w:style>
  <w:style w:type="numbering" w:customStyle="1" w:styleId="2022">
    <w:name w:val="Нет списка2022"/>
    <w:next w:val="a2"/>
    <w:uiPriority w:val="99"/>
    <w:semiHidden/>
    <w:unhideWhenUsed/>
    <w:rsid w:val="001857C7"/>
  </w:style>
  <w:style w:type="numbering" w:customStyle="1" w:styleId="2032">
    <w:name w:val="Нет списка2032"/>
    <w:next w:val="a2"/>
    <w:uiPriority w:val="99"/>
    <w:semiHidden/>
    <w:unhideWhenUsed/>
    <w:rsid w:val="001857C7"/>
  </w:style>
  <w:style w:type="numbering" w:customStyle="1" w:styleId="2041">
    <w:name w:val="Нет списка2041"/>
    <w:next w:val="a2"/>
    <w:uiPriority w:val="99"/>
    <w:semiHidden/>
    <w:unhideWhenUsed/>
    <w:rsid w:val="001857C7"/>
  </w:style>
  <w:style w:type="numbering" w:customStyle="1" w:styleId="2051">
    <w:name w:val="Нет списка2051"/>
    <w:next w:val="a2"/>
    <w:uiPriority w:val="99"/>
    <w:semiHidden/>
    <w:unhideWhenUsed/>
    <w:rsid w:val="001857C7"/>
  </w:style>
  <w:style w:type="numbering" w:customStyle="1" w:styleId="2061">
    <w:name w:val="Нет списка2061"/>
    <w:next w:val="a2"/>
    <w:uiPriority w:val="99"/>
    <w:semiHidden/>
    <w:unhideWhenUsed/>
    <w:rsid w:val="001857C7"/>
  </w:style>
  <w:style w:type="numbering" w:customStyle="1" w:styleId="2071">
    <w:name w:val="Нет списка2071"/>
    <w:next w:val="a2"/>
    <w:uiPriority w:val="99"/>
    <w:semiHidden/>
    <w:unhideWhenUsed/>
    <w:rsid w:val="001857C7"/>
  </w:style>
  <w:style w:type="numbering" w:customStyle="1" w:styleId="208">
    <w:name w:val="Нет списка208"/>
    <w:next w:val="a2"/>
    <w:uiPriority w:val="99"/>
    <w:semiHidden/>
    <w:unhideWhenUsed/>
    <w:rsid w:val="001857C7"/>
  </w:style>
  <w:style w:type="numbering" w:customStyle="1" w:styleId="209">
    <w:name w:val="Нет списка209"/>
    <w:next w:val="a2"/>
    <w:uiPriority w:val="99"/>
    <w:semiHidden/>
    <w:rsid w:val="00E013B9"/>
  </w:style>
  <w:style w:type="paragraph" w:customStyle="1" w:styleId="91ff4">
    <w:name w:val="Знак Знак9 Знак Знак1 Знак Знак"/>
    <w:basedOn w:val="a"/>
    <w:rsid w:val="00E013B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9">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013B9"/>
    <w:pPr>
      <w:spacing w:before="100" w:beforeAutospacing="1" w:after="100" w:afterAutospacing="1" w:line="240" w:lineRule="auto"/>
      <w:jc w:val="both"/>
    </w:pPr>
    <w:rPr>
      <w:rFonts w:ascii="Tahoma" w:eastAsia="Times New Roman" w:hAnsi="Tahoma" w:cs="Times New Roman"/>
      <w:sz w:val="20"/>
      <w:szCs w:val="20"/>
      <w:lang w:val="en-US"/>
    </w:rPr>
  </w:style>
  <w:style w:type="table" w:customStyle="1" w:styleId="4b">
    <w:name w:val="Сетка таблицы4"/>
    <w:basedOn w:val="a1"/>
    <w:next w:val="a8"/>
    <w:rsid w:val="00E013B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d">
    <w:name w:val="Знак"/>
    <w:basedOn w:val="a"/>
    <w:rsid w:val="00E013B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d">
    <w:name w:val="Знак1 Знак Знак Знак Знак Знак Знак"/>
    <w:basedOn w:val="a"/>
    <w:rsid w:val="00E013B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e">
    <w:name w:val="Знак1"/>
    <w:basedOn w:val="a"/>
    <w:rsid w:val="00E013B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
    <w:name w:val="Знак1 Знак Знак Знак"/>
    <w:basedOn w:val="a"/>
    <w:rsid w:val="00E013B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0">
    <w:name w:val="Знак2"/>
    <w:basedOn w:val="a"/>
    <w:rsid w:val="00E013B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1">
    <w:name w:val="Знак2 Знак Знак Знак"/>
    <w:basedOn w:val="a"/>
    <w:rsid w:val="00E013B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0">
    <w:name w:val="Знак1 Знак Знак Знак Знак Знак"/>
    <w:basedOn w:val="a"/>
    <w:rsid w:val="00E013B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1">
    <w:name w:val="Знак1 Знак Знак"/>
    <w:basedOn w:val="a"/>
    <w:rsid w:val="00E013B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3e">
    <w:name w:val="Знак3"/>
    <w:basedOn w:val="a"/>
    <w:rsid w:val="00E013B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e">
    <w:name w:val="Знак Знак Знак Знак Знак Знак Знак"/>
    <w:basedOn w:val="a"/>
    <w:rsid w:val="00E013B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e">
    <w:name w:val="Знак1 Знак Знак Знак2"/>
    <w:basedOn w:val="a"/>
    <w:rsid w:val="00E013B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
    <w:name w:val="Знак Знак Знак Знак"/>
    <w:basedOn w:val="a"/>
    <w:rsid w:val="00E013B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6">
    <w:name w:val="Знак1 Знак Знак Знак4 Знак Знак Знак1"/>
    <w:basedOn w:val="a"/>
    <w:rsid w:val="00E013B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2">
    <w:name w:val="Знак2 Знак Знак Знак Знак Знак Знак Знак Знак Знак"/>
    <w:basedOn w:val="a"/>
    <w:rsid w:val="00E013B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c">
    <w:name w:val="Знак1 Знак Знак Знак4 Знак Знак Знак"/>
    <w:basedOn w:val="a"/>
    <w:rsid w:val="00E013B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3">
    <w:name w:val="Знак2 Знак Знак Знак Знак Знак Знак Знак Знак Знак Знак Знак Знак Знак Знак Знак Знак Знак Знак Знак Знак Знак"/>
    <w:basedOn w:val="a"/>
    <w:rsid w:val="00E013B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a">
    <w:name w:val="Знак Знак9 Знак"/>
    <w:basedOn w:val="a"/>
    <w:rsid w:val="00E013B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18">
    <w:name w:val="Знак1 Знак Знак Знак4 Знак Знак Знак1 Знак Знак Знак1 Знак Знак Знак Знак Знак Знак Знак Знак Знак Знак"/>
    <w:basedOn w:val="a"/>
    <w:rsid w:val="00E013B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b">
    <w:name w:val="Знак Знак9 Знак Знак Знак Знак Знак Знак"/>
    <w:basedOn w:val="a"/>
    <w:rsid w:val="00E013B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c">
    <w:name w:val="Знак Знак9 Знак Знак"/>
    <w:basedOn w:val="a"/>
    <w:rsid w:val="00E013B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d">
    <w:name w:val="Знак Знак9 Знак Знак Знак Знак Знак Знак Знак Знак Знак Знак Знак Знак Знак Знак Знак Знак Знак Знак Знак Знак Знак Знак Знак Знак Знак Знак"/>
    <w:basedOn w:val="a"/>
    <w:rsid w:val="00E013B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e">
    <w:name w:val="Знак Знак9 Знак Знак Знак Знак Знак Знак Знак Знак Знак Знак Знак Знак Знак Знак Знак Знак Знак Знак Знак Знак Знак Знак Знак Знак"/>
    <w:basedOn w:val="a"/>
    <w:rsid w:val="00E013B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013B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0">
    <w:name w:val="Знак Знак9 Знак Знак Знак Знак Знак Знак Знак Знак"/>
    <w:basedOn w:val="a"/>
    <w:rsid w:val="00E013B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4">
    <w:name w:val="Знак2 Знак Знак Знак Знак Знак Знак Знак Знак Знак Знак Знак Знак Знак Знак Знак Знак Знак Знак Знак Знак Знак Знак Знак Знак Знак"/>
    <w:basedOn w:val="a"/>
    <w:rsid w:val="00E013B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1">
    <w:name w:val="Знак Знак9 Знак Знак Знак Знак Знак Знак Знак Знак Знак Знак Знак Знак"/>
    <w:basedOn w:val="a"/>
    <w:rsid w:val="00E013B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5">
    <w:name w:val="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013B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2">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013B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0">
    <w:name w:val="Знак Знак"/>
    <w:basedOn w:val="a"/>
    <w:rsid w:val="00E013B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1">
    <w:name w:val="Знак Знак Знак Знак Знак Знак"/>
    <w:basedOn w:val="a"/>
    <w:rsid w:val="00E013B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2">
    <w:name w:val="Знак Знак Знак Знак Знак Знак Знак Знак"/>
    <w:basedOn w:val="a"/>
    <w:rsid w:val="00E013B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5">
    <w:name w:val="Знак Знак9 Знак Знак1 Знак Знак Знак Знак Знак Знак Знак Знак Знак Знак Знак Знак Знак Знак Знак Знак"/>
    <w:basedOn w:val="a"/>
    <w:rsid w:val="00E013B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19">
    <w:name w:val="Знак1 Знак Знак Знак4 Знак Знак Знак1 Знак Знак Знак1 Знак Знак Знак Знак"/>
    <w:basedOn w:val="a"/>
    <w:rsid w:val="00E013B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6">
    <w:name w:val="Знак Знак9 Знак Знак1 Знак Знак Знак Знак Знак Знак Знак Знак Знак Знак Знак Знак"/>
    <w:basedOn w:val="a"/>
    <w:rsid w:val="00E013B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7">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013B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8">
    <w:name w:val="Знак Знак9 Знак Знак1 Знак Знак Знак Знак Знак Знак Знак Знак Знак Знак Знак Знак Знак Знак Знак Знак Знак Знак Знак Знак"/>
    <w:basedOn w:val="a"/>
    <w:rsid w:val="00E013B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9">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
    <w:basedOn w:val="a"/>
    <w:rsid w:val="00E013B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a">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013B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b">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013B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f">
    <w:name w:val="Знак Знак12 Знак Знак Знак Знак Знак Знак Знак Знак Знак Знак Знак Знак Знак Знак Знак Знак Знак Знак Знак Знак Знак Знак Знак Знак"/>
    <w:basedOn w:val="a"/>
    <w:rsid w:val="00E013B9"/>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105">
    <w:name w:val="Нет списка1105"/>
    <w:next w:val="a2"/>
    <w:uiPriority w:val="99"/>
    <w:semiHidden/>
    <w:unhideWhenUsed/>
    <w:rsid w:val="00E013B9"/>
  </w:style>
  <w:style w:type="numbering" w:customStyle="1" w:styleId="216">
    <w:name w:val="Нет списка216"/>
    <w:next w:val="a2"/>
    <w:uiPriority w:val="99"/>
    <w:semiHidden/>
    <w:unhideWhenUsed/>
    <w:rsid w:val="00E013B9"/>
  </w:style>
  <w:style w:type="numbering" w:customStyle="1" w:styleId="316">
    <w:name w:val="Нет списка316"/>
    <w:next w:val="a2"/>
    <w:uiPriority w:val="99"/>
    <w:semiHidden/>
    <w:unhideWhenUsed/>
    <w:rsid w:val="00E013B9"/>
  </w:style>
  <w:style w:type="numbering" w:customStyle="1" w:styleId="416">
    <w:name w:val="Нет списка416"/>
    <w:next w:val="a2"/>
    <w:uiPriority w:val="99"/>
    <w:semiHidden/>
    <w:unhideWhenUsed/>
    <w:rsid w:val="00E013B9"/>
  </w:style>
  <w:style w:type="paragraph" w:customStyle="1" w:styleId="1fff2">
    <w:name w:val="Знак Знак Знак Знак1 Знак Знак Знак Знак Знак Знак Знак Знак Знак Знак"/>
    <w:basedOn w:val="a"/>
    <w:rsid w:val="00E013B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7a">
    <w:name w:val="Без интервала7"/>
    <w:rsid w:val="00E013B9"/>
    <w:pPr>
      <w:spacing w:after="0" w:line="240" w:lineRule="auto"/>
    </w:pPr>
    <w:rPr>
      <w:rFonts w:ascii="Calibri" w:eastAsia="Times New Roman" w:hAnsi="Calibri" w:cs="Times New Roman"/>
    </w:rPr>
  </w:style>
  <w:style w:type="paragraph" w:customStyle="1" w:styleId="12fff0">
    <w:name w:val="Знак Знак12 Знак Знак"/>
    <w:basedOn w:val="a"/>
    <w:rsid w:val="00E013B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c">
    <w:name w:val="Знак Знак9 Знак Знак1 Знак Знак Знак Знак Знак Знак Знак Знак Знак Знак Знак Знак Знак Знак Знак Знак Знак Знак"/>
    <w:basedOn w:val="a"/>
    <w:rsid w:val="00E013B9"/>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516">
    <w:name w:val="Нет списка516"/>
    <w:next w:val="a2"/>
    <w:uiPriority w:val="99"/>
    <w:semiHidden/>
    <w:unhideWhenUsed/>
    <w:rsid w:val="00E013B9"/>
  </w:style>
  <w:style w:type="numbering" w:customStyle="1" w:styleId="616">
    <w:name w:val="Нет списка616"/>
    <w:next w:val="a2"/>
    <w:uiPriority w:val="99"/>
    <w:semiHidden/>
    <w:unhideWhenUsed/>
    <w:rsid w:val="00E013B9"/>
  </w:style>
  <w:style w:type="numbering" w:customStyle="1" w:styleId="716">
    <w:name w:val="Нет списка716"/>
    <w:next w:val="a2"/>
    <w:uiPriority w:val="99"/>
    <w:semiHidden/>
    <w:unhideWhenUsed/>
    <w:rsid w:val="00E013B9"/>
  </w:style>
  <w:style w:type="numbering" w:customStyle="1" w:styleId="815">
    <w:name w:val="Нет списка815"/>
    <w:next w:val="a2"/>
    <w:uiPriority w:val="99"/>
    <w:semiHidden/>
    <w:unhideWhenUsed/>
    <w:rsid w:val="00E013B9"/>
  </w:style>
  <w:style w:type="numbering" w:customStyle="1" w:styleId="9150">
    <w:name w:val="Нет списка915"/>
    <w:next w:val="a2"/>
    <w:uiPriority w:val="99"/>
    <w:semiHidden/>
    <w:unhideWhenUsed/>
    <w:rsid w:val="00E013B9"/>
  </w:style>
  <w:style w:type="numbering" w:customStyle="1" w:styleId="1015">
    <w:name w:val="Нет списка1015"/>
    <w:next w:val="a2"/>
    <w:uiPriority w:val="99"/>
    <w:semiHidden/>
    <w:unhideWhenUsed/>
    <w:rsid w:val="00E013B9"/>
  </w:style>
  <w:style w:type="paragraph" w:customStyle="1" w:styleId="1fff3">
    <w:name w:val="Знак Знак1"/>
    <w:basedOn w:val="a"/>
    <w:rsid w:val="00E013B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f1">
    <w:name w:val="Знак Знак12 Знак Знак Знак Знак Знак Знак Знак Знак Знак Знак Знак Знак Знак Знак Знак Знак Знак Знак Знак Знак Знак Знак"/>
    <w:basedOn w:val="a"/>
    <w:rsid w:val="00E013B9"/>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115">
    <w:name w:val="Нет списка1115"/>
    <w:next w:val="a2"/>
    <w:uiPriority w:val="99"/>
    <w:semiHidden/>
    <w:unhideWhenUsed/>
    <w:rsid w:val="00E013B9"/>
  </w:style>
  <w:style w:type="numbering" w:customStyle="1" w:styleId="1215">
    <w:name w:val="Нет списка1215"/>
    <w:next w:val="a2"/>
    <w:uiPriority w:val="99"/>
    <w:semiHidden/>
    <w:unhideWhenUsed/>
    <w:rsid w:val="00E013B9"/>
  </w:style>
  <w:style w:type="paragraph" w:customStyle="1" w:styleId="12fff2">
    <w:name w:val="Знак Знак12 Знак Знак Знак Знак Знак Знак Знак Знак Знак Знак Знак Знак Знак Знак Знак Знак Знак Знак Знак Знак Знак Знак Знак Знак Знак Знак"/>
    <w:basedOn w:val="a"/>
    <w:rsid w:val="00E013B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4">
    <w:name w:val="Знак1 Знак Знак Знак Знак Знак Знак Знак Знак"/>
    <w:basedOn w:val="a"/>
    <w:rsid w:val="00E013B9"/>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315">
    <w:name w:val="Нет списка1315"/>
    <w:next w:val="a2"/>
    <w:uiPriority w:val="99"/>
    <w:semiHidden/>
    <w:unhideWhenUsed/>
    <w:rsid w:val="00E013B9"/>
  </w:style>
  <w:style w:type="numbering" w:customStyle="1" w:styleId="14150">
    <w:name w:val="Нет списка1415"/>
    <w:next w:val="a2"/>
    <w:uiPriority w:val="99"/>
    <w:semiHidden/>
    <w:unhideWhenUsed/>
    <w:rsid w:val="00E013B9"/>
  </w:style>
  <w:style w:type="numbering" w:customStyle="1" w:styleId="1515">
    <w:name w:val="Нет списка1515"/>
    <w:next w:val="a2"/>
    <w:uiPriority w:val="99"/>
    <w:semiHidden/>
    <w:unhideWhenUsed/>
    <w:rsid w:val="00E013B9"/>
  </w:style>
  <w:style w:type="numbering" w:customStyle="1" w:styleId="1615">
    <w:name w:val="Нет списка1615"/>
    <w:next w:val="a2"/>
    <w:uiPriority w:val="99"/>
    <w:semiHidden/>
    <w:unhideWhenUsed/>
    <w:rsid w:val="00E013B9"/>
  </w:style>
  <w:style w:type="numbering" w:customStyle="1" w:styleId="1715">
    <w:name w:val="Нет списка1715"/>
    <w:next w:val="a2"/>
    <w:uiPriority w:val="99"/>
    <w:semiHidden/>
    <w:unhideWhenUsed/>
    <w:rsid w:val="00E013B9"/>
  </w:style>
  <w:style w:type="paragraph" w:customStyle="1" w:styleId="13c">
    <w:name w:val="Знак Знак13 Знак Знак"/>
    <w:basedOn w:val="a"/>
    <w:rsid w:val="00E013B9"/>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815">
    <w:name w:val="Нет списка1815"/>
    <w:next w:val="a2"/>
    <w:uiPriority w:val="99"/>
    <w:semiHidden/>
    <w:unhideWhenUsed/>
    <w:rsid w:val="00E013B9"/>
  </w:style>
  <w:style w:type="numbering" w:customStyle="1" w:styleId="1915">
    <w:name w:val="Нет списка1915"/>
    <w:next w:val="a2"/>
    <w:uiPriority w:val="99"/>
    <w:semiHidden/>
    <w:unhideWhenUsed/>
    <w:rsid w:val="00E013B9"/>
  </w:style>
  <w:style w:type="numbering" w:customStyle="1" w:styleId="2010">
    <w:name w:val="Нет списка2010"/>
    <w:next w:val="a2"/>
    <w:uiPriority w:val="99"/>
    <w:semiHidden/>
    <w:unhideWhenUsed/>
    <w:rsid w:val="00E013B9"/>
  </w:style>
  <w:style w:type="paragraph" w:customStyle="1" w:styleId="12fff3">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013B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f4">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013B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f5">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013B9"/>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217">
    <w:name w:val="Нет списка217"/>
    <w:next w:val="a2"/>
    <w:uiPriority w:val="99"/>
    <w:semiHidden/>
    <w:unhideWhenUsed/>
    <w:rsid w:val="00E013B9"/>
  </w:style>
  <w:style w:type="numbering" w:customStyle="1" w:styleId="224">
    <w:name w:val="Нет списка224"/>
    <w:next w:val="a2"/>
    <w:uiPriority w:val="99"/>
    <w:semiHidden/>
    <w:unhideWhenUsed/>
    <w:rsid w:val="00E013B9"/>
  </w:style>
  <w:style w:type="numbering" w:customStyle="1" w:styleId="234">
    <w:name w:val="Нет списка234"/>
    <w:next w:val="a2"/>
    <w:uiPriority w:val="99"/>
    <w:semiHidden/>
    <w:unhideWhenUsed/>
    <w:rsid w:val="00E013B9"/>
  </w:style>
  <w:style w:type="numbering" w:customStyle="1" w:styleId="244">
    <w:name w:val="Нет списка244"/>
    <w:next w:val="a2"/>
    <w:uiPriority w:val="99"/>
    <w:semiHidden/>
    <w:unhideWhenUsed/>
    <w:rsid w:val="00E013B9"/>
  </w:style>
  <w:style w:type="numbering" w:customStyle="1" w:styleId="254">
    <w:name w:val="Нет списка254"/>
    <w:next w:val="a2"/>
    <w:uiPriority w:val="99"/>
    <w:semiHidden/>
    <w:unhideWhenUsed/>
    <w:rsid w:val="00E013B9"/>
  </w:style>
  <w:style w:type="numbering" w:customStyle="1" w:styleId="264">
    <w:name w:val="Нет списка264"/>
    <w:next w:val="a2"/>
    <w:uiPriority w:val="99"/>
    <w:semiHidden/>
    <w:unhideWhenUsed/>
    <w:rsid w:val="00E013B9"/>
  </w:style>
  <w:style w:type="numbering" w:customStyle="1" w:styleId="274">
    <w:name w:val="Нет списка274"/>
    <w:next w:val="a2"/>
    <w:uiPriority w:val="99"/>
    <w:semiHidden/>
    <w:unhideWhenUsed/>
    <w:rsid w:val="00E013B9"/>
  </w:style>
  <w:style w:type="numbering" w:customStyle="1" w:styleId="284">
    <w:name w:val="Нет списка284"/>
    <w:next w:val="a2"/>
    <w:uiPriority w:val="99"/>
    <w:semiHidden/>
    <w:unhideWhenUsed/>
    <w:rsid w:val="00E013B9"/>
  </w:style>
  <w:style w:type="numbering" w:customStyle="1" w:styleId="294">
    <w:name w:val="Нет списка294"/>
    <w:next w:val="a2"/>
    <w:uiPriority w:val="99"/>
    <w:semiHidden/>
    <w:unhideWhenUsed/>
    <w:rsid w:val="00E013B9"/>
  </w:style>
  <w:style w:type="paragraph" w:customStyle="1" w:styleId="12fff6">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
    <w:basedOn w:val="a"/>
    <w:rsid w:val="00E013B9"/>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304">
    <w:name w:val="Нет списка304"/>
    <w:next w:val="a2"/>
    <w:uiPriority w:val="99"/>
    <w:semiHidden/>
    <w:unhideWhenUsed/>
    <w:rsid w:val="00E013B9"/>
  </w:style>
  <w:style w:type="numbering" w:customStyle="1" w:styleId="317">
    <w:name w:val="Нет списка317"/>
    <w:next w:val="a2"/>
    <w:uiPriority w:val="99"/>
    <w:semiHidden/>
    <w:unhideWhenUsed/>
    <w:rsid w:val="00E013B9"/>
  </w:style>
  <w:style w:type="paragraph" w:customStyle="1" w:styleId="12fff7">
    <w:name w:val="Знак Знак12 Знак Знак Знак Знак Знак Знак Знак Знак Знак Знак Знак Знак"/>
    <w:basedOn w:val="a"/>
    <w:rsid w:val="00E013B9"/>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324">
    <w:name w:val="Нет списка324"/>
    <w:next w:val="a2"/>
    <w:uiPriority w:val="99"/>
    <w:semiHidden/>
    <w:unhideWhenUsed/>
    <w:rsid w:val="00E013B9"/>
  </w:style>
  <w:style w:type="numbering" w:customStyle="1" w:styleId="334">
    <w:name w:val="Нет списка334"/>
    <w:next w:val="a2"/>
    <w:uiPriority w:val="99"/>
    <w:semiHidden/>
    <w:unhideWhenUsed/>
    <w:rsid w:val="00E013B9"/>
  </w:style>
  <w:style w:type="numbering" w:customStyle="1" w:styleId="344">
    <w:name w:val="Нет списка344"/>
    <w:next w:val="a2"/>
    <w:uiPriority w:val="99"/>
    <w:semiHidden/>
    <w:unhideWhenUsed/>
    <w:rsid w:val="00E013B9"/>
  </w:style>
  <w:style w:type="numbering" w:customStyle="1" w:styleId="354">
    <w:name w:val="Нет списка354"/>
    <w:next w:val="a2"/>
    <w:uiPriority w:val="99"/>
    <w:semiHidden/>
    <w:unhideWhenUsed/>
    <w:rsid w:val="00E013B9"/>
  </w:style>
  <w:style w:type="numbering" w:customStyle="1" w:styleId="364">
    <w:name w:val="Нет списка364"/>
    <w:next w:val="a2"/>
    <w:uiPriority w:val="99"/>
    <w:semiHidden/>
    <w:unhideWhenUsed/>
    <w:rsid w:val="00E013B9"/>
  </w:style>
  <w:style w:type="numbering" w:customStyle="1" w:styleId="374">
    <w:name w:val="Нет списка374"/>
    <w:next w:val="a2"/>
    <w:uiPriority w:val="99"/>
    <w:semiHidden/>
    <w:unhideWhenUsed/>
    <w:rsid w:val="00E013B9"/>
  </w:style>
  <w:style w:type="numbering" w:customStyle="1" w:styleId="384">
    <w:name w:val="Нет списка384"/>
    <w:next w:val="a2"/>
    <w:uiPriority w:val="99"/>
    <w:semiHidden/>
    <w:unhideWhenUsed/>
    <w:rsid w:val="00E013B9"/>
  </w:style>
  <w:style w:type="numbering" w:customStyle="1" w:styleId="394">
    <w:name w:val="Нет списка394"/>
    <w:next w:val="a2"/>
    <w:uiPriority w:val="99"/>
    <w:semiHidden/>
    <w:unhideWhenUsed/>
    <w:rsid w:val="00E013B9"/>
  </w:style>
  <w:style w:type="numbering" w:customStyle="1" w:styleId="404">
    <w:name w:val="Нет списка404"/>
    <w:next w:val="a2"/>
    <w:uiPriority w:val="99"/>
    <w:semiHidden/>
    <w:unhideWhenUsed/>
    <w:rsid w:val="00E013B9"/>
  </w:style>
  <w:style w:type="numbering" w:customStyle="1" w:styleId="417">
    <w:name w:val="Нет списка417"/>
    <w:next w:val="a2"/>
    <w:uiPriority w:val="99"/>
    <w:semiHidden/>
    <w:unhideWhenUsed/>
    <w:rsid w:val="00E013B9"/>
  </w:style>
  <w:style w:type="paragraph" w:customStyle="1" w:styleId="1fff5">
    <w:name w:val="Знак Знак1 Знак Знак Знак Знак"/>
    <w:basedOn w:val="a"/>
    <w:rsid w:val="00E013B9"/>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424">
    <w:name w:val="Нет списка424"/>
    <w:next w:val="a2"/>
    <w:uiPriority w:val="99"/>
    <w:semiHidden/>
    <w:unhideWhenUsed/>
    <w:rsid w:val="00E013B9"/>
  </w:style>
  <w:style w:type="numbering" w:customStyle="1" w:styleId="434">
    <w:name w:val="Нет списка434"/>
    <w:next w:val="a2"/>
    <w:uiPriority w:val="99"/>
    <w:semiHidden/>
    <w:unhideWhenUsed/>
    <w:rsid w:val="00E013B9"/>
  </w:style>
  <w:style w:type="numbering" w:customStyle="1" w:styleId="444">
    <w:name w:val="Нет списка444"/>
    <w:next w:val="a2"/>
    <w:uiPriority w:val="99"/>
    <w:semiHidden/>
    <w:unhideWhenUsed/>
    <w:rsid w:val="00E013B9"/>
  </w:style>
  <w:style w:type="numbering" w:customStyle="1" w:styleId="454">
    <w:name w:val="Нет списка454"/>
    <w:next w:val="a2"/>
    <w:uiPriority w:val="99"/>
    <w:semiHidden/>
    <w:unhideWhenUsed/>
    <w:rsid w:val="00E013B9"/>
  </w:style>
  <w:style w:type="numbering" w:customStyle="1" w:styleId="464">
    <w:name w:val="Нет списка464"/>
    <w:next w:val="a2"/>
    <w:uiPriority w:val="99"/>
    <w:semiHidden/>
    <w:unhideWhenUsed/>
    <w:rsid w:val="00E013B9"/>
  </w:style>
  <w:style w:type="numbering" w:customStyle="1" w:styleId="474">
    <w:name w:val="Нет списка474"/>
    <w:next w:val="a2"/>
    <w:uiPriority w:val="99"/>
    <w:semiHidden/>
    <w:unhideWhenUsed/>
    <w:rsid w:val="00E013B9"/>
  </w:style>
  <w:style w:type="numbering" w:customStyle="1" w:styleId="484">
    <w:name w:val="Нет списка484"/>
    <w:next w:val="a2"/>
    <w:uiPriority w:val="99"/>
    <w:semiHidden/>
    <w:unhideWhenUsed/>
    <w:rsid w:val="00E013B9"/>
  </w:style>
  <w:style w:type="numbering" w:customStyle="1" w:styleId="494">
    <w:name w:val="Нет списка494"/>
    <w:next w:val="a2"/>
    <w:uiPriority w:val="99"/>
    <w:semiHidden/>
    <w:unhideWhenUsed/>
    <w:rsid w:val="00E013B9"/>
  </w:style>
  <w:style w:type="numbering" w:customStyle="1" w:styleId="504">
    <w:name w:val="Нет списка504"/>
    <w:next w:val="a2"/>
    <w:uiPriority w:val="99"/>
    <w:semiHidden/>
    <w:unhideWhenUsed/>
    <w:rsid w:val="00E013B9"/>
  </w:style>
  <w:style w:type="numbering" w:customStyle="1" w:styleId="517">
    <w:name w:val="Нет списка517"/>
    <w:next w:val="a2"/>
    <w:uiPriority w:val="99"/>
    <w:semiHidden/>
    <w:unhideWhenUsed/>
    <w:rsid w:val="00E013B9"/>
  </w:style>
  <w:style w:type="numbering" w:customStyle="1" w:styleId="524">
    <w:name w:val="Нет списка524"/>
    <w:next w:val="a2"/>
    <w:uiPriority w:val="99"/>
    <w:semiHidden/>
    <w:unhideWhenUsed/>
    <w:rsid w:val="00E013B9"/>
  </w:style>
  <w:style w:type="numbering" w:customStyle="1" w:styleId="534">
    <w:name w:val="Нет списка534"/>
    <w:next w:val="a2"/>
    <w:uiPriority w:val="99"/>
    <w:semiHidden/>
    <w:unhideWhenUsed/>
    <w:rsid w:val="00E013B9"/>
  </w:style>
  <w:style w:type="numbering" w:customStyle="1" w:styleId="544">
    <w:name w:val="Нет списка544"/>
    <w:next w:val="a2"/>
    <w:uiPriority w:val="99"/>
    <w:semiHidden/>
    <w:unhideWhenUsed/>
    <w:rsid w:val="00E013B9"/>
  </w:style>
  <w:style w:type="numbering" w:customStyle="1" w:styleId="554">
    <w:name w:val="Нет списка554"/>
    <w:next w:val="a2"/>
    <w:uiPriority w:val="99"/>
    <w:semiHidden/>
    <w:unhideWhenUsed/>
    <w:rsid w:val="00E013B9"/>
  </w:style>
  <w:style w:type="numbering" w:customStyle="1" w:styleId="564">
    <w:name w:val="Нет списка564"/>
    <w:next w:val="a2"/>
    <w:uiPriority w:val="99"/>
    <w:semiHidden/>
    <w:unhideWhenUsed/>
    <w:rsid w:val="00E013B9"/>
  </w:style>
  <w:style w:type="numbering" w:customStyle="1" w:styleId="574">
    <w:name w:val="Нет списка574"/>
    <w:next w:val="a2"/>
    <w:uiPriority w:val="99"/>
    <w:semiHidden/>
    <w:unhideWhenUsed/>
    <w:rsid w:val="00E013B9"/>
  </w:style>
  <w:style w:type="numbering" w:customStyle="1" w:styleId="584">
    <w:name w:val="Нет списка584"/>
    <w:next w:val="a2"/>
    <w:uiPriority w:val="99"/>
    <w:semiHidden/>
    <w:unhideWhenUsed/>
    <w:rsid w:val="00E013B9"/>
  </w:style>
  <w:style w:type="numbering" w:customStyle="1" w:styleId="594">
    <w:name w:val="Нет списка594"/>
    <w:next w:val="a2"/>
    <w:uiPriority w:val="99"/>
    <w:semiHidden/>
    <w:unhideWhenUsed/>
    <w:rsid w:val="00E013B9"/>
  </w:style>
  <w:style w:type="numbering" w:customStyle="1" w:styleId="604">
    <w:name w:val="Нет списка604"/>
    <w:next w:val="a2"/>
    <w:uiPriority w:val="99"/>
    <w:semiHidden/>
    <w:unhideWhenUsed/>
    <w:rsid w:val="00E013B9"/>
  </w:style>
  <w:style w:type="numbering" w:customStyle="1" w:styleId="617">
    <w:name w:val="Нет списка617"/>
    <w:next w:val="a2"/>
    <w:uiPriority w:val="99"/>
    <w:semiHidden/>
    <w:unhideWhenUsed/>
    <w:rsid w:val="00E013B9"/>
  </w:style>
  <w:style w:type="numbering" w:customStyle="1" w:styleId="624">
    <w:name w:val="Нет списка624"/>
    <w:next w:val="a2"/>
    <w:uiPriority w:val="99"/>
    <w:semiHidden/>
    <w:unhideWhenUsed/>
    <w:rsid w:val="00E013B9"/>
  </w:style>
  <w:style w:type="numbering" w:customStyle="1" w:styleId="634">
    <w:name w:val="Нет списка634"/>
    <w:next w:val="a2"/>
    <w:uiPriority w:val="99"/>
    <w:semiHidden/>
    <w:unhideWhenUsed/>
    <w:rsid w:val="00E013B9"/>
  </w:style>
  <w:style w:type="numbering" w:customStyle="1" w:styleId="644">
    <w:name w:val="Нет списка644"/>
    <w:next w:val="a2"/>
    <w:uiPriority w:val="99"/>
    <w:semiHidden/>
    <w:unhideWhenUsed/>
    <w:rsid w:val="00E013B9"/>
  </w:style>
  <w:style w:type="numbering" w:customStyle="1" w:styleId="654">
    <w:name w:val="Нет списка654"/>
    <w:next w:val="a2"/>
    <w:uiPriority w:val="99"/>
    <w:semiHidden/>
    <w:unhideWhenUsed/>
    <w:rsid w:val="00E013B9"/>
  </w:style>
  <w:style w:type="paragraph" w:customStyle="1" w:styleId="12fff8">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013B9"/>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664">
    <w:name w:val="Нет списка664"/>
    <w:next w:val="a2"/>
    <w:uiPriority w:val="99"/>
    <w:semiHidden/>
    <w:unhideWhenUsed/>
    <w:rsid w:val="00E013B9"/>
  </w:style>
  <w:style w:type="numbering" w:customStyle="1" w:styleId="674">
    <w:name w:val="Нет списка674"/>
    <w:next w:val="a2"/>
    <w:uiPriority w:val="99"/>
    <w:semiHidden/>
    <w:unhideWhenUsed/>
    <w:rsid w:val="00E013B9"/>
  </w:style>
  <w:style w:type="numbering" w:customStyle="1" w:styleId="684">
    <w:name w:val="Нет списка684"/>
    <w:next w:val="a2"/>
    <w:uiPriority w:val="99"/>
    <w:semiHidden/>
    <w:unhideWhenUsed/>
    <w:rsid w:val="00E013B9"/>
  </w:style>
  <w:style w:type="numbering" w:customStyle="1" w:styleId="694">
    <w:name w:val="Нет списка694"/>
    <w:next w:val="a2"/>
    <w:uiPriority w:val="99"/>
    <w:semiHidden/>
    <w:unhideWhenUsed/>
    <w:rsid w:val="00E013B9"/>
  </w:style>
  <w:style w:type="numbering" w:customStyle="1" w:styleId="704">
    <w:name w:val="Нет списка704"/>
    <w:next w:val="a2"/>
    <w:uiPriority w:val="99"/>
    <w:semiHidden/>
    <w:unhideWhenUsed/>
    <w:rsid w:val="00E013B9"/>
  </w:style>
  <w:style w:type="numbering" w:customStyle="1" w:styleId="717">
    <w:name w:val="Нет списка717"/>
    <w:next w:val="a2"/>
    <w:uiPriority w:val="99"/>
    <w:semiHidden/>
    <w:unhideWhenUsed/>
    <w:rsid w:val="00E013B9"/>
  </w:style>
  <w:style w:type="paragraph" w:customStyle="1" w:styleId="affff3">
    <w:name w:val="Знак Знак Знак"/>
    <w:basedOn w:val="a"/>
    <w:rsid w:val="00E013B9"/>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724">
    <w:name w:val="Нет списка724"/>
    <w:next w:val="a2"/>
    <w:uiPriority w:val="99"/>
    <w:semiHidden/>
    <w:unhideWhenUsed/>
    <w:rsid w:val="00E013B9"/>
  </w:style>
  <w:style w:type="numbering" w:customStyle="1" w:styleId="734">
    <w:name w:val="Нет списка734"/>
    <w:next w:val="a2"/>
    <w:uiPriority w:val="99"/>
    <w:semiHidden/>
    <w:unhideWhenUsed/>
    <w:rsid w:val="00E013B9"/>
  </w:style>
  <w:style w:type="numbering" w:customStyle="1" w:styleId="744">
    <w:name w:val="Нет списка744"/>
    <w:next w:val="a2"/>
    <w:uiPriority w:val="99"/>
    <w:semiHidden/>
    <w:unhideWhenUsed/>
    <w:rsid w:val="00E013B9"/>
  </w:style>
  <w:style w:type="numbering" w:customStyle="1" w:styleId="754">
    <w:name w:val="Нет списка754"/>
    <w:next w:val="a2"/>
    <w:uiPriority w:val="99"/>
    <w:semiHidden/>
    <w:unhideWhenUsed/>
    <w:rsid w:val="00E013B9"/>
  </w:style>
  <w:style w:type="numbering" w:customStyle="1" w:styleId="764">
    <w:name w:val="Нет списка764"/>
    <w:next w:val="a2"/>
    <w:uiPriority w:val="99"/>
    <w:semiHidden/>
    <w:unhideWhenUsed/>
    <w:rsid w:val="00E013B9"/>
  </w:style>
  <w:style w:type="numbering" w:customStyle="1" w:styleId="774">
    <w:name w:val="Нет списка774"/>
    <w:next w:val="a2"/>
    <w:uiPriority w:val="99"/>
    <w:semiHidden/>
    <w:unhideWhenUsed/>
    <w:rsid w:val="00E013B9"/>
  </w:style>
  <w:style w:type="numbering" w:customStyle="1" w:styleId="784">
    <w:name w:val="Нет списка784"/>
    <w:next w:val="a2"/>
    <w:uiPriority w:val="99"/>
    <w:semiHidden/>
    <w:unhideWhenUsed/>
    <w:rsid w:val="00E013B9"/>
  </w:style>
  <w:style w:type="numbering" w:customStyle="1" w:styleId="794">
    <w:name w:val="Нет списка794"/>
    <w:next w:val="a2"/>
    <w:uiPriority w:val="99"/>
    <w:semiHidden/>
    <w:unhideWhenUsed/>
    <w:rsid w:val="00E013B9"/>
  </w:style>
  <w:style w:type="numbering" w:customStyle="1" w:styleId="804">
    <w:name w:val="Нет списка804"/>
    <w:next w:val="a2"/>
    <w:uiPriority w:val="99"/>
    <w:semiHidden/>
    <w:unhideWhenUsed/>
    <w:rsid w:val="00E013B9"/>
  </w:style>
  <w:style w:type="numbering" w:customStyle="1" w:styleId="816">
    <w:name w:val="Нет списка816"/>
    <w:next w:val="a2"/>
    <w:uiPriority w:val="99"/>
    <w:semiHidden/>
    <w:unhideWhenUsed/>
    <w:rsid w:val="00E013B9"/>
  </w:style>
  <w:style w:type="numbering" w:customStyle="1" w:styleId="823">
    <w:name w:val="Нет списка823"/>
    <w:next w:val="a2"/>
    <w:uiPriority w:val="99"/>
    <w:semiHidden/>
    <w:unhideWhenUsed/>
    <w:rsid w:val="00E013B9"/>
  </w:style>
  <w:style w:type="numbering" w:customStyle="1" w:styleId="1106">
    <w:name w:val="Нет списка1106"/>
    <w:next w:val="a2"/>
    <w:uiPriority w:val="99"/>
    <w:semiHidden/>
    <w:rsid w:val="00E013B9"/>
  </w:style>
  <w:style w:type="table" w:customStyle="1" w:styleId="13d">
    <w:name w:val="Сетка таблицы13"/>
    <w:basedOn w:val="a1"/>
    <w:next w:val="a8"/>
    <w:rsid w:val="00E013B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6">
    <w:name w:val="Нет списка1116"/>
    <w:next w:val="a2"/>
    <w:uiPriority w:val="99"/>
    <w:semiHidden/>
    <w:unhideWhenUsed/>
    <w:rsid w:val="00E013B9"/>
  </w:style>
  <w:style w:type="numbering" w:customStyle="1" w:styleId="2104">
    <w:name w:val="Нет списка2104"/>
    <w:next w:val="a2"/>
    <w:uiPriority w:val="99"/>
    <w:semiHidden/>
    <w:unhideWhenUsed/>
    <w:rsid w:val="00E013B9"/>
  </w:style>
  <w:style w:type="numbering" w:customStyle="1" w:styleId="3104">
    <w:name w:val="Нет списка3104"/>
    <w:next w:val="a2"/>
    <w:uiPriority w:val="99"/>
    <w:semiHidden/>
    <w:unhideWhenUsed/>
    <w:rsid w:val="00E013B9"/>
  </w:style>
  <w:style w:type="numbering" w:customStyle="1" w:styleId="4104">
    <w:name w:val="Нет списка4104"/>
    <w:next w:val="a2"/>
    <w:uiPriority w:val="99"/>
    <w:semiHidden/>
    <w:unhideWhenUsed/>
    <w:rsid w:val="00E013B9"/>
  </w:style>
  <w:style w:type="numbering" w:customStyle="1" w:styleId="5104">
    <w:name w:val="Нет списка5104"/>
    <w:next w:val="a2"/>
    <w:uiPriority w:val="99"/>
    <w:semiHidden/>
    <w:unhideWhenUsed/>
    <w:rsid w:val="00E013B9"/>
  </w:style>
  <w:style w:type="numbering" w:customStyle="1" w:styleId="6104">
    <w:name w:val="Нет списка6104"/>
    <w:next w:val="a2"/>
    <w:uiPriority w:val="99"/>
    <w:semiHidden/>
    <w:unhideWhenUsed/>
    <w:rsid w:val="00E013B9"/>
  </w:style>
  <w:style w:type="numbering" w:customStyle="1" w:styleId="7103">
    <w:name w:val="Нет списка7103"/>
    <w:next w:val="a2"/>
    <w:uiPriority w:val="99"/>
    <w:semiHidden/>
    <w:unhideWhenUsed/>
    <w:rsid w:val="00E013B9"/>
  </w:style>
  <w:style w:type="numbering" w:customStyle="1" w:styleId="833">
    <w:name w:val="Нет списка833"/>
    <w:next w:val="a2"/>
    <w:uiPriority w:val="99"/>
    <w:semiHidden/>
    <w:unhideWhenUsed/>
    <w:rsid w:val="00E013B9"/>
  </w:style>
  <w:style w:type="numbering" w:customStyle="1" w:styleId="9160">
    <w:name w:val="Нет списка916"/>
    <w:next w:val="a2"/>
    <w:uiPriority w:val="99"/>
    <w:semiHidden/>
    <w:unhideWhenUsed/>
    <w:rsid w:val="00E013B9"/>
  </w:style>
  <w:style w:type="numbering" w:customStyle="1" w:styleId="1016">
    <w:name w:val="Нет списка1016"/>
    <w:next w:val="a2"/>
    <w:uiPriority w:val="99"/>
    <w:semiHidden/>
    <w:unhideWhenUsed/>
    <w:rsid w:val="00E013B9"/>
  </w:style>
  <w:style w:type="numbering" w:customStyle="1" w:styleId="11114">
    <w:name w:val="Нет списка11114"/>
    <w:next w:val="a2"/>
    <w:uiPriority w:val="99"/>
    <w:semiHidden/>
    <w:unhideWhenUsed/>
    <w:rsid w:val="00E013B9"/>
  </w:style>
  <w:style w:type="numbering" w:customStyle="1" w:styleId="1216">
    <w:name w:val="Нет списка1216"/>
    <w:next w:val="a2"/>
    <w:uiPriority w:val="99"/>
    <w:semiHidden/>
    <w:unhideWhenUsed/>
    <w:rsid w:val="00E013B9"/>
  </w:style>
  <w:style w:type="numbering" w:customStyle="1" w:styleId="1316">
    <w:name w:val="Нет списка1316"/>
    <w:next w:val="a2"/>
    <w:uiPriority w:val="99"/>
    <w:semiHidden/>
    <w:unhideWhenUsed/>
    <w:rsid w:val="00E013B9"/>
  </w:style>
  <w:style w:type="numbering" w:customStyle="1" w:styleId="14160">
    <w:name w:val="Нет списка1416"/>
    <w:next w:val="a2"/>
    <w:uiPriority w:val="99"/>
    <w:semiHidden/>
    <w:unhideWhenUsed/>
    <w:rsid w:val="00E013B9"/>
  </w:style>
  <w:style w:type="numbering" w:customStyle="1" w:styleId="1516">
    <w:name w:val="Нет списка1516"/>
    <w:next w:val="a2"/>
    <w:uiPriority w:val="99"/>
    <w:semiHidden/>
    <w:unhideWhenUsed/>
    <w:rsid w:val="00E013B9"/>
  </w:style>
  <w:style w:type="numbering" w:customStyle="1" w:styleId="1616">
    <w:name w:val="Нет списка1616"/>
    <w:next w:val="a2"/>
    <w:uiPriority w:val="99"/>
    <w:semiHidden/>
    <w:unhideWhenUsed/>
    <w:rsid w:val="00E013B9"/>
  </w:style>
  <w:style w:type="numbering" w:customStyle="1" w:styleId="1716">
    <w:name w:val="Нет списка1716"/>
    <w:next w:val="a2"/>
    <w:uiPriority w:val="99"/>
    <w:semiHidden/>
    <w:unhideWhenUsed/>
    <w:rsid w:val="00E013B9"/>
  </w:style>
  <w:style w:type="numbering" w:customStyle="1" w:styleId="1816">
    <w:name w:val="Нет списка1816"/>
    <w:next w:val="a2"/>
    <w:uiPriority w:val="99"/>
    <w:semiHidden/>
    <w:unhideWhenUsed/>
    <w:rsid w:val="00E013B9"/>
  </w:style>
  <w:style w:type="numbering" w:customStyle="1" w:styleId="1916">
    <w:name w:val="Нет списка1916"/>
    <w:next w:val="a2"/>
    <w:uiPriority w:val="99"/>
    <w:semiHidden/>
    <w:unhideWhenUsed/>
    <w:rsid w:val="00E013B9"/>
  </w:style>
  <w:style w:type="numbering" w:customStyle="1" w:styleId="2014">
    <w:name w:val="Нет списка2014"/>
    <w:next w:val="a2"/>
    <w:uiPriority w:val="99"/>
    <w:semiHidden/>
    <w:unhideWhenUsed/>
    <w:rsid w:val="00E013B9"/>
  </w:style>
  <w:style w:type="numbering" w:customStyle="1" w:styleId="2114">
    <w:name w:val="Нет списка2114"/>
    <w:next w:val="a2"/>
    <w:uiPriority w:val="99"/>
    <w:semiHidden/>
    <w:unhideWhenUsed/>
    <w:rsid w:val="00E013B9"/>
  </w:style>
  <w:style w:type="numbering" w:customStyle="1" w:styleId="2214">
    <w:name w:val="Нет списка2214"/>
    <w:next w:val="a2"/>
    <w:uiPriority w:val="99"/>
    <w:semiHidden/>
    <w:unhideWhenUsed/>
    <w:rsid w:val="00E013B9"/>
  </w:style>
  <w:style w:type="numbering" w:customStyle="1" w:styleId="2314">
    <w:name w:val="Нет списка2314"/>
    <w:next w:val="a2"/>
    <w:uiPriority w:val="99"/>
    <w:semiHidden/>
    <w:unhideWhenUsed/>
    <w:rsid w:val="00E013B9"/>
  </w:style>
  <w:style w:type="numbering" w:customStyle="1" w:styleId="2414">
    <w:name w:val="Нет списка2414"/>
    <w:next w:val="a2"/>
    <w:uiPriority w:val="99"/>
    <w:semiHidden/>
    <w:unhideWhenUsed/>
    <w:rsid w:val="00E013B9"/>
  </w:style>
  <w:style w:type="numbering" w:customStyle="1" w:styleId="2514">
    <w:name w:val="Нет списка2514"/>
    <w:next w:val="a2"/>
    <w:uiPriority w:val="99"/>
    <w:semiHidden/>
    <w:unhideWhenUsed/>
    <w:rsid w:val="00E013B9"/>
  </w:style>
  <w:style w:type="numbering" w:customStyle="1" w:styleId="2614">
    <w:name w:val="Нет списка2614"/>
    <w:next w:val="a2"/>
    <w:uiPriority w:val="99"/>
    <w:semiHidden/>
    <w:unhideWhenUsed/>
    <w:rsid w:val="00E013B9"/>
  </w:style>
  <w:style w:type="numbering" w:customStyle="1" w:styleId="2714">
    <w:name w:val="Нет списка2714"/>
    <w:next w:val="a2"/>
    <w:uiPriority w:val="99"/>
    <w:semiHidden/>
    <w:unhideWhenUsed/>
    <w:rsid w:val="00E013B9"/>
  </w:style>
  <w:style w:type="numbering" w:customStyle="1" w:styleId="2814">
    <w:name w:val="Нет списка2814"/>
    <w:next w:val="a2"/>
    <w:uiPriority w:val="99"/>
    <w:semiHidden/>
    <w:unhideWhenUsed/>
    <w:rsid w:val="00E013B9"/>
  </w:style>
  <w:style w:type="numbering" w:customStyle="1" w:styleId="2914">
    <w:name w:val="Нет списка2914"/>
    <w:next w:val="a2"/>
    <w:uiPriority w:val="99"/>
    <w:semiHidden/>
    <w:unhideWhenUsed/>
    <w:rsid w:val="00E013B9"/>
  </w:style>
  <w:style w:type="numbering" w:customStyle="1" w:styleId="3014">
    <w:name w:val="Нет списка3014"/>
    <w:next w:val="a2"/>
    <w:uiPriority w:val="99"/>
    <w:semiHidden/>
    <w:unhideWhenUsed/>
    <w:rsid w:val="00E013B9"/>
  </w:style>
  <w:style w:type="numbering" w:customStyle="1" w:styleId="3114">
    <w:name w:val="Нет списка3114"/>
    <w:next w:val="a2"/>
    <w:uiPriority w:val="99"/>
    <w:semiHidden/>
    <w:unhideWhenUsed/>
    <w:rsid w:val="00E013B9"/>
  </w:style>
  <w:style w:type="numbering" w:customStyle="1" w:styleId="3214">
    <w:name w:val="Нет списка3214"/>
    <w:next w:val="a2"/>
    <w:uiPriority w:val="99"/>
    <w:semiHidden/>
    <w:unhideWhenUsed/>
    <w:rsid w:val="00E013B9"/>
  </w:style>
  <w:style w:type="numbering" w:customStyle="1" w:styleId="3314">
    <w:name w:val="Нет списка3314"/>
    <w:next w:val="a2"/>
    <w:uiPriority w:val="99"/>
    <w:semiHidden/>
    <w:unhideWhenUsed/>
    <w:rsid w:val="00E013B9"/>
  </w:style>
  <w:style w:type="numbering" w:customStyle="1" w:styleId="3414">
    <w:name w:val="Нет списка3414"/>
    <w:next w:val="a2"/>
    <w:uiPriority w:val="99"/>
    <w:semiHidden/>
    <w:unhideWhenUsed/>
    <w:rsid w:val="00E013B9"/>
  </w:style>
  <w:style w:type="numbering" w:customStyle="1" w:styleId="3514">
    <w:name w:val="Нет списка3514"/>
    <w:next w:val="a2"/>
    <w:uiPriority w:val="99"/>
    <w:semiHidden/>
    <w:unhideWhenUsed/>
    <w:rsid w:val="00E013B9"/>
  </w:style>
  <w:style w:type="numbering" w:customStyle="1" w:styleId="3614">
    <w:name w:val="Нет списка3614"/>
    <w:next w:val="a2"/>
    <w:uiPriority w:val="99"/>
    <w:semiHidden/>
    <w:unhideWhenUsed/>
    <w:rsid w:val="00E013B9"/>
  </w:style>
  <w:style w:type="numbering" w:customStyle="1" w:styleId="3714">
    <w:name w:val="Нет списка3714"/>
    <w:next w:val="a2"/>
    <w:uiPriority w:val="99"/>
    <w:semiHidden/>
    <w:unhideWhenUsed/>
    <w:rsid w:val="00E013B9"/>
  </w:style>
  <w:style w:type="numbering" w:customStyle="1" w:styleId="3814">
    <w:name w:val="Нет списка3814"/>
    <w:next w:val="a2"/>
    <w:uiPriority w:val="99"/>
    <w:semiHidden/>
    <w:unhideWhenUsed/>
    <w:rsid w:val="00E013B9"/>
  </w:style>
  <w:style w:type="numbering" w:customStyle="1" w:styleId="3914">
    <w:name w:val="Нет списка3914"/>
    <w:next w:val="a2"/>
    <w:uiPriority w:val="99"/>
    <w:semiHidden/>
    <w:unhideWhenUsed/>
    <w:rsid w:val="00E013B9"/>
  </w:style>
  <w:style w:type="numbering" w:customStyle="1" w:styleId="4014">
    <w:name w:val="Нет списка4014"/>
    <w:next w:val="a2"/>
    <w:uiPriority w:val="99"/>
    <w:semiHidden/>
    <w:unhideWhenUsed/>
    <w:rsid w:val="00E013B9"/>
  </w:style>
  <w:style w:type="numbering" w:customStyle="1" w:styleId="4114">
    <w:name w:val="Нет списка4114"/>
    <w:next w:val="a2"/>
    <w:uiPriority w:val="99"/>
    <w:semiHidden/>
    <w:unhideWhenUsed/>
    <w:rsid w:val="00E013B9"/>
  </w:style>
  <w:style w:type="numbering" w:customStyle="1" w:styleId="4214">
    <w:name w:val="Нет списка4214"/>
    <w:next w:val="a2"/>
    <w:uiPriority w:val="99"/>
    <w:semiHidden/>
    <w:unhideWhenUsed/>
    <w:rsid w:val="00E013B9"/>
  </w:style>
  <w:style w:type="numbering" w:customStyle="1" w:styleId="4314">
    <w:name w:val="Нет списка4314"/>
    <w:next w:val="a2"/>
    <w:uiPriority w:val="99"/>
    <w:semiHidden/>
    <w:unhideWhenUsed/>
    <w:rsid w:val="00E013B9"/>
  </w:style>
  <w:style w:type="numbering" w:customStyle="1" w:styleId="4414">
    <w:name w:val="Нет списка4414"/>
    <w:next w:val="a2"/>
    <w:uiPriority w:val="99"/>
    <w:semiHidden/>
    <w:unhideWhenUsed/>
    <w:rsid w:val="00E013B9"/>
  </w:style>
  <w:style w:type="numbering" w:customStyle="1" w:styleId="4514">
    <w:name w:val="Нет списка4514"/>
    <w:next w:val="a2"/>
    <w:uiPriority w:val="99"/>
    <w:semiHidden/>
    <w:unhideWhenUsed/>
    <w:rsid w:val="00E013B9"/>
  </w:style>
  <w:style w:type="numbering" w:customStyle="1" w:styleId="4614">
    <w:name w:val="Нет списка4614"/>
    <w:next w:val="a2"/>
    <w:uiPriority w:val="99"/>
    <w:semiHidden/>
    <w:unhideWhenUsed/>
    <w:rsid w:val="00E013B9"/>
  </w:style>
  <w:style w:type="numbering" w:customStyle="1" w:styleId="4714">
    <w:name w:val="Нет списка4714"/>
    <w:next w:val="a2"/>
    <w:uiPriority w:val="99"/>
    <w:semiHidden/>
    <w:unhideWhenUsed/>
    <w:rsid w:val="00E013B9"/>
  </w:style>
  <w:style w:type="numbering" w:customStyle="1" w:styleId="4814">
    <w:name w:val="Нет списка4814"/>
    <w:next w:val="a2"/>
    <w:uiPriority w:val="99"/>
    <w:semiHidden/>
    <w:unhideWhenUsed/>
    <w:rsid w:val="00E013B9"/>
  </w:style>
  <w:style w:type="numbering" w:customStyle="1" w:styleId="4914">
    <w:name w:val="Нет списка4914"/>
    <w:next w:val="a2"/>
    <w:uiPriority w:val="99"/>
    <w:semiHidden/>
    <w:unhideWhenUsed/>
    <w:rsid w:val="00E013B9"/>
  </w:style>
  <w:style w:type="numbering" w:customStyle="1" w:styleId="5014">
    <w:name w:val="Нет списка5014"/>
    <w:next w:val="a2"/>
    <w:uiPriority w:val="99"/>
    <w:semiHidden/>
    <w:unhideWhenUsed/>
    <w:rsid w:val="00E013B9"/>
  </w:style>
  <w:style w:type="numbering" w:customStyle="1" w:styleId="5114">
    <w:name w:val="Нет списка5114"/>
    <w:next w:val="a2"/>
    <w:uiPriority w:val="99"/>
    <w:semiHidden/>
    <w:unhideWhenUsed/>
    <w:rsid w:val="00E013B9"/>
  </w:style>
  <w:style w:type="numbering" w:customStyle="1" w:styleId="5214">
    <w:name w:val="Нет списка5214"/>
    <w:next w:val="a2"/>
    <w:uiPriority w:val="99"/>
    <w:semiHidden/>
    <w:unhideWhenUsed/>
    <w:rsid w:val="00E013B9"/>
  </w:style>
  <w:style w:type="numbering" w:customStyle="1" w:styleId="5314">
    <w:name w:val="Нет списка5314"/>
    <w:next w:val="a2"/>
    <w:uiPriority w:val="99"/>
    <w:semiHidden/>
    <w:unhideWhenUsed/>
    <w:rsid w:val="00E013B9"/>
  </w:style>
  <w:style w:type="numbering" w:customStyle="1" w:styleId="5414">
    <w:name w:val="Нет списка5414"/>
    <w:next w:val="a2"/>
    <w:uiPriority w:val="99"/>
    <w:semiHidden/>
    <w:unhideWhenUsed/>
    <w:rsid w:val="00E013B9"/>
  </w:style>
  <w:style w:type="numbering" w:customStyle="1" w:styleId="5514">
    <w:name w:val="Нет списка5514"/>
    <w:next w:val="a2"/>
    <w:uiPriority w:val="99"/>
    <w:semiHidden/>
    <w:unhideWhenUsed/>
    <w:rsid w:val="00E013B9"/>
  </w:style>
  <w:style w:type="numbering" w:customStyle="1" w:styleId="5614">
    <w:name w:val="Нет списка5614"/>
    <w:next w:val="a2"/>
    <w:uiPriority w:val="99"/>
    <w:semiHidden/>
    <w:unhideWhenUsed/>
    <w:rsid w:val="00E013B9"/>
  </w:style>
  <w:style w:type="numbering" w:customStyle="1" w:styleId="5714">
    <w:name w:val="Нет списка5714"/>
    <w:next w:val="a2"/>
    <w:uiPriority w:val="99"/>
    <w:semiHidden/>
    <w:unhideWhenUsed/>
    <w:rsid w:val="00E013B9"/>
  </w:style>
  <w:style w:type="numbering" w:customStyle="1" w:styleId="5814">
    <w:name w:val="Нет списка5814"/>
    <w:next w:val="a2"/>
    <w:uiPriority w:val="99"/>
    <w:semiHidden/>
    <w:unhideWhenUsed/>
    <w:rsid w:val="00E013B9"/>
  </w:style>
  <w:style w:type="numbering" w:customStyle="1" w:styleId="5914">
    <w:name w:val="Нет списка5914"/>
    <w:next w:val="a2"/>
    <w:uiPriority w:val="99"/>
    <w:semiHidden/>
    <w:unhideWhenUsed/>
    <w:rsid w:val="00E013B9"/>
  </w:style>
  <w:style w:type="numbering" w:customStyle="1" w:styleId="6014">
    <w:name w:val="Нет списка6014"/>
    <w:next w:val="a2"/>
    <w:uiPriority w:val="99"/>
    <w:semiHidden/>
    <w:unhideWhenUsed/>
    <w:rsid w:val="00E013B9"/>
  </w:style>
  <w:style w:type="numbering" w:customStyle="1" w:styleId="6114">
    <w:name w:val="Нет списка6114"/>
    <w:next w:val="a2"/>
    <w:uiPriority w:val="99"/>
    <w:semiHidden/>
    <w:unhideWhenUsed/>
    <w:rsid w:val="00E013B9"/>
  </w:style>
  <w:style w:type="numbering" w:customStyle="1" w:styleId="6214">
    <w:name w:val="Нет списка6214"/>
    <w:next w:val="a2"/>
    <w:uiPriority w:val="99"/>
    <w:semiHidden/>
    <w:unhideWhenUsed/>
    <w:rsid w:val="00E013B9"/>
  </w:style>
  <w:style w:type="numbering" w:customStyle="1" w:styleId="6314">
    <w:name w:val="Нет списка6314"/>
    <w:next w:val="a2"/>
    <w:uiPriority w:val="99"/>
    <w:semiHidden/>
    <w:unhideWhenUsed/>
    <w:rsid w:val="00E013B9"/>
  </w:style>
  <w:style w:type="numbering" w:customStyle="1" w:styleId="6414">
    <w:name w:val="Нет списка6414"/>
    <w:next w:val="a2"/>
    <w:uiPriority w:val="99"/>
    <w:semiHidden/>
    <w:unhideWhenUsed/>
    <w:rsid w:val="00E013B9"/>
  </w:style>
  <w:style w:type="numbering" w:customStyle="1" w:styleId="6514">
    <w:name w:val="Нет списка6514"/>
    <w:next w:val="a2"/>
    <w:uiPriority w:val="99"/>
    <w:semiHidden/>
    <w:unhideWhenUsed/>
    <w:rsid w:val="00E013B9"/>
  </w:style>
  <w:style w:type="numbering" w:customStyle="1" w:styleId="6614">
    <w:name w:val="Нет списка6614"/>
    <w:next w:val="a2"/>
    <w:uiPriority w:val="99"/>
    <w:semiHidden/>
    <w:unhideWhenUsed/>
    <w:rsid w:val="00E013B9"/>
  </w:style>
  <w:style w:type="numbering" w:customStyle="1" w:styleId="6714">
    <w:name w:val="Нет списка6714"/>
    <w:next w:val="a2"/>
    <w:uiPriority w:val="99"/>
    <w:semiHidden/>
    <w:unhideWhenUsed/>
    <w:rsid w:val="00E013B9"/>
  </w:style>
  <w:style w:type="numbering" w:customStyle="1" w:styleId="6814">
    <w:name w:val="Нет списка6814"/>
    <w:next w:val="a2"/>
    <w:uiPriority w:val="99"/>
    <w:semiHidden/>
    <w:unhideWhenUsed/>
    <w:rsid w:val="00E013B9"/>
  </w:style>
  <w:style w:type="numbering" w:customStyle="1" w:styleId="6914">
    <w:name w:val="Нет списка6914"/>
    <w:next w:val="a2"/>
    <w:uiPriority w:val="99"/>
    <w:semiHidden/>
    <w:unhideWhenUsed/>
    <w:rsid w:val="00E013B9"/>
  </w:style>
  <w:style w:type="numbering" w:customStyle="1" w:styleId="7014">
    <w:name w:val="Нет списка7014"/>
    <w:next w:val="a2"/>
    <w:uiPriority w:val="99"/>
    <w:semiHidden/>
    <w:unhideWhenUsed/>
    <w:rsid w:val="00E013B9"/>
  </w:style>
  <w:style w:type="numbering" w:customStyle="1" w:styleId="7114">
    <w:name w:val="Нет списка7114"/>
    <w:next w:val="a2"/>
    <w:uiPriority w:val="99"/>
    <w:semiHidden/>
    <w:unhideWhenUsed/>
    <w:rsid w:val="00E013B9"/>
  </w:style>
  <w:style w:type="numbering" w:customStyle="1" w:styleId="7214">
    <w:name w:val="Нет списка7214"/>
    <w:next w:val="a2"/>
    <w:uiPriority w:val="99"/>
    <w:semiHidden/>
    <w:unhideWhenUsed/>
    <w:rsid w:val="00E013B9"/>
  </w:style>
  <w:style w:type="numbering" w:customStyle="1" w:styleId="7314">
    <w:name w:val="Нет списка7314"/>
    <w:next w:val="a2"/>
    <w:uiPriority w:val="99"/>
    <w:semiHidden/>
    <w:unhideWhenUsed/>
    <w:rsid w:val="00E013B9"/>
  </w:style>
  <w:style w:type="numbering" w:customStyle="1" w:styleId="7414">
    <w:name w:val="Нет списка7414"/>
    <w:next w:val="a2"/>
    <w:uiPriority w:val="99"/>
    <w:semiHidden/>
    <w:unhideWhenUsed/>
    <w:rsid w:val="00E013B9"/>
  </w:style>
  <w:style w:type="numbering" w:customStyle="1" w:styleId="7514">
    <w:name w:val="Нет списка7514"/>
    <w:next w:val="a2"/>
    <w:uiPriority w:val="99"/>
    <w:semiHidden/>
    <w:rsid w:val="00E013B9"/>
  </w:style>
  <w:style w:type="numbering" w:customStyle="1" w:styleId="11013">
    <w:name w:val="Нет списка11013"/>
    <w:next w:val="a2"/>
    <w:uiPriority w:val="99"/>
    <w:semiHidden/>
    <w:unhideWhenUsed/>
    <w:rsid w:val="00E013B9"/>
  </w:style>
  <w:style w:type="numbering" w:customStyle="1" w:styleId="21013">
    <w:name w:val="Нет списка21013"/>
    <w:next w:val="a2"/>
    <w:uiPriority w:val="99"/>
    <w:semiHidden/>
    <w:unhideWhenUsed/>
    <w:rsid w:val="00E013B9"/>
  </w:style>
  <w:style w:type="numbering" w:customStyle="1" w:styleId="31013">
    <w:name w:val="Нет списка31013"/>
    <w:next w:val="a2"/>
    <w:uiPriority w:val="99"/>
    <w:semiHidden/>
    <w:unhideWhenUsed/>
    <w:rsid w:val="00E013B9"/>
  </w:style>
  <w:style w:type="numbering" w:customStyle="1" w:styleId="41013">
    <w:name w:val="Нет списка41013"/>
    <w:next w:val="a2"/>
    <w:uiPriority w:val="99"/>
    <w:semiHidden/>
    <w:unhideWhenUsed/>
    <w:rsid w:val="00E013B9"/>
  </w:style>
  <w:style w:type="numbering" w:customStyle="1" w:styleId="51013">
    <w:name w:val="Нет списка51013"/>
    <w:next w:val="a2"/>
    <w:uiPriority w:val="99"/>
    <w:semiHidden/>
    <w:unhideWhenUsed/>
    <w:rsid w:val="00E013B9"/>
  </w:style>
  <w:style w:type="numbering" w:customStyle="1" w:styleId="61013">
    <w:name w:val="Нет списка61013"/>
    <w:next w:val="a2"/>
    <w:uiPriority w:val="99"/>
    <w:semiHidden/>
    <w:unhideWhenUsed/>
    <w:rsid w:val="00E013B9"/>
  </w:style>
  <w:style w:type="numbering" w:customStyle="1" w:styleId="7614">
    <w:name w:val="Нет списка7614"/>
    <w:next w:val="a2"/>
    <w:uiPriority w:val="99"/>
    <w:semiHidden/>
    <w:unhideWhenUsed/>
    <w:rsid w:val="00E013B9"/>
  </w:style>
  <w:style w:type="numbering" w:customStyle="1" w:styleId="8114">
    <w:name w:val="Нет списка8114"/>
    <w:next w:val="a2"/>
    <w:uiPriority w:val="99"/>
    <w:semiHidden/>
    <w:unhideWhenUsed/>
    <w:rsid w:val="00E013B9"/>
  </w:style>
  <w:style w:type="numbering" w:customStyle="1" w:styleId="9113">
    <w:name w:val="Нет списка9113"/>
    <w:next w:val="a2"/>
    <w:uiPriority w:val="99"/>
    <w:semiHidden/>
    <w:unhideWhenUsed/>
    <w:rsid w:val="00E013B9"/>
  </w:style>
  <w:style w:type="numbering" w:customStyle="1" w:styleId="10113">
    <w:name w:val="Нет списка10113"/>
    <w:next w:val="a2"/>
    <w:uiPriority w:val="99"/>
    <w:semiHidden/>
    <w:unhideWhenUsed/>
    <w:rsid w:val="00E013B9"/>
  </w:style>
  <w:style w:type="numbering" w:customStyle="1" w:styleId="1123">
    <w:name w:val="Нет списка1123"/>
    <w:next w:val="a2"/>
    <w:uiPriority w:val="99"/>
    <w:semiHidden/>
    <w:unhideWhenUsed/>
    <w:rsid w:val="00E013B9"/>
  </w:style>
  <w:style w:type="numbering" w:customStyle="1" w:styleId="12113">
    <w:name w:val="Нет списка12113"/>
    <w:next w:val="a2"/>
    <w:uiPriority w:val="99"/>
    <w:semiHidden/>
    <w:unhideWhenUsed/>
    <w:rsid w:val="00E013B9"/>
  </w:style>
  <w:style w:type="numbering" w:customStyle="1" w:styleId="13113">
    <w:name w:val="Нет списка13113"/>
    <w:next w:val="a2"/>
    <w:uiPriority w:val="99"/>
    <w:semiHidden/>
    <w:unhideWhenUsed/>
    <w:rsid w:val="00E013B9"/>
  </w:style>
  <w:style w:type="numbering" w:customStyle="1" w:styleId="141130">
    <w:name w:val="Нет списка14113"/>
    <w:next w:val="a2"/>
    <w:uiPriority w:val="99"/>
    <w:semiHidden/>
    <w:unhideWhenUsed/>
    <w:rsid w:val="00E013B9"/>
  </w:style>
  <w:style w:type="numbering" w:customStyle="1" w:styleId="15113">
    <w:name w:val="Нет списка15113"/>
    <w:next w:val="a2"/>
    <w:uiPriority w:val="99"/>
    <w:semiHidden/>
    <w:unhideWhenUsed/>
    <w:rsid w:val="00E013B9"/>
  </w:style>
  <w:style w:type="numbering" w:customStyle="1" w:styleId="16113">
    <w:name w:val="Нет списка16113"/>
    <w:next w:val="a2"/>
    <w:uiPriority w:val="99"/>
    <w:semiHidden/>
    <w:unhideWhenUsed/>
    <w:rsid w:val="00E013B9"/>
  </w:style>
  <w:style w:type="numbering" w:customStyle="1" w:styleId="17113">
    <w:name w:val="Нет списка17113"/>
    <w:next w:val="a2"/>
    <w:uiPriority w:val="99"/>
    <w:semiHidden/>
    <w:unhideWhenUsed/>
    <w:rsid w:val="00E013B9"/>
  </w:style>
  <w:style w:type="numbering" w:customStyle="1" w:styleId="18113">
    <w:name w:val="Нет списка18113"/>
    <w:next w:val="a2"/>
    <w:uiPriority w:val="99"/>
    <w:semiHidden/>
    <w:unhideWhenUsed/>
    <w:rsid w:val="00E013B9"/>
  </w:style>
  <w:style w:type="numbering" w:customStyle="1" w:styleId="19113">
    <w:name w:val="Нет списка19113"/>
    <w:next w:val="a2"/>
    <w:uiPriority w:val="99"/>
    <w:semiHidden/>
    <w:unhideWhenUsed/>
    <w:rsid w:val="00E013B9"/>
  </w:style>
  <w:style w:type="numbering" w:customStyle="1" w:styleId="20113">
    <w:name w:val="Нет списка20113"/>
    <w:next w:val="a2"/>
    <w:uiPriority w:val="99"/>
    <w:semiHidden/>
    <w:unhideWhenUsed/>
    <w:rsid w:val="00E013B9"/>
  </w:style>
  <w:style w:type="numbering" w:customStyle="1" w:styleId="21113">
    <w:name w:val="Нет списка21113"/>
    <w:next w:val="a2"/>
    <w:uiPriority w:val="99"/>
    <w:semiHidden/>
    <w:unhideWhenUsed/>
    <w:rsid w:val="00E013B9"/>
  </w:style>
  <w:style w:type="numbering" w:customStyle="1" w:styleId="22113">
    <w:name w:val="Нет списка22113"/>
    <w:next w:val="a2"/>
    <w:uiPriority w:val="99"/>
    <w:semiHidden/>
    <w:unhideWhenUsed/>
    <w:rsid w:val="00E013B9"/>
  </w:style>
  <w:style w:type="numbering" w:customStyle="1" w:styleId="23113">
    <w:name w:val="Нет списка23113"/>
    <w:next w:val="a2"/>
    <w:uiPriority w:val="99"/>
    <w:semiHidden/>
    <w:unhideWhenUsed/>
    <w:rsid w:val="00E013B9"/>
  </w:style>
  <w:style w:type="numbering" w:customStyle="1" w:styleId="24113">
    <w:name w:val="Нет списка24113"/>
    <w:next w:val="a2"/>
    <w:uiPriority w:val="99"/>
    <w:semiHidden/>
    <w:unhideWhenUsed/>
    <w:rsid w:val="00E013B9"/>
  </w:style>
  <w:style w:type="numbering" w:customStyle="1" w:styleId="25113">
    <w:name w:val="Нет списка25113"/>
    <w:next w:val="a2"/>
    <w:uiPriority w:val="99"/>
    <w:semiHidden/>
    <w:unhideWhenUsed/>
    <w:rsid w:val="00E013B9"/>
  </w:style>
  <w:style w:type="numbering" w:customStyle="1" w:styleId="26113">
    <w:name w:val="Нет списка26113"/>
    <w:next w:val="a2"/>
    <w:uiPriority w:val="99"/>
    <w:semiHidden/>
    <w:unhideWhenUsed/>
    <w:rsid w:val="00E013B9"/>
  </w:style>
  <w:style w:type="numbering" w:customStyle="1" w:styleId="27113">
    <w:name w:val="Нет списка27113"/>
    <w:next w:val="a2"/>
    <w:uiPriority w:val="99"/>
    <w:semiHidden/>
    <w:unhideWhenUsed/>
    <w:rsid w:val="00E013B9"/>
  </w:style>
  <w:style w:type="numbering" w:customStyle="1" w:styleId="28113">
    <w:name w:val="Нет списка28113"/>
    <w:next w:val="a2"/>
    <w:uiPriority w:val="99"/>
    <w:semiHidden/>
    <w:unhideWhenUsed/>
    <w:rsid w:val="00E013B9"/>
  </w:style>
  <w:style w:type="numbering" w:customStyle="1" w:styleId="29113">
    <w:name w:val="Нет списка29113"/>
    <w:next w:val="a2"/>
    <w:uiPriority w:val="99"/>
    <w:semiHidden/>
    <w:unhideWhenUsed/>
    <w:rsid w:val="00E013B9"/>
  </w:style>
  <w:style w:type="numbering" w:customStyle="1" w:styleId="30113">
    <w:name w:val="Нет списка30113"/>
    <w:next w:val="a2"/>
    <w:uiPriority w:val="99"/>
    <w:semiHidden/>
    <w:unhideWhenUsed/>
    <w:rsid w:val="00E013B9"/>
  </w:style>
  <w:style w:type="numbering" w:customStyle="1" w:styleId="31113">
    <w:name w:val="Нет списка31113"/>
    <w:next w:val="a2"/>
    <w:uiPriority w:val="99"/>
    <w:semiHidden/>
    <w:unhideWhenUsed/>
    <w:rsid w:val="00E013B9"/>
  </w:style>
  <w:style w:type="numbering" w:customStyle="1" w:styleId="32113">
    <w:name w:val="Нет списка32113"/>
    <w:next w:val="a2"/>
    <w:uiPriority w:val="99"/>
    <w:semiHidden/>
    <w:unhideWhenUsed/>
    <w:rsid w:val="00E013B9"/>
  </w:style>
  <w:style w:type="numbering" w:customStyle="1" w:styleId="33113">
    <w:name w:val="Нет списка33113"/>
    <w:next w:val="a2"/>
    <w:uiPriority w:val="99"/>
    <w:semiHidden/>
    <w:unhideWhenUsed/>
    <w:rsid w:val="00E013B9"/>
  </w:style>
  <w:style w:type="numbering" w:customStyle="1" w:styleId="34113">
    <w:name w:val="Нет списка34113"/>
    <w:next w:val="a2"/>
    <w:uiPriority w:val="99"/>
    <w:semiHidden/>
    <w:unhideWhenUsed/>
    <w:rsid w:val="00E013B9"/>
  </w:style>
  <w:style w:type="numbering" w:customStyle="1" w:styleId="35113">
    <w:name w:val="Нет списка35113"/>
    <w:next w:val="a2"/>
    <w:uiPriority w:val="99"/>
    <w:semiHidden/>
    <w:unhideWhenUsed/>
    <w:rsid w:val="00E013B9"/>
  </w:style>
  <w:style w:type="numbering" w:customStyle="1" w:styleId="36113">
    <w:name w:val="Нет списка36113"/>
    <w:next w:val="a2"/>
    <w:uiPriority w:val="99"/>
    <w:semiHidden/>
    <w:unhideWhenUsed/>
    <w:rsid w:val="00E013B9"/>
  </w:style>
  <w:style w:type="numbering" w:customStyle="1" w:styleId="37113">
    <w:name w:val="Нет списка37113"/>
    <w:next w:val="a2"/>
    <w:uiPriority w:val="99"/>
    <w:semiHidden/>
    <w:unhideWhenUsed/>
    <w:rsid w:val="00E013B9"/>
  </w:style>
  <w:style w:type="numbering" w:customStyle="1" w:styleId="38113">
    <w:name w:val="Нет списка38113"/>
    <w:next w:val="a2"/>
    <w:uiPriority w:val="99"/>
    <w:semiHidden/>
    <w:unhideWhenUsed/>
    <w:rsid w:val="00E013B9"/>
  </w:style>
  <w:style w:type="numbering" w:customStyle="1" w:styleId="39113">
    <w:name w:val="Нет списка39113"/>
    <w:next w:val="a2"/>
    <w:uiPriority w:val="99"/>
    <w:semiHidden/>
    <w:unhideWhenUsed/>
    <w:rsid w:val="00E013B9"/>
  </w:style>
  <w:style w:type="numbering" w:customStyle="1" w:styleId="40113">
    <w:name w:val="Нет списка40113"/>
    <w:next w:val="a2"/>
    <w:uiPriority w:val="99"/>
    <w:semiHidden/>
    <w:unhideWhenUsed/>
    <w:rsid w:val="00E013B9"/>
  </w:style>
  <w:style w:type="numbering" w:customStyle="1" w:styleId="41113">
    <w:name w:val="Нет списка41113"/>
    <w:next w:val="a2"/>
    <w:uiPriority w:val="99"/>
    <w:semiHidden/>
    <w:unhideWhenUsed/>
    <w:rsid w:val="00E013B9"/>
  </w:style>
  <w:style w:type="numbering" w:customStyle="1" w:styleId="42113">
    <w:name w:val="Нет списка42113"/>
    <w:next w:val="a2"/>
    <w:uiPriority w:val="99"/>
    <w:semiHidden/>
    <w:unhideWhenUsed/>
    <w:rsid w:val="00E013B9"/>
  </w:style>
  <w:style w:type="numbering" w:customStyle="1" w:styleId="43113">
    <w:name w:val="Нет списка43113"/>
    <w:next w:val="a2"/>
    <w:uiPriority w:val="99"/>
    <w:semiHidden/>
    <w:unhideWhenUsed/>
    <w:rsid w:val="00E013B9"/>
  </w:style>
  <w:style w:type="numbering" w:customStyle="1" w:styleId="44113">
    <w:name w:val="Нет списка44113"/>
    <w:next w:val="a2"/>
    <w:uiPriority w:val="99"/>
    <w:semiHidden/>
    <w:unhideWhenUsed/>
    <w:rsid w:val="00E013B9"/>
  </w:style>
  <w:style w:type="numbering" w:customStyle="1" w:styleId="45113">
    <w:name w:val="Нет списка45113"/>
    <w:next w:val="a2"/>
    <w:uiPriority w:val="99"/>
    <w:semiHidden/>
    <w:unhideWhenUsed/>
    <w:rsid w:val="00E013B9"/>
  </w:style>
  <w:style w:type="numbering" w:customStyle="1" w:styleId="46113">
    <w:name w:val="Нет списка46113"/>
    <w:next w:val="a2"/>
    <w:uiPriority w:val="99"/>
    <w:semiHidden/>
    <w:unhideWhenUsed/>
    <w:rsid w:val="00E013B9"/>
  </w:style>
  <w:style w:type="numbering" w:customStyle="1" w:styleId="47113">
    <w:name w:val="Нет списка47113"/>
    <w:next w:val="a2"/>
    <w:uiPriority w:val="99"/>
    <w:semiHidden/>
    <w:unhideWhenUsed/>
    <w:rsid w:val="00E013B9"/>
  </w:style>
  <w:style w:type="numbering" w:customStyle="1" w:styleId="48113">
    <w:name w:val="Нет списка48113"/>
    <w:next w:val="a2"/>
    <w:uiPriority w:val="99"/>
    <w:semiHidden/>
    <w:unhideWhenUsed/>
    <w:rsid w:val="00E013B9"/>
  </w:style>
  <w:style w:type="numbering" w:customStyle="1" w:styleId="49113">
    <w:name w:val="Нет списка49113"/>
    <w:next w:val="a2"/>
    <w:uiPriority w:val="99"/>
    <w:semiHidden/>
    <w:unhideWhenUsed/>
    <w:rsid w:val="00E013B9"/>
  </w:style>
  <w:style w:type="numbering" w:customStyle="1" w:styleId="50113">
    <w:name w:val="Нет списка50113"/>
    <w:next w:val="a2"/>
    <w:uiPriority w:val="99"/>
    <w:semiHidden/>
    <w:unhideWhenUsed/>
    <w:rsid w:val="00E013B9"/>
  </w:style>
  <w:style w:type="numbering" w:customStyle="1" w:styleId="51113">
    <w:name w:val="Нет списка51113"/>
    <w:next w:val="a2"/>
    <w:uiPriority w:val="99"/>
    <w:semiHidden/>
    <w:unhideWhenUsed/>
    <w:rsid w:val="00E013B9"/>
  </w:style>
  <w:style w:type="numbering" w:customStyle="1" w:styleId="52113">
    <w:name w:val="Нет списка52113"/>
    <w:next w:val="a2"/>
    <w:uiPriority w:val="99"/>
    <w:semiHidden/>
    <w:unhideWhenUsed/>
    <w:rsid w:val="00E013B9"/>
  </w:style>
  <w:style w:type="numbering" w:customStyle="1" w:styleId="53113">
    <w:name w:val="Нет списка53113"/>
    <w:next w:val="a2"/>
    <w:uiPriority w:val="99"/>
    <w:semiHidden/>
    <w:unhideWhenUsed/>
    <w:rsid w:val="00E013B9"/>
  </w:style>
  <w:style w:type="numbering" w:customStyle="1" w:styleId="54113">
    <w:name w:val="Нет списка54113"/>
    <w:next w:val="a2"/>
    <w:uiPriority w:val="99"/>
    <w:semiHidden/>
    <w:unhideWhenUsed/>
    <w:rsid w:val="00E013B9"/>
  </w:style>
  <w:style w:type="numbering" w:customStyle="1" w:styleId="55113">
    <w:name w:val="Нет списка55113"/>
    <w:next w:val="a2"/>
    <w:uiPriority w:val="99"/>
    <w:semiHidden/>
    <w:unhideWhenUsed/>
    <w:rsid w:val="00E013B9"/>
  </w:style>
  <w:style w:type="numbering" w:customStyle="1" w:styleId="56113">
    <w:name w:val="Нет списка56113"/>
    <w:next w:val="a2"/>
    <w:uiPriority w:val="99"/>
    <w:semiHidden/>
    <w:unhideWhenUsed/>
    <w:rsid w:val="00E013B9"/>
  </w:style>
  <w:style w:type="numbering" w:customStyle="1" w:styleId="57113">
    <w:name w:val="Нет списка57113"/>
    <w:next w:val="a2"/>
    <w:uiPriority w:val="99"/>
    <w:semiHidden/>
    <w:unhideWhenUsed/>
    <w:rsid w:val="00E013B9"/>
  </w:style>
  <w:style w:type="numbering" w:customStyle="1" w:styleId="58113">
    <w:name w:val="Нет списка58113"/>
    <w:next w:val="a2"/>
    <w:uiPriority w:val="99"/>
    <w:semiHidden/>
    <w:unhideWhenUsed/>
    <w:rsid w:val="00E013B9"/>
  </w:style>
  <w:style w:type="numbering" w:customStyle="1" w:styleId="59113">
    <w:name w:val="Нет списка59113"/>
    <w:next w:val="a2"/>
    <w:uiPriority w:val="99"/>
    <w:semiHidden/>
    <w:unhideWhenUsed/>
    <w:rsid w:val="00E013B9"/>
  </w:style>
  <w:style w:type="numbering" w:customStyle="1" w:styleId="60113">
    <w:name w:val="Нет списка60113"/>
    <w:next w:val="a2"/>
    <w:uiPriority w:val="99"/>
    <w:semiHidden/>
    <w:unhideWhenUsed/>
    <w:rsid w:val="00E013B9"/>
  </w:style>
  <w:style w:type="numbering" w:customStyle="1" w:styleId="61113">
    <w:name w:val="Нет списка61113"/>
    <w:next w:val="a2"/>
    <w:uiPriority w:val="99"/>
    <w:semiHidden/>
    <w:unhideWhenUsed/>
    <w:rsid w:val="00E013B9"/>
  </w:style>
  <w:style w:type="numbering" w:customStyle="1" w:styleId="62113">
    <w:name w:val="Нет списка62113"/>
    <w:next w:val="a2"/>
    <w:uiPriority w:val="99"/>
    <w:semiHidden/>
    <w:unhideWhenUsed/>
    <w:rsid w:val="00E013B9"/>
  </w:style>
  <w:style w:type="numbering" w:customStyle="1" w:styleId="63113">
    <w:name w:val="Нет списка63113"/>
    <w:next w:val="a2"/>
    <w:uiPriority w:val="99"/>
    <w:semiHidden/>
    <w:unhideWhenUsed/>
    <w:rsid w:val="00E013B9"/>
  </w:style>
  <w:style w:type="numbering" w:customStyle="1" w:styleId="64113">
    <w:name w:val="Нет списка64113"/>
    <w:next w:val="a2"/>
    <w:uiPriority w:val="99"/>
    <w:semiHidden/>
    <w:unhideWhenUsed/>
    <w:rsid w:val="00E013B9"/>
  </w:style>
  <w:style w:type="numbering" w:customStyle="1" w:styleId="65113">
    <w:name w:val="Нет списка65113"/>
    <w:next w:val="a2"/>
    <w:uiPriority w:val="99"/>
    <w:semiHidden/>
    <w:unhideWhenUsed/>
    <w:rsid w:val="00E013B9"/>
  </w:style>
  <w:style w:type="numbering" w:customStyle="1" w:styleId="66113">
    <w:name w:val="Нет списка66113"/>
    <w:next w:val="a2"/>
    <w:uiPriority w:val="99"/>
    <w:semiHidden/>
    <w:unhideWhenUsed/>
    <w:rsid w:val="00E013B9"/>
  </w:style>
  <w:style w:type="numbering" w:customStyle="1" w:styleId="67113">
    <w:name w:val="Нет списка67113"/>
    <w:next w:val="a2"/>
    <w:uiPriority w:val="99"/>
    <w:semiHidden/>
    <w:unhideWhenUsed/>
    <w:rsid w:val="00E013B9"/>
  </w:style>
  <w:style w:type="numbering" w:customStyle="1" w:styleId="68113">
    <w:name w:val="Нет списка68113"/>
    <w:next w:val="a2"/>
    <w:uiPriority w:val="99"/>
    <w:semiHidden/>
    <w:unhideWhenUsed/>
    <w:rsid w:val="00E013B9"/>
  </w:style>
  <w:style w:type="numbering" w:customStyle="1" w:styleId="69113">
    <w:name w:val="Нет списка69113"/>
    <w:next w:val="a2"/>
    <w:uiPriority w:val="99"/>
    <w:semiHidden/>
    <w:unhideWhenUsed/>
    <w:rsid w:val="00E013B9"/>
  </w:style>
  <w:style w:type="numbering" w:customStyle="1" w:styleId="70113">
    <w:name w:val="Нет списка70113"/>
    <w:next w:val="a2"/>
    <w:uiPriority w:val="99"/>
    <w:semiHidden/>
    <w:unhideWhenUsed/>
    <w:rsid w:val="00E013B9"/>
  </w:style>
  <w:style w:type="numbering" w:customStyle="1" w:styleId="71113">
    <w:name w:val="Нет списка71113"/>
    <w:next w:val="a2"/>
    <w:uiPriority w:val="99"/>
    <w:semiHidden/>
    <w:unhideWhenUsed/>
    <w:rsid w:val="00E013B9"/>
  </w:style>
  <w:style w:type="numbering" w:customStyle="1" w:styleId="72113">
    <w:name w:val="Нет списка72113"/>
    <w:next w:val="a2"/>
    <w:uiPriority w:val="99"/>
    <w:semiHidden/>
    <w:unhideWhenUsed/>
    <w:rsid w:val="00E013B9"/>
  </w:style>
  <w:style w:type="numbering" w:customStyle="1" w:styleId="73113">
    <w:name w:val="Нет списка73113"/>
    <w:next w:val="a2"/>
    <w:uiPriority w:val="99"/>
    <w:semiHidden/>
    <w:unhideWhenUsed/>
    <w:rsid w:val="00E013B9"/>
  </w:style>
  <w:style w:type="numbering" w:customStyle="1" w:styleId="74113">
    <w:name w:val="Нет списка74113"/>
    <w:next w:val="a2"/>
    <w:uiPriority w:val="99"/>
    <w:semiHidden/>
    <w:unhideWhenUsed/>
    <w:rsid w:val="00E013B9"/>
  </w:style>
  <w:style w:type="numbering" w:customStyle="1" w:styleId="75113">
    <w:name w:val="Нет списка75113"/>
    <w:next w:val="a2"/>
    <w:uiPriority w:val="99"/>
    <w:semiHidden/>
    <w:unhideWhenUsed/>
    <w:rsid w:val="00E013B9"/>
  </w:style>
  <w:style w:type="numbering" w:customStyle="1" w:styleId="76113">
    <w:name w:val="Нет списка76113"/>
    <w:next w:val="a2"/>
    <w:uiPriority w:val="99"/>
    <w:semiHidden/>
    <w:unhideWhenUsed/>
    <w:rsid w:val="00E013B9"/>
  </w:style>
  <w:style w:type="numbering" w:customStyle="1" w:styleId="7713">
    <w:name w:val="Нет списка7713"/>
    <w:next w:val="a2"/>
    <w:uiPriority w:val="99"/>
    <w:semiHidden/>
    <w:unhideWhenUsed/>
    <w:rsid w:val="00E013B9"/>
  </w:style>
  <w:style w:type="numbering" w:customStyle="1" w:styleId="7813">
    <w:name w:val="Нет списка7813"/>
    <w:next w:val="a2"/>
    <w:uiPriority w:val="99"/>
    <w:semiHidden/>
    <w:unhideWhenUsed/>
    <w:rsid w:val="00E013B9"/>
  </w:style>
  <w:style w:type="numbering" w:customStyle="1" w:styleId="7913">
    <w:name w:val="Нет списка7913"/>
    <w:next w:val="a2"/>
    <w:uiPriority w:val="99"/>
    <w:semiHidden/>
    <w:unhideWhenUsed/>
    <w:rsid w:val="00E013B9"/>
  </w:style>
  <w:style w:type="numbering" w:customStyle="1" w:styleId="8013">
    <w:name w:val="Нет списка8013"/>
    <w:next w:val="a2"/>
    <w:uiPriority w:val="99"/>
    <w:semiHidden/>
    <w:unhideWhenUsed/>
    <w:rsid w:val="00E013B9"/>
  </w:style>
  <w:style w:type="numbering" w:customStyle="1" w:styleId="81113">
    <w:name w:val="Нет списка81113"/>
    <w:next w:val="a2"/>
    <w:uiPriority w:val="99"/>
    <w:semiHidden/>
    <w:unhideWhenUsed/>
    <w:rsid w:val="00E013B9"/>
  </w:style>
  <w:style w:type="numbering" w:customStyle="1" w:styleId="843">
    <w:name w:val="Нет списка843"/>
    <w:next w:val="a2"/>
    <w:uiPriority w:val="99"/>
    <w:semiHidden/>
    <w:unhideWhenUsed/>
    <w:rsid w:val="00E013B9"/>
  </w:style>
  <w:style w:type="numbering" w:customStyle="1" w:styleId="853">
    <w:name w:val="Нет списка853"/>
    <w:next w:val="a2"/>
    <w:uiPriority w:val="99"/>
    <w:semiHidden/>
    <w:unhideWhenUsed/>
    <w:rsid w:val="00E013B9"/>
  </w:style>
  <w:style w:type="numbering" w:customStyle="1" w:styleId="863">
    <w:name w:val="Нет списка863"/>
    <w:next w:val="a2"/>
    <w:uiPriority w:val="99"/>
    <w:semiHidden/>
    <w:unhideWhenUsed/>
    <w:rsid w:val="00E013B9"/>
  </w:style>
  <w:style w:type="numbering" w:customStyle="1" w:styleId="873">
    <w:name w:val="Нет списка873"/>
    <w:next w:val="a2"/>
    <w:uiPriority w:val="99"/>
    <w:semiHidden/>
    <w:unhideWhenUsed/>
    <w:rsid w:val="00E013B9"/>
  </w:style>
  <w:style w:type="numbering" w:customStyle="1" w:styleId="883">
    <w:name w:val="Нет списка883"/>
    <w:next w:val="a2"/>
    <w:uiPriority w:val="99"/>
    <w:semiHidden/>
    <w:unhideWhenUsed/>
    <w:rsid w:val="00E013B9"/>
  </w:style>
  <w:style w:type="numbering" w:customStyle="1" w:styleId="893">
    <w:name w:val="Нет списка893"/>
    <w:next w:val="a2"/>
    <w:uiPriority w:val="99"/>
    <w:semiHidden/>
    <w:unhideWhenUsed/>
    <w:rsid w:val="00E013B9"/>
  </w:style>
  <w:style w:type="numbering" w:customStyle="1" w:styleId="903">
    <w:name w:val="Нет списка903"/>
    <w:next w:val="a2"/>
    <w:uiPriority w:val="99"/>
    <w:semiHidden/>
    <w:unhideWhenUsed/>
    <w:rsid w:val="00E013B9"/>
  </w:style>
  <w:style w:type="numbering" w:customStyle="1" w:styleId="923">
    <w:name w:val="Нет списка923"/>
    <w:next w:val="a2"/>
    <w:uiPriority w:val="99"/>
    <w:semiHidden/>
    <w:unhideWhenUsed/>
    <w:rsid w:val="00E013B9"/>
  </w:style>
  <w:style w:type="numbering" w:customStyle="1" w:styleId="933">
    <w:name w:val="Нет списка933"/>
    <w:next w:val="a2"/>
    <w:uiPriority w:val="99"/>
    <w:semiHidden/>
    <w:unhideWhenUsed/>
    <w:rsid w:val="00E013B9"/>
  </w:style>
  <w:style w:type="numbering" w:customStyle="1" w:styleId="943">
    <w:name w:val="Нет списка943"/>
    <w:next w:val="a2"/>
    <w:uiPriority w:val="99"/>
    <w:semiHidden/>
    <w:unhideWhenUsed/>
    <w:rsid w:val="00E013B9"/>
  </w:style>
  <w:style w:type="numbering" w:customStyle="1" w:styleId="953">
    <w:name w:val="Нет списка953"/>
    <w:next w:val="a2"/>
    <w:uiPriority w:val="99"/>
    <w:semiHidden/>
    <w:unhideWhenUsed/>
    <w:rsid w:val="00E013B9"/>
  </w:style>
  <w:style w:type="numbering" w:customStyle="1" w:styleId="963">
    <w:name w:val="Нет списка963"/>
    <w:next w:val="a2"/>
    <w:uiPriority w:val="99"/>
    <w:semiHidden/>
    <w:unhideWhenUsed/>
    <w:rsid w:val="00E013B9"/>
  </w:style>
  <w:style w:type="numbering" w:customStyle="1" w:styleId="973">
    <w:name w:val="Нет списка973"/>
    <w:next w:val="a2"/>
    <w:uiPriority w:val="99"/>
    <w:semiHidden/>
    <w:unhideWhenUsed/>
    <w:rsid w:val="00E013B9"/>
  </w:style>
  <w:style w:type="numbering" w:customStyle="1" w:styleId="983">
    <w:name w:val="Нет списка983"/>
    <w:next w:val="a2"/>
    <w:uiPriority w:val="99"/>
    <w:semiHidden/>
    <w:unhideWhenUsed/>
    <w:rsid w:val="00E013B9"/>
  </w:style>
  <w:style w:type="numbering" w:customStyle="1" w:styleId="993">
    <w:name w:val="Нет списка993"/>
    <w:next w:val="a2"/>
    <w:uiPriority w:val="99"/>
    <w:semiHidden/>
    <w:unhideWhenUsed/>
    <w:rsid w:val="00E013B9"/>
  </w:style>
  <w:style w:type="numbering" w:customStyle="1" w:styleId="1003">
    <w:name w:val="Нет списка1003"/>
    <w:next w:val="a2"/>
    <w:uiPriority w:val="99"/>
    <w:semiHidden/>
    <w:unhideWhenUsed/>
    <w:rsid w:val="00E013B9"/>
  </w:style>
  <w:style w:type="numbering" w:customStyle="1" w:styleId="1023">
    <w:name w:val="Нет списка1023"/>
    <w:next w:val="a2"/>
    <w:uiPriority w:val="99"/>
    <w:semiHidden/>
    <w:unhideWhenUsed/>
    <w:rsid w:val="00E013B9"/>
  </w:style>
  <w:style w:type="numbering" w:customStyle="1" w:styleId="1033">
    <w:name w:val="Нет списка1033"/>
    <w:next w:val="a2"/>
    <w:uiPriority w:val="99"/>
    <w:semiHidden/>
    <w:unhideWhenUsed/>
    <w:rsid w:val="00E013B9"/>
  </w:style>
  <w:style w:type="numbering" w:customStyle="1" w:styleId="1043">
    <w:name w:val="Нет списка1043"/>
    <w:next w:val="a2"/>
    <w:uiPriority w:val="99"/>
    <w:semiHidden/>
    <w:unhideWhenUsed/>
    <w:rsid w:val="00E013B9"/>
  </w:style>
  <w:style w:type="numbering" w:customStyle="1" w:styleId="1053">
    <w:name w:val="Нет списка1053"/>
    <w:next w:val="a2"/>
    <w:uiPriority w:val="99"/>
    <w:semiHidden/>
    <w:unhideWhenUsed/>
    <w:rsid w:val="00E013B9"/>
  </w:style>
  <w:style w:type="numbering" w:customStyle="1" w:styleId="1063">
    <w:name w:val="Нет списка1063"/>
    <w:next w:val="a2"/>
    <w:uiPriority w:val="99"/>
    <w:semiHidden/>
    <w:unhideWhenUsed/>
    <w:rsid w:val="00E013B9"/>
  </w:style>
  <w:style w:type="numbering" w:customStyle="1" w:styleId="1073">
    <w:name w:val="Нет списка1073"/>
    <w:next w:val="a2"/>
    <w:uiPriority w:val="99"/>
    <w:semiHidden/>
    <w:unhideWhenUsed/>
    <w:rsid w:val="00E013B9"/>
  </w:style>
  <w:style w:type="numbering" w:customStyle="1" w:styleId="1083">
    <w:name w:val="Нет списка1083"/>
    <w:next w:val="a2"/>
    <w:uiPriority w:val="99"/>
    <w:semiHidden/>
    <w:unhideWhenUsed/>
    <w:rsid w:val="00E013B9"/>
  </w:style>
  <w:style w:type="numbering" w:customStyle="1" w:styleId="1093">
    <w:name w:val="Нет списка1093"/>
    <w:next w:val="a2"/>
    <w:uiPriority w:val="99"/>
    <w:semiHidden/>
    <w:unhideWhenUsed/>
    <w:rsid w:val="00E013B9"/>
  </w:style>
  <w:style w:type="numbering" w:customStyle="1" w:styleId="1133">
    <w:name w:val="Нет списка1133"/>
    <w:next w:val="a2"/>
    <w:uiPriority w:val="99"/>
    <w:semiHidden/>
    <w:unhideWhenUsed/>
    <w:rsid w:val="00E013B9"/>
  </w:style>
  <w:style w:type="numbering" w:customStyle="1" w:styleId="1143">
    <w:name w:val="Нет списка1143"/>
    <w:next w:val="a2"/>
    <w:uiPriority w:val="99"/>
    <w:semiHidden/>
    <w:unhideWhenUsed/>
    <w:rsid w:val="00E013B9"/>
  </w:style>
  <w:style w:type="numbering" w:customStyle="1" w:styleId="1153">
    <w:name w:val="Нет списка1153"/>
    <w:next w:val="a2"/>
    <w:uiPriority w:val="99"/>
    <w:semiHidden/>
    <w:unhideWhenUsed/>
    <w:rsid w:val="00E013B9"/>
  </w:style>
  <w:style w:type="numbering" w:customStyle="1" w:styleId="1163">
    <w:name w:val="Нет списка1163"/>
    <w:next w:val="a2"/>
    <w:uiPriority w:val="99"/>
    <w:semiHidden/>
    <w:unhideWhenUsed/>
    <w:rsid w:val="00E013B9"/>
  </w:style>
  <w:style w:type="numbering" w:customStyle="1" w:styleId="1173">
    <w:name w:val="Нет списка1173"/>
    <w:next w:val="a2"/>
    <w:uiPriority w:val="99"/>
    <w:semiHidden/>
    <w:unhideWhenUsed/>
    <w:rsid w:val="00E013B9"/>
  </w:style>
  <w:style w:type="numbering" w:customStyle="1" w:styleId="1183">
    <w:name w:val="Нет списка1183"/>
    <w:next w:val="a2"/>
    <w:uiPriority w:val="99"/>
    <w:semiHidden/>
    <w:unhideWhenUsed/>
    <w:rsid w:val="00E013B9"/>
  </w:style>
  <w:style w:type="numbering" w:customStyle="1" w:styleId="1193">
    <w:name w:val="Нет списка1193"/>
    <w:next w:val="a2"/>
    <w:uiPriority w:val="99"/>
    <w:semiHidden/>
    <w:unhideWhenUsed/>
    <w:rsid w:val="00E013B9"/>
  </w:style>
  <w:style w:type="numbering" w:customStyle="1" w:styleId="1203">
    <w:name w:val="Нет списка1203"/>
    <w:next w:val="a2"/>
    <w:uiPriority w:val="99"/>
    <w:semiHidden/>
    <w:unhideWhenUsed/>
    <w:rsid w:val="00E013B9"/>
  </w:style>
  <w:style w:type="numbering" w:customStyle="1" w:styleId="1223">
    <w:name w:val="Нет списка1223"/>
    <w:next w:val="a2"/>
    <w:uiPriority w:val="99"/>
    <w:semiHidden/>
    <w:unhideWhenUsed/>
    <w:rsid w:val="00E013B9"/>
  </w:style>
  <w:style w:type="numbering" w:customStyle="1" w:styleId="1233">
    <w:name w:val="Нет списка1233"/>
    <w:next w:val="a2"/>
    <w:uiPriority w:val="99"/>
    <w:semiHidden/>
    <w:unhideWhenUsed/>
    <w:rsid w:val="00E013B9"/>
  </w:style>
  <w:style w:type="numbering" w:customStyle="1" w:styleId="1243">
    <w:name w:val="Нет списка1243"/>
    <w:next w:val="a2"/>
    <w:uiPriority w:val="99"/>
    <w:semiHidden/>
    <w:unhideWhenUsed/>
    <w:rsid w:val="00E013B9"/>
  </w:style>
  <w:style w:type="numbering" w:customStyle="1" w:styleId="1253">
    <w:name w:val="Нет списка1253"/>
    <w:next w:val="a2"/>
    <w:uiPriority w:val="99"/>
    <w:semiHidden/>
    <w:unhideWhenUsed/>
    <w:rsid w:val="00E013B9"/>
  </w:style>
  <w:style w:type="numbering" w:customStyle="1" w:styleId="1263">
    <w:name w:val="Нет списка1263"/>
    <w:next w:val="a2"/>
    <w:uiPriority w:val="99"/>
    <w:semiHidden/>
    <w:unhideWhenUsed/>
    <w:rsid w:val="00E013B9"/>
  </w:style>
  <w:style w:type="numbering" w:customStyle="1" w:styleId="1273">
    <w:name w:val="Нет списка1273"/>
    <w:next w:val="a2"/>
    <w:uiPriority w:val="99"/>
    <w:semiHidden/>
    <w:unhideWhenUsed/>
    <w:rsid w:val="00E013B9"/>
  </w:style>
  <w:style w:type="numbering" w:customStyle="1" w:styleId="1283">
    <w:name w:val="Нет списка1283"/>
    <w:next w:val="a2"/>
    <w:uiPriority w:val="99"/>
    <w:semiHidden/>
    <w:unhideWhenUsed/>
    <w:rsid w:val="00E013B9"/>
  </w:style>
  <w:style w:type="numbering" w:customStyle="1" w:styleId="1293">
    <w:name w:val="Нет списка1293"/>
    <w:next w:val="a2"/>
    <w:uiPriority w:val="99"/>
    <w:semiHidden/>
    <w:unhideWhenUsed/>
    <w:rsid w:val="00E013B9"/>
  </w:style>
  <w:style w:type="numbering" w:customStyle="1" w:styleId="1303">
    <w:name w:val="Нет списка1303"/>
    <w:next w:val="a2"/>
    <w:uiPriority w:val="99"/>
    <w:semiHidden/>
    <w:unhideWhenUsed/>
    <w:rsid w:val="00E013B9"/>
  </w:style>
  <w:style w:type="numbering" w:customStyle="1" w:styleId="1323">
    <w:name w:val="Нет списка1323"/>
    <w:next w:val="a2"/>
    <w:uiPriority w:val="99"/>
    <w:semiHidden/>
    <w:unhideWhenUsed/>
    <w:rsid w:val="00E013B9"/>
  </w:style>
  <w:style w:type="numbering" w:customStyle="1" w:styleId="1333">
    <w:name w:val="Нет списка1333"/>
    <w:next w:val="a2"/>
    <w:uiPriority w:val="99"/>
    <w:semiHidden/>
    <w:unhideWhenUsed/>
    <w:rsid w:val="00E013B9"/>
  </w:style>
  <w:style w:type="numbering" w:customStyle="1" w:styleId="1343">
    <w:name w:val="Нет списка1343"/>
    <w:next w:val="a2"/>
    <w:uiPriority w:val="99"/>
    <w:semiHidden/>
    <w:unhideWhenUsed/>
    <w:rsid w:val="00E013B9"/>
  </w:style>
  <w:style w:type="numbering" w:customStyle="1" w:styleId="1353">
    <w:name w:val="Нет списка1353"/>
    <w:next w:val="a2"/>
    <w:uiPriority w:val="99"/>
    <w:semiHidden/>
    <w:unhideWhenUsed/>
    <w:rsid w:val="00E013B9"/>
  </w:style>
  <w:style w:type="numbering" w:customStyle="1" w:styleId="1363">
    <w:name w:val="Нет списка1363"/>
    <w:next w:val="a2"/>
    <w:uiPriority w:val="99"/>
    <w:semiHidden/>
    <w:unhideWhenUsed/>
    <w:rsid w:val="00E013B9"/>
  </w:style>
  <w:style w:type="numbering" w:customStyle="1" w:styleId="1373">
    <w:name w:val="Нет списка1373"/>
    <w:next w:val="a2"/>
    <w:uiPriority w:val="99"/>
    <w:semiHidden/>
    <w:unhideWhenUsed/>
    <w:rsid w:val="00E013B9"/>
  </w:style>
  <w:style w:type="numbering" w:customStyle="1" w:styleId="1383">
    <w:name w:val="Нет списка1383"/>
    <w:next w:val="a2"/>
    <w:uiPriority w:val="99"/>
    <w:semiHidden/>
    <w:unhideWhenUsed/>
    <w:rsid w:val="00E013B9"/>
  </w:style>
  <w:style w:type="numbering" w:customStyle="1" w:styleId="1393">
    <w:name w:val="Нет списка1393"/>
    <w:next w:val="a2"/>
    <w:uiPriority w:val="99"/>
    <w:semiHidden/>
    <w:unhideWhenUsed/>
    <w:rsid w:val="00E013B9"/>
  </w:style>
  <w:style w:type="numbering" w:customStyle="1" w:styleId="1403">
    <w:name w:val="Нет списка1403"/>
    <w:next w:val="a2"/>
    <w:uiPriority w:val="99"/>
    <w:semiHidden/>
    <w:unhideWhenUsed/>
    <w:rsid w:val="00E013B9"/>
  </w:style>
  <w:style w:type="numbering" w:customStyle="1" w:styleId="1423">
    <w:name w:val="Нет списка1423"/>
    <w:next w:val="a2"/>
    <w:uiPriority w:val="99"/>
    <w:semiHidden/>
    <w:unhideWhenUsed/>
    <w:rsid w:val="00E013B9"/>
  </w:style>
  <w:style w:type="numbering" w:customStyle="1" w:styleId="1433">
    <w:name w:val="Нет списка1433"/>
    <w:next w:val="a2"/>
    <w:uiPriority w:val="99"/>
    <w:semiHidden/>
    <w:unhideWhenUsed/>
    <w:rsid w:val="00E013B9"/>
  </w:style>
  <w:style w:type="numbering" w:customStyle="1" w:styleId="1443">
    <w:name w:val="Нет списка1443"/>
    <w:next w:val="a2"/>
    <w:uiPriority w:val="99"/>
    <w:semiHidden/>
    <w:unhideWhenUsed/>
    <w:rsid w:val="00E013B9"/>
  </w:style>
  <w:style w:type="numbering" w:customStyle="1" w:styleId="1453">
    <w:name w:val="Нет списка1453"/>
    <w:next w:val="a2"/>
    <w:uiPriority w:val="99"/>
    <w:semiHidden/>
    <w:unhideWhenUsed/>
    <w:rsid w:val="00E013B9"/>
  </w:style>
  <w:style w:type="numbering" w:customStyle="1" w:styleId="1463">
    <w:name w:val="Нет списка1463"/>
    <w:next w:val="a2"/>
    <w:uiPriority w:val="99"/>
    <w:semiHidden/>
    <w:unhideWhenUsed/>
    <w:rsid w:val="00E013B9"/>
  </w:style>
  <w:style w:type="numbering" w:customStyle="1" w:styleId="1473">
    <w:name w:val="Нет списка1473"/>
    <w:next w:val="a2"/>
    <w:uiPriority w:val="99"/>
    <w:semiHidden/>
    <w:unhideWhenUsed/>
    <w:rsid w:val="00E013B9"/>
  </w:style>
  <w:style w:type="numbering" w:customStyle="1" w:styleId="1483">
    <w:name w:val="Нет списка1483"/>
    <w:next w:val="a2"/>
    <w:uiPriority w:val="99"/>
    <w:semiHidden/>
    <w:unhideWhenUsed/>
    <w:rsid w:val="00E013B9"/>
  </w:style>
  <w:style w:type="numbering" w:customStyle="1" w:styleId="1493">
    <w:name w:val="Нет списка1493"/>
    <w:next w:val="a2"/>
    <w:uiPriority w:val="99"/>
    <w:semiHidden/>
    <w:unhideWhenUsed/>
    <w:rsid w:val="00E013B9"/>
  </w:style>
  <w:style w:type="numbering" w:customStyle="1" w:styleId="1503">
    <w:name w:val="Нет списка1503"/>
    <w:next w:val="a2"/>
    <w:uiPriority w:val="99"/>
    <w:semiHidden/>
    <w:unhideWhenUsed/>
    <w:rsid w:val="00E013B9"/>
  </w:style>
  <w:style w:type="numbering" w:customStyle="1" w:styleId="1523">
    <w:name w:val="Нет списка1523"/>
    <w:next w:val="a2"/>
    <w:uiPriority w:val="99"/>
    <w:semiHidden/>
    <w:unhideWhenUsed/>
    <w:rsid w:val="00E013B9"/>
  </w:style>
  <w:style w:type="numbering" w:customStyle="1" w:styleId="1533">
    <w:name w:val="Нет списка1533"/>
    <w:next w:val="a2"/>
    <w:uiPriority w:val="99"/>
    <w:semiHidden/>
    <w:unhideWhenUsed/>
    <w:rsid w:val="00E013B9"/>
  </w:style>
  <w:style w:type="paragraph" w:customStyle="1" w:styleId="1fff6">
    <w:name w:val="Знак Знак1 Знак Знак"/>
    <w:basedOn w:val="a"/>
    <w:rsid w:val="00E013B9"/>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543">
    <w:name w:val="Нет списка1543"/>
    <w:next w:val="a2"/>
    <w:uiPriority w:val="99"/>
    <w:semiHidden/>
    <w:unhideWhenUsed/>
    <w:rsid w:val="00E013B9"/>
  </w:style>
  <w:style w:type="numbering" w:customStyle="1" w:styleId="1553">
    <w:name w:val="Нет списка1553"/>
    <w:next w:val="a2"/>
    <w:uiPriority w:val="99"/>
    <w:semiHidden/>
    <w:unhideWhenUsed/>
    <w:rsid w:val="00E013B9"/>
  </w:style>
  <w:style w:type="numbering" w:customStyle="1" w:styleId="1563">
    <w:name w:val="Нет списка1563"/>
    <w:next w:val="a2"/>
    <w:uiPriority w:val="99"/>
    <w:semiHidden/>
    <w:unhideWhenUsed/>
    <w:rsid w:val="00E013B9"/>
  </w:style>
  <w:style w:type="numbering" w:customStyle="1" w:styleId="1573">
    <w:name w:val="Нет списка1573"/>
    <w:next w:val="a2"/>
    <w:uiPriority w:val="99"/>
    <w:semiHidden/>
    <w:unhideWhenUsed/>
    <w:rsid w:val="00E013B9"/>
  </w:style>
  <w:style w:type="numbering" w:customStyle="1" w:styleId="1583">
    <w:name w:val="Нет списка1583"/>
    <w:next w:val="a2"/>
    <w:uiPriority w:val="99"/>
    <w:semiHidden/>
    <w:unhideWhenUsed/>
    <w:rsid w:val="00E013B9"/>
  </w:style>
  <w:style w:type="numbering" w:customStyle="1" w:styleId="1593">
    <w:name w:val="Нет списка1593"/>
    <w:next w:val="a2"/>
    <w:uiPriority w:val="99"/>
    <w:semiHidden/>
    <w:unhideWhenUsed/>
    <w:rsid w:val="00E013B9"/>
  </w:style>
  <w:style w:type="numbering" w:customStyle="1" w:styleId="1603">
    <w:name w:val="Нет списка1603"/>
    <w:next w:val="a2"/>
    <w:uiPriority w:val="99"/>
    <w:semiHidden/>
    <w:unhideWhenUsed/>
    <w:rsid w:val="00E013B9"/>
  </w:style>
  <w:style w:type="numbering" w:customStyle="1" w:styleId="1623">
    <w:name w:val="Нет списка1623"/>
    <w:next w:val="a2"/>
    <w:uiPriority w:val="99"/>
    <w:semiHidden/>
    <w:unhideWhenUsed/>
    <w:rsid w:val="00E013B9"/>
  </w:style>
  <w:style w:type="numbering" w:customStyle="1" w:styleId="1633">
    <w:name w:val="Нет списка1633"/>
    <w:next w:val="a2"/>
    <w:uiPriority w:val="99"/>
    <w:semiHidden/>
    <w:unhideWhenUsed/>
    <w:rsid w:val="00E013B9"/>
  </w:style>
  <w:style w:type="numbering" w:customStyle="1" w:styleId="1643">
    <w:name w:val="Нет списка1643"/>
    <w:next w:val="a2"/>
    <w:uiPriority w:val="99"/>
    <w:semiHidden/>
    <w:unhideWhenUsed/>
    <w:rsid w:val="00E013B9"/>
  </w:style>
  <w:style w:type="numbering" w:customStyle="1" w:styleId="1653">
    <w:name w:val="Нет списка1653"/>
    <w:next w:val="a2"/>
    <w:uiPriority w:val="99"/>
    <w:semiHidden/>
    <w:unhideWhenUsed/>
    <w:rsid w:val="00E013B9"/>
  </w:style>
  <w:style w:type="numbering" w:customStyle="1" w:styleId="1663">
    <w:name w:val="Нет списка1663"/>
    <w:next w:val="a2"/>
    <w:uiPriority w:val="99"/>
    <w:semiHidden/>
    <w:unhideWhenUsed/>
    <w:rsid w:val="00E013B9"/>
  </w:style>
  <w:style w:type="numbering" w:customStyle="1" w:styleId="1673">
    <w:name w:val="Нет списка1673"/>
    <w:next w:val="a2"/>
    <w:uiPriority w:val="99"/>
    <w:semiHidden/>
    <w:unhideWhenUsed/>
    <w:rsid w:val="00E013B9"/>
  </w:style>
  <w:style w:type="numbering" w:customStyle="1" w:styleId="1683">
    <w:name w:val="Нет списка1683"/>
    <w:next w:val="a2"/>
    <w:uiPriority w:val="99"/>
    <w:semiHidden/>
    <w:unhideWhenUsed/>
    <w:rsid w:val="00E013B9"/>
  </w:style>
  <w:style w:type="numbering" w:customStyle="1" w:styleId="1693">
    <w:name w:val="Нет списка1693"/>
    <w:next w:val="a2"/>
    <w:uiPriority w:val="99"/>
    <w:semiHidden/>
    <w:unhideWhenUsed/>
    <w:rsid w:val="00E013B9"/>
  </w:style>
  <w:style w:type="numbering" w:customStyle="1" w:styleId="1703">
    <w:name w:val="Нет списка1703"/>
    <w:next w:val="a2"/>
    <w:uiPriority w:val="99"/>
    <w:semiHidden/>
    <w:unhideWhenUsed/>
    <w:rsid w:val="00E013B9"/>
  </w:style>
  <w:style w:type="numbering" w:customStyle="1" w:styleId="1723">
    <w:name w:val="Нет списка1723"/>
    <w:next w:val="a2"/>
    <w:uiPriority w:val="99"/>
    <w:semiHidden/>
    <w:unhideWhenUsed/>
    <w:rsid w:val="00E013B9"/>
  </w:style>
  <w:style w:type="numbering" w:customStyle="1" w:styleId="1733">
    <w:name w:val="Нет списка1733"/>
    <w:next w:val="a2"/>
    <w:uiPriority w:val="99"/>
    <w:semiHidden/>
    <w:unhideWhenUsed/>
    <w:rsid w:val="00E013B9"/>
  </w:style>
  <w:style w:type="numbering" w:customStyle="1" w:styleId="1743">
    <w:name w:val="Нет списка1743"/>
    <w:next w:val="a2"/>
    <w:uiPriority w:val="99"/>
    <w:semiHidden/>
    <w:unhideWhenUsed/>
    <w:rsid w:val="00E013B9"/>
  </w:style>
  <w:style w:type="numbering" w:customStyle="1" w:styleId="1753">
    <w:name w:val="Нет списка1753"/>
    <w:next w:val="a2"/>
    <w:uiPriority w:val="99"/>
    <w:semiHidden/>
    <w:unhideWhenUsed/>
    <w:rsid w:val="00E013B9"/>
  </w:style>
  <w:style w:type="numbering" w:customStyle="1" w:styleId="1763">
    <w:name w:val="Нет списка1763"/>
    <w:next w:val="a2"/>
    <w:uiPriority w:val="99"/>
    <w:semiHidden/>
    <w:unhideWhenUsed/>
    <w:rsid w:val="00E013B9"/>
  </w:style>
  <w:style w:type="numbering" w:customStyle="1" w:styleId="1773">
    <w:name w:val="Нет списка1773"/>
    <w:next w:val="a2"/>
    <w:uiPriority w:val="99"/>
    <w:semiHidden/>
    <w:unhideWhenUsed/>
    <w:rsid w:val="00E013B9"/>
  </w:style>
  <w:style w:type="numbering" w:customStyle="1" w:styleId="1783">
    <w:name w:val="Нет списка1783"/>
    <w:next w:val="a2"/>
    <w:uiPriority w:val="99"/>
    <w:semiHidden/>
    <w:unhideWhenUsed/>
    <w:rsid w:val="00E013B9"/>
  </w:style>
  <w:style w:type="numbering" w:customStyle="1" w:styleId="1793">
    <w:name w:val="Нет списка1793"/>
    <w:next w:val="a2"/>
    <w:uiPriority w:val="99"/>
    <w:semiHidden/>
    <w:unhideWhenUsed/>
    <w:rsid w:val="00E013B9"/>
  </w:style>
  <w:style w:type="numbering" w:customStyle="1" w:styleId="1803">
    <w:name w:val="Нет списка1803"/>
    <w:next w:val="a2"/>
    <w:uiPriority w:val="99"/>
    <w:semiHidden/>
    <w:unhideWhenUsed/>
    <w:rsid w:val="00E013B9"/>
  </w:style>
  <w:style w:type="numbering" w:customStyle="1" w:styleId="1823">
    <w:name w:val="Нет списка1823"/>
    <w:next w:val="a2"/>
    <w:uiPriority w:val="99"/>
    <w:semiHidden/>
    <w:unhideWhenUsed/>
    <w:rsid w:val="00E013B9"/>
  </w:style>
  <w:style w:type="numbering" w:customStyle="1" w:styleId="1833">
    <w:name w:val="Нет списка1833"/>
    <w:next w:val="a2"/>
    <w:uiPriority w:val="99"/>
    <w:semiHidden/>
    <w:unhideWhenUsed/>
    <w:rsid w:val="00E013B9"/>
  </w:style>
  <w:style w:type="numbering" w:customStyle="1" w:styleId="1843">
    <w:name w:val="Нет списка1843"/>
    <w:next w:val="a2"/>
    <w:uiPriority w:val="99"/>
    <w:semiHidden/>
    <w:unhideWhenUsed/>
    <w:rsid w:val="00E013B9"/>
  </w:style>
  <w:style w:type="numbering" w:customStyle="1" w:styleId="1853">
    <w:name w:val="Нет списка1853"/>
    <w:next w:val="a2"/>
    <w:uiPriority w:val="99"/>
    <w:semiHidden/>
    <w:unhideWhenUsed/>
    <w:rsid w:val="00E013B9"/>
  </w:style>
  <w:style w:type="numbering" w:customStyle="1" w:styleId="1863">
    <w:name w:val="Нет списка1863"/>
    <w:next w:val="a2"/>
    <w:uiPriority w:val="99"/>
    <w:semiHidden/>
    <w:unhideWhenUsed/>
    <w:rsid w:val="00E013B9"/>
  </w:style>
  <w:style w:type="numbering" w:customStyle="1" w:styleId="1873">
    <w:name w:val="Нет списка1873"/>
    <w:next w:val="a2"/>
    <w:uiPriority w:val="99"/>
    <w:semiHidden/>
    <w:unhideWhenUsed/>
    <w:rsid w:val="00E013B9"/>
  </w:style>
  <w:style w:type="numbering" w:customStyle="1" w:styleId="1883">
    <w:name w:val="Нет списка1883"/>
    <w:next w:val="a2"/>
    <w:uiPriority w:val="99"/>
    <w:semiHidden/>
    <w:unhideWhenUsed/>
    <w:rsid w:val="00E013B9"/>
  </w:style>
  <w:style w:type="numbering" w:customStyle="1" w:styleId="1893">
    <w:name w:val="Нет списка1893"/>
    <w:next w:val="a2"/>
    <w:uiPriority w:val="99"/>
    <w:semiHidden/>
    <w:unhideWhenUsed/>
    <w:rsid w:val="00E013B9"/>
  </w:style>
  <w:style w:type="numbering" w:customStyle="1" w:styleId="1903">
    <w:name w:val="Нет списка1903"/>
    <w:next w:val="a2"/>
    <w:uiPriority w:val="99"/>
    <w:semiHidden/>
    <w:unhideWhenUsed/>
    <w:rsid w:val="00E013B9"/>
  </w:style>
  <w:style w:type="numbering" w:customStyle="1" w:styleId="1923">
    <w:name w:val="Нет списка1923"/>
    <w:next w:val="a2"/>
    <w:uiPriority w:val="99"/>
    <w:semiHidden/>
    <w:unhideWhenUsed/>
    <w:rsid w:val="00E013B9"/>
  </w:style>
  <w:style w:type="numbering" w:customStyle="1" w:styleId="1933">
    <w:name w:val="Нет списка1933"/>
    <w:next w:val="a2"/>
    <w:uiPriority w:val="99"/>
    <w:semiHidden/>
    <w:unhideWhenUsed/>
    <w:rsid w:val="00E013B9"/>
  </w:style>
  <w:style w:type="numbering" w:customStyle="1" w:styleId="1943">
    <w:name w:val="Нет списка1943"/>
    <w:next w:val="a2"/>
    <w:uiPriority w:val="99"/>
    <w:semiHidden/>
    <w:unhideWhenUsed/>
    <w:rsid w:val="00E013B9"/>
  </w:style>
  <w:style w:type="numbering" w:customStyle="1" w:styleId="1953">
    <w:name w:val="Нет списка1953"/>
    <w:next w:val="a2"/>
    <w:uiPriority w:val="99"/>
    <w:semiHidden/>
    <w:unhideWhenUsed/>
    <w:rsid w:val="00E013B9"/>
  </w:style>
  <w:style w:type="numbering" w:customStyle="1" w:styleId="1963">
    <w:name w:val="Нет списка1963"/>
    <w:next w:val="a2"/>
    <w:uiPriority w:val="99"/>
    <w:semiHidden/>
    <w:unhideWhenUsed/>
    <w:rsid w:val="00E013B9"/>
  </w:style>
  <w:style w:type="numbering" w:customStyle="1" w:styleId="1973">
    <w:name w:val="Нет списка1973"/>
    <w:next w:val="a2"/>
    <w:uiPriority w:val="99"/>
    <w:semiHidden/>
    <w:unhideWhenUsed/>
    <w:rsid w:val="00E013B9"/>
  </w:style>
  <w:style w:type="numbering" w:customStyle="1" w:styleId="1983">
    <w:name w:val="Нет списка1983"/>
    <w:next w:val="a2"/>
    <w:uiPriority w:val="99"/>
    <w:semiHidden/>
    <w:unhideWhenUsed/>
    <w:rsid w:val="00E013B9"/>
  </w:style>
  <w:style w:type="numbering" w:customStyle="1" w:styleId="1993">
    <w:name w:val="Нет списка1993"/>
    <w:next w:val="a2"/>
    <w:uiPriority w:val="99"/>
    <w:semiHidden/>
    <w:unhideWhenUsed/>
    <w:rsid w:val="00E013B9"/>
  </w:style>
  <w:style w:type="numbering" w:customStyle="1" w:styleId="2003">
    <w:name w:val="Нет списка2003"/>
    <w:next w:val="a2"/>
    <w:uiPriority w:val="99"/>
    <w:semiHidden/>
    <w:unhideWhenUsed/>
    <w:rsid w:val="00E013B9"/>
  </w:style>
  <w:style w:type="numbering" w:customStyle="1" w:styleId="2023">
    <w:name w:val="Нет списка2023"/>
    <w:next w:val="a2"/>
    <w:uiPriority w:val="99"/>
    <w:semiHidden/>
    <w:unhideWhenUsed/>
    <w:rsid w:val="00E013B9"/>
  </w:style>
  <w:style w:type="numbering" w:customStyle="1" w:styleId="2033">
    <w:name w:val="Нет списка2033"/>
    <w:next w:val="a2"/>
    <w:uiPriority w:val="99"/>
    <w:semiHidden/>
    <w:unhideWhenUsed/>
    <w:rsid w:val="00E013B9"/>
  </w:style>
  <w:style w:type="numbering" w:customStyle="1" w:styleId="2042">
    <w:name w:val="Нет списка2042"/>
    <w:next w:val="a2"/>
    <w:uiPriority w:val="99"/>
    <w:semiHidden/>
    <w:unhideWhenUsed/>
    <w:rsid w:val="00E013B9"/>
  </w:style>
  <w:style w:type="numbering" w:customStyle="1" w:styleId="2052">
    <w:name w:val="Нет списка2052"/>
    <w:next w:val="a2"/>
    <w:uiPriority w:val="99"/>
    <w:semiHidden/>
    <w:unhideWhenUsed/>
    <w:rsid w:val="00E013B9"/>
  </w:style>
  <w:style w:type="numbering" w:customStyle="1" w:styleId="2062">
    <w:name w:val="Нет списка2062"/>
    <w:next w:val="a2"/>
    <w:uiPriority w:val="99"/>
    <w:semiHidden/>
    <w:unhideWhenUsed/>
    <w:rsid w:val="00E013B9"/>
  </w:style>
  <w:style w:type="numbering" w:customStyle="1" w:styleId="2072">
    <w:name w:val="Нет списка2072"/>
    <w:next w:val="a2"/>
    <w:uiPriority w:val="99"/>
    <w:semiHidden/>
    <w:unhideWhenUsed/>
    <w:rsid w:val="00E013B9"/>
  </w:style>
  <w:style w:type="numbering" w:customStyle="1" w:styleId="2081">
    <w:name w:val="Нет списка2081"/>
    <w:next w:val="a2"/>
    <w:uiPriority w:val="99"/>
    <w:semiHidden/>
    <w:unhideWhenUsed/>
    <w:rsid w:val="00E013B9"/>
  </w:style>
  <w:style w:type="paragraph" w:customStyle="1" w:styleId="s15">
    <w:name w:val="s_15"/>
    <w:basedOn w:val="a"/>
    <w:rsid w:val="00E013B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0">
    <w:name w:val="s_10"/>
    <w:rsid w:val="00E013B9"/>
  </w:style>
  <w:style w:type="paragraph" w:customStyle="1" w:styleId="s1">
    <w:name w:val="s_1"/>
    <w:basedOn w:val="a"/>
    <w:rsid w:val="00E013B9"/>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2091">
    <w:name w:val="Нет списка2091"/>
    <w:next w:val="a2"/>
    <w:uiPriority w:val="99"/>
    <w:semiHidden/>
    <w:unhideWhenUsed/>
    <w:rsid w:val="00E013B9"/>
  </w:style>
  <w:style w:type="numbering" w:customStyle="1" w:styleId="218">
    <w:name w:val="Нет списка218"/>
    <w:next w:val="a2"/>
    <w:uiPriority w:val="99"/>
    <w:semiHidden/>
    <w:rsid w:val="007621D1"/>
  </w:style>
  <w:style w:type="paragraph" w:customStyle="1" w:styleId="91ffd">
    <w:name w:val="Знак Знак9 Знак Знак1 Знак Знак"/>
    <w:basedOn w:val="a"/>
    <w:rsid w:val="007621D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3">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621D1"/>
    <w:pPr>
      <w:spacing w:before="100" w:beforeAutospacing="1" w:after="100" w:afterAutospacing="1" w:line="240" w:lineRule="auto"/>
      <w:jc w:val="both"/>
    </w:pPr>
    <w:rPr>
      <w:rFonts w:ascii="Tahoma" w:eastAsia="Times New Roman" w:hAnsi="Tahoma" w:cs="Times New Roman"/>
      <w:sz w:val="20"/>
      <w:szCs w:val="20"/>
      <w:lang w:val="en-US"/>
    </w:rPr>
  </w:style>
  <w:style w:type="table" w:customStyle="1" w:styleId="5b">
    <w:name w:val="Сетка таблицы5"/>
    <w:basedOn w:val="a1"/>
    <w:next w:val="a8"/>
    <w:rsid w:val="007621D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4">
    <w:name w:val="Знак"/>
    <w:basedOn w:val="a"/>
    <w:rsid w:val="007621D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7">
    <w:name w:val="Знак1 Знак Знак Знак Знак Знак Знак"/>
    <w:basedOn w:val="a"/>
    <w:rsid w:val="007621D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8">
    <w:name w:val="Знак1"/>
    <w:basedOn w:val="a"/>
    <w:rsid w:val="007621D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9">
    <w:name w:val="Знак1 Знак Знак Знак"/>
    <w:basedOn w:val="a"/>
    <w:rsid w:val="007621D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6">
    <w:name w:val="Знак2"/>
    <w:basedOn w:val="a"/>
    <w:rsid w:val="007621D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7">
    <w:name w:val="Знак2 Знак Знак Знак"/>
    <w:basedOn w:val="a"/>
    <w:rsid w:val="007621D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a">
    <w:name w:val="Знак1 Знак Знак Знак Знак Знак"/>
    <w:basedOn w:val="a"/>
    <w:rsid w:val="007621D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b">
    <w:name w:val="Знак1 Знак Знак"/>
    <w:basedOn w:val="a"/>
    <w:rsid w:val="007621D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3f">
    <w:name w:val="Знак3"/>
    <w:basedOn w:val="a"/>
    <w:rsid w:val="007621D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5">
    <w:name w:val="Знак Знак Знак Знак Знак Знак Знак"/>
    <w:basedOn w:val="a"/>
    <w:rsid w:val="007621D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f9">
    <w:name w:val="Знак1 Знак Знак Знак2"/>
    <w:basedOn w:val="a"/>
    <w:rsid w:val="007621D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6">
    <w:name w:val="Знак Знак Знак Знак"/>
    <w:basedOn w:val="a"/>
    <w:rsid w:val="007621D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7">
    <w:name w:val="Знак1 Знак Знак Знак4 Знак Знак Знак1"/>
    <w:basedOn w:val="a"/>
    <w:rsid w:val="007621D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8">
    <w:name w:val="Знак2 Знак Знак Знак Знак Знак Знак Знак Знак Знак"/>
    <w:basedOn w:val="a"/>
    <w:rsid w:val="007621D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d">
    <w:name w:val="Знак1 Знак Знак Знак4 Знак Знак Знак"/>
    <w:basedOn w:val="a"/>
    <w:rsid w:val="007621D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9">
    <w:name w:val="Знак2 Знак Знак Знак Знак Знак Знак Знак Знак Знак Знак Знак Знак Знак Знак Знак Знак Знак Знак Знак Знак Знак"/>
    <w:basedOn w:val="a"/>
    <w:rsid w:val="007621D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4">
    <w:name w:val="Знак Знак9 Знак"/>
    <w:basedOn w:val="a"/>
    <w:rsid w:val="007621D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1a">
    <w:name w:val="Знак1 Знак Знак Знак4 Знак Знак Знак1 Знак Знак Знак1 Знак Знак Знак Знак Знак Знак Знак Знак Знак Знак"/>
    <w:basedOn w:val="a"/>
    <w:rsid w:val="007621D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5">
    <w:name w:val="Знак Знак9 Знак Знак Знак Знак Знак Знак"/>
    <w:basedOn w:val="a"/>
    <w:rsid w:val="007621D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6">
    <w:name w:val="Знак Знак9 Знак Знак"/>
    <w:basedOn w:val="a"/>
    <w:rsid w:val="007621D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7">
    <w:name w:val="Знак Знак9 Знак Знак Знак Знак Знак Знак Знак Знак Знак Знак Знак Знак Знак Знак Знак Знак Знак Знак Знак Знак Знак Знак Знак Знак Знак Знак"/>
    <w:basedOn w:val="a"/>
    <w:rsid w:val="007621D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8">
    <w:name w:val="Знак Знак9 Знак Знак Знак Знак Знак Знак Знак Знак Знак Знак Знак Знак Знак Знак Знак Знак Знак Знак Знак Знак Знак Знак Знак Знак"/>
    <w:basedOn w:val="a"/>
    <w:rsid w:val="007621D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9">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621D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a">
    <w:name w:val="Знак Знак9 Знак Знак Знак Знак Знак Знак Знак Знак"/>
    <w:basedOn w:val="a"/>
    <w:rsid w:val="007621D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a">
    <w:name w:val="Знак2 Знак Знак Знак Знак Знак Знак Знак Знак Знак Знак Знак Знак Знак Знак Знак Знак Знак Знак Знак Знак Знак Знак Знак Знак Знак"/>
    <w:basedOn w:val="a"/>
    <w:rsid w:val="007621D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b">
    <w:name w:val="Знак Знак9 Знак Знак Знак Знак Знак Знак Знак Знак Знак Знак Знак Знак"/>
    <w:basedOn w:val="a"/>
    <w:rsid w:val="007621D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b">
    <w:name w:val="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621D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c">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621D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7">
    <w:name w:val="Знак Знак"/>
    <w:basedOn w:val="a"/>
    <w:rsid w:val="007621D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8">
    <w:name w:val="Знак Знак Знак Знак Знак Знак"/>
    <w:basedOn w:val="a"/>
    <w:rsid w:val="007621D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9">
    <w:name w:val="Знак Знак Знак Знак Знак Знак Знак Знак"/>
    <w:basedOn w:val="a"/>
    <w:rsid w:val="007621D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e">
    <w:name w:val="Знак Знак9 Знак Знак1 Знак Знак Знак Знак Знак Знак Знак Знак Знак Знак Знак Знак Знак Знак Знак Знак"/>
    <w:basedOn w:val="a"/>
    <w:rsid w:val="007621D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1b">
    <w:name w:val="Знак1 Знак Знак Знак4 Знак Знак Знак1 Знак Знак Знак1 Знак Знак Знак Знак"/>
    <w:basedOn w:val="a"/>
    <w:rsid w:val="007621D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f">
    <w:name w:val="Знак Знак9 Знак Знак1 Знак Знак Знак Знак Знак Знак Знак Знак Знак Знак Знак Знак"/>
    <w:basedOn w:val="a"/>
    <w:rsid w:val="007621D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f0">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621D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f1">
    <w:name w:val="Знак Знак9 Знак Знак1 Знак Знак Знак Знак Знак Знак Знак Знак Знак Знак Знак Знак Знак Знак Знак Знак Знак Знак Знак Знак"/>
    <w:basedOn w:val="a"/>
    <w:rsid w:val="007621D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f2">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
    <w:basedOn w:val="a"/>
    <w:rsid w:val="007621D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f3">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621D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f4">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621D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fa">
    <w:name w:val="Знак Знак12 Знак Знак Знак Знак Знак Знак Знак Знак Знак Знак Знак Знак Знак Знак Знак Знак Знак Знак Знак Знак Знак Знак Знак Знак"/>
    <w:basedOn w:val="a"/>
    <w:rsid w:val="007621D1"/>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107">
    <w:name w:val="Нет списка1107"/>
    <w:next w:val="a2"/>
    <w:uiPriority w:val="99"/>
    <w:semiHidden/>
    <w:unhideWhenUsed/>
    <w:rsid w:val="007621D1"/>
  </w:style>
  <w:style w:type="numbering" w:customStyle="1" w:styleId="219">
    <w:name w:val="Нет списка219"/>
    <w:next w:val="a2"/>
    <w:uiPriority w:val="99"/>
    <w:semiHidden/>
    <w:unhideWhenUsed/>
    <w:rsid w:val="007621D1"/>
  </w:style>
  <w:style w:type="numbering" w:customStyle="1" w:styleId="318">
    <w:name w:val="Нет списка318"/>
    <w:next w:val="a2"/>
    <w:uiPriority w:val="99"/>
    <w:semiHidden/>
    <w:unhideWhenUsed/>
    <w:rsid w:val="007621D1"/>
  </w:style>
  <w:style w:type="numbering" w:customStyle="1" w:styleId="418">
    <w:name w:val="Нет списка418"/>
    <w:next w:val="a2"/>
    <w:uiPriority w:val="99"/>
    <w:semiHidden/>
    <w:unhideWhenUsed/>
    <w:rsid w:val="007621D1"/>
  </w:style>
  <w:style w:type="paragraph" w:customStyle="1" w:styleId="1fffc">
    <w:name w:val="Знак Знак Знак Знак1 Знак Знак Знак Знак Знак Знак Знак Знак Знак Знак"/>
    <w:basedOn w:val="a"/>
    <w:rsid w:val="007621D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8a">
    <w:name w:val="Без интервала8"/>
    <w:rsid w:val="007621D1"/>
    <w:pPr>
      <w:spacing w:after="0" w:line="240" w:lineRule="auto"/>
    </w:pPr>
    <w:rPr>
      <w:rFonts w:ascii="Calibri" w:eastAsia="Times New Roman" w:hAnsi="Calibri" w:cs="Times New Roman"/>
    </w:rPr>
  </w:style>
  <w:style w:type="paragraph" w:customStyle="1" w:styleId="12fffb">
    <w:name w:val="Знак Знак12 Знак Знак"/>
    <w:basedOn w:val="a"/>
    <w:rsid w:val="007621D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f5">
    <w:name w:val="Знак Знак9 Знак Знак1 Знак Знак Знак Знак Знак Знак Знак Знак Знак Знак Знак Знак Знак Знак Знак Знак Знак Знак"/>
    <w:basedOn w:val="a"/>
    <w:rsid w:val="007621D1"/>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518">
    <w:name w:val="Нет списка518"/>
    <w:next w:val="a2"/>
    <w:uiPriority w:val="99"/>
    <w:semiHidden/>
    <w:unhideWhenUsed/>
    <w:rsid w:val="007621D1"/>
  </w:style>
  <w:style w:type="numbering" w:customStyle="1" w:styleId="618">
    <w:name w:val="Нет списка618"/>
    <w:next w:val="a2"/>
    <w:uiPriority w:val="99"/>
    <w:semiHidden/>
    <w:unhideWhenUsed/>
    <w:rsid w:val="007621D1"/>
  </w:style>
  <w:style w:type="numbering" w:customStyle="1" w:styleId="718">
    <w:name w:val="Нет списка718"/>
    <w:next w:val="a2"/>
    <w:uiPriority w:val="99"/>
    <w:semiHidden/>
    <w:unhideWhenUsed/>
    <w:rsid w:val="007621D1"/>
  </w:style>
  <w:style w:type="numbering" w:customStyle="1" w:styleId="817">
    <w:name w:val="Нет списка817"/>
    <w:next w:val="a2"/>
    <w:uiPriority w:val="99"/>
    <w:semiHidden/>
    <w:unhideWhenUsed/>
    <w:rsid w:val="007621D1"/>
  </w:style>
  <w:style w:type="numbering" w:customStyle="1" w:styleId="9170">
    <w:name w:val="Нет списка917"/>
    <w:next w:val="a2"/>
    <w:uiPriority w:val="99"/>
    <w:semiHidden/>
    <w:unhideWhenUsed/>
    <w:rsid w:val="007621D1"/>
  </w:style>
  <w:style w:type="numbering" w:customStyle="1" w:styleId="1017">
    <w:name w:val="Нет списка1017"/>
    <w:next w:val="a2"/>
    <w:uiPriority w:val="99"/>
    <w:semiHidden/>
    <w:unhideWhenUsed/>
    <w:rsid w:val="007621D1"/>
  </w:style>
  <w:style w:type="paragraph" w:customStyle="1" w:styleId="1fffd">
    <w:name w:val="Знак Знак1"/>
    <w:basedOn w:val="a"/>
    <w:rsid w:val="007621D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fc">
    <w:name w:val="Знак Знак12 Знак Знак Знак Знак Знак Знак Знак Знак Знак Знак Знак Знак Знак Знак Знак Знак Знак Знак Знак Знак Знак Знак"/>
    <w:basedOn w:val="a"/>
    <w:rsid w:val="007621D1"/>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117">
    <w:name w:val="Нет списка1117"/>
    <w:next w:val="a2"/>
    <w:uiPriority w:val="99"/>
    <w:semiHidden/>
    <w:unhideWhenUsed/>
    <w:rsid w:val="007621D1"/>
  </w:style>
  <w:style w:type="numbering" w:customStyle="1" w:styleId="1217">
    <w:name w:val="Нет списка1217"/>
    <w:next w:val="a2"/>
    <w:uiPriority w:val="99"/>
    <w:semiHidden/>
    <w:unhideWhenUsed/>
    <w:rsid w:val="007621D1"/>
  </w:style>
  <w:style w:type="paragraph" w:customStyle="1" w:styleId="12fffd">
    <w:name w:val="Знак Знак12 Знак Знак Знак Знак Знак Знак Знак Знак Знак Знак Знак Знак Знак Знак Знак Знак Знак Знак Знак Знак Знак Знак Знак Знак Знак Знак"/>
    <w:basedOn w:val="a"/>
    <w:rsid w:val="007621D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e">
    <w:name w:val="Знак1 Знак Знак Знак Знак Знак Знак Знак Знак"/>
    <w:basedOn w:val="a"/>
    <w:rsid w:val="007621D1"/>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317">
    <w:name w:val="Нет списка1317"/>
    <w:next w:val="a2"/>
    <w:uiPriority w:val="99"/>
    <w:semiHidden/>
    <w:unhideWhenUsed/>
    <w:rsid w:val="007621D1"/>
  </w:style>
  <w:style w:type="numbering" w:customStyle="1" w:styleId="14170">
    <w:name w:val="Нет списка1417"/>
    <w:next w:val="a2"/>
    <w:uiPriority w:val="99"/>
    <w:semiHidden/>
    <w:unhideWhenUsed/>
    <w:rsid w:val="007621D1"/>
  </w:style>
  <w:style w:type="numbering" w:customStyle="1" w:styleId="1517">
    <w:name w:val="Нет списка1517"/>
    <w:next w:val="a2"/>
    <w:uiPriority w:val="99"/>
    <w:semiHidden/>
    <w:unhideWhenUsed/>
    <w:rsid w:val="007621D1"/>
  </w:style>
  <w:style w:type="numbering" w:customStyle="1" w:styleId="1617">
    <w:name w:val="Нет списка1617"/>
    <w:next w:val="a2"/>
    <w:uiPriority w:val="99"/>
    <w:semiHidden/>
    <w:unhideWhenUsed/>
    <w:rsid w:val="007621D1"/>
  </w:style>
  <w:style w:type="numbering" w:customStyle="1" w:styleId="1717">
    <w:name w:val="Нет списка1717"/>
    <w:next w:val="a2"/>
    <w:uiPriority w:val="99"/>
    <w:semiHidden/>
    <w:unhideWhenUsed/>
    <w:rsid w:val="007621D1"/>
  </w:style>
  <w:style w:type="paragraph" w:customStyle="1" w:styleId="13e">
    <w:name w:val="Знак Знак13 Знак Знак"/>
    <w:basedOn w:val="a"/>
    <w:rsid w:val="007621D1"/>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817">
    <w:name w:val="Нет списка1817"/>
    <w:next w:val="a2"/>
    <w:uiPriority w:val="99"/>
    <w:semiHidden/>
    <w:unhideWhenUsed/>
    <w:rsid w:val="007621D1"/>
  </w:style>
  <w:style w:type="numbering" w:customStyle="1" w:styleId="1917">
    <w:name w:val="Нет списка1917"/>
    <w:next w:val="a2"/>
    <w:uiPriority w:val="99"/>
    <w:semiHidden/>
    <w:unhideWhenUsed/>
    <w:rsid w:val="007621D1"/>
  </w:style>
  <w:style w:type="numbering" w:customStyle="1" w:styleId="2015">
    <w:name w:val="Нет списка2015"/>
    <w:next w:val="a2"/>
    <w:uiPriority w:val="99"/>
    <w:semiHidden/>
    <w:unhideWhenUsed/>
    <w:rsid w:val="007621D1"/>
  </w:style>
  <w:style w:type="paragraph" w:customStyle="1" w:styleId="12fffe">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621D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ff">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621D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ff0">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621D1"/>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21100">
    <w:name w:val="Нет списка2110"/>
    <w:next w:val="a2"/>
    <w:uiPriority w:val="99"/>
    <w:semiHidden/>
    <w:unhideWhenUsed/>
    <w:rsid w:val="007621D1"/>
  </w:style>
  <w:style w:type="numbering" w:customStyle="1" w:styleId="225">
    <w:name w:val="Нет списка225"/>
    <w:next w:val="a2"/>
    <w:uiPriority w:val="99"/>
    <w:semiHidden/>
    <w:unhideWhenUsed/>
    <w:rsid w:val="007621D1"/>
  </w:style>
  <w:style w:type="numbering" w:customStyle="1" w:styleId="235">
    <w:name w:val="Нет списка235"/>
    <w:next w:val="a2"/>
    <w:uiPriority w:val="99"/>
    <w:semiHidden/>
    <w:unhideWhenUsed/>
    <w:rsid w:val="007621D1"/>
  </w:style>
  <w:style w:type="numbering" w:customStyle="1" w:styleId="245">
    <w:name w:val="Нет списка245"/>
    <w:next w:val="a2"/>
    <w:uiPriority w:val="99"/>
    <w:semiHidden/>
    <w:unhideWhenUsed/>
    <w:rsid w:val="007621D1"/>
  </w:style>
  <w:style w:type="numbering" w:customStyle="1" w:styleId="255">
    <w:name w:val="Нет списка255"/>
    <w:next w:val="a2"/>
    <w:uiPriority w:val="99"/>
    <w:semiHidden/>
    <w:unhideWhenUsed/>
    <w:rsid w:val="007621D1"/>
  </w:style>
  <w:style w:type="numbering" w:customStyle="1" w:styleId="265">
    <w:name w:val="Нет списка265"/>
    <w:next w:val="a2"/>
    <w:uiPriority w:val="99"/>
    <w:semiHidden/>
    <w:unhideWhenUsed/>
    <w:rsid w:val="007621D1"/>
  </w:style>
  <w:style w:type="numbering" w:customStyle="1" w:styleId="275">
    <w:name w:val="Нет списка275"/>
    <w:next w:val="a2"/>
    <w:uiPriority w:val="99"/>
    <w:semiHidden/>
    <w:unhideWhenUsed/>
    <w:rsid w:val="007621D1"/>
  </w:style>
  <w:style w:type="numbering" w:customStyle="1" w:styleId="285">
    <w:name w:val="Нет списка285"/>
    <w:next w:val="a2"/>
    <w:uiPriority w:val="99"/>
    <w:semiHidden/>
    <w:unhideWhenUsed/>
    <w:rsid w:val="007621D1"/>
  </w:style>
  <w:style w:type="numbering" w:customStyle="1" w:styleId="295">
    <w:name w:val="Нет списка295"/>
    <w:next w:val="a2"/>
    <w:uiPriority w:val="99"/>
    <w:semiHidden/>
    <w:unhideWhenUsed/>
    <w:rsid w:val="007621D1"/>
  </w:style>
  <w:style w:type="paragraph" w:customStyle="1" w:styleId="12ffff1">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
    <w:basedOn w:val="a"/>
    <w:rsid w:val="007621D1"/>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305">
    <w:name w:val="Нет списка305"/>
    <w:next w:val="a2"/>
    <w:uiPriority w:val="99"/>
    <w:semiHidden/>
    <w:unhideWhenUsed/>
    <w:rsid w:val="007621D1"/>
  </w:style>
  <w:style w:type="numbering" w:customStyle="1" w:styleId="319">
    <w:name w:val="Нет списка319"/>
    <w:next w:val="a2"/>
    <w:uiPriority w:val="99"/>
    <w:semiHidden/>
    <w:unhideWhenUsed/>
    <w:rsid w:val="007621D1"/>
  </w:style>
  <w:style w:type="paragraph" w:customStyle="1" w:styleId="12ffff2">
    <w:name w:val="Знак Знак12 Знак Знак Знак Знак Знак Знак Знак Знак Знак Знак Знак Знак"/>
    <w:basedOn w:val="a"/>
    <w:rsid w:val="007621D1"/>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325">
    <w:name w:val="Нет списка325"/>
    <w:next w:val="a2"/>
    <w:uiPriority w:val="99"/>
    <w:semiHidden/>
    <w:unhideWhenUsed/>
    <w:rsid w:val="007621D1"/>
  </w:style>
  <w:style w:type="numbering" w:customStyle="1" w:styleId="335">
    <w:name w:val="Нет списка335"/>
    <w:next w:val="a2"/>
    <w:uiPriority w:val="99"/>
    <w:semiHidden/>
    <w:unhideWhenUsed/>
    <w:rsid w:val="007621D1"/>
  </w:style>
  <w:style w:type="numbering" w:customStyle="1" w:styleId="345">
    <w:name w:val="Нет списка345"/>
    <w:next w:val="a2"/>
    <w:uiPriority w:val="99"/>
    <w:semiHidden/>
    <w:unhideWhenUsed/>
    <w:rsid w:val="007621D1"/>
  </w:style>
  <w:style w:type="numbering" w:customStyle="1" w:styleId="355">
    <w:name w:val="Нет списка355"/>
    <w:next w:val="a2"/>
    <w:uiPriority w:val="99"/>
    <w:semiHidden/>
    <w:unhideWhenUsed/>
    <w:rsid w:val="007621D1"/>
  </w:style>
  <w:style w:type="numbering" w:customStyle="1" w:styleId="365">
    <w:name w:val="Нет списка365"/>
    <w:next w:val="a2"/>
    <w:uiPriority w:val="99"/>
    <w:semiHidden/>
    <w:unhideWhenUsed/>
    <w:rsid w:val="007621D1"/>
  </w:style>
  <w:style w:type="numbering" w:customStyle="1" w:styleId="375">
    <w:name w:val="Нет списка375"/>
    <w:next w:val="a2"/>
    <w:uiPriority w:val="99"/>
    <w:semiHidden/>
    <w:unhideWhenUsed/>
    <w:rsid w:val="007621D1"/>
  </w:style>
  <w:style w:type="numbering" w:customStyle="1" w:styleId="385">
    <w:name w:val="Нет списка385"/>
    <w:next w:val="a2"/>
    <w:uiPriority w:val="99"/>
    <w:semiHidden/>
    <w:unhideWhenUsed/>
    <w:rsid w:val="007621D1"/>
  </w:style>
  <w:style w:type="numbering" w:customStyle="1" w:styleId="395">
    <w:name w:val="Нет списка395"/>
    <w:next w:val="a2"/>
    <w:uiPriority w:val="99"/>
    <w:semiHidden/>
    <w:unhideWhenUsed/>
    <w:rsid w:val="007621D1"/>
  </w:style>
  <w:style w:type="numbering" w:customStyle="1" w:styleId="405">
    <w:name w:val="Нет списка405"/>
    <w:next w:val="a2"/>
    <w:uiPriority w:val="99"/>
    <w:semiHidden/>
    <w:unhideWhenUsed/>
    <w:rsid w:val="007621D1"/>
  </w:style>
  <w:style w:type="numbering" w:customStyle="1" w:styleId="419">
    <w:name w:val="Нет списка419"/>
    <w:next w:val="a2"/>
    <w:uiPriority w:val="99"/>
    <w:semiHidden/>
    <w:unhideWhenUsed/>
    <w:rsid w:val="007621D1"/>
  </w:style>
  <w:style w:type="paragraph" w:customStyle="1" w:styleId="1ffff">
    <w:name w:val="Знак Знак1 Знак Знак Знак Знак"/>
    <w:basedOn w:val="a"/>
    <w:rsid w:val="007621D1"/>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425">
    <w:name w:val="Нет списка425"/>
    <w:next w:val="a2"/>
    <w:uiPriority w:val="99"/>
    <w:semiHidden/>
    <w:unhideWhenUsed/>
    <w:rsid w:val="007621D1"/>
  </w:style>
  <w:style w:type="numbering" w:customStyle="1" w:styleId="435">
    <w:name w:val="Нет списка435"/>
    <w:next w:val="a2"/>
    <w:uiPriority w:val="99"/>
    <w:semiHidden/>
    <w:unhideWhenUsed/>
    <w:rsid w:val="007621D1"/>
  </w:style>
  <w:style w:type="numbering" w:customStyle="1" w:styleId="445">
    <w:name w:val="Нет списка445"/>
    <w:next w:val="a2"/>
    <w:uiPriority w:val="99"/>
    <w:semiHidden/>
    <w:unhideWhenUsed/>
    <w:rsid w:val="007621D1"/>
  </w:style>
  <w:style w:type="numbering" w:customStyle="1" w:styleId="455">
    <w:name w:val="Нет списка455"/>
    <w:next w:val="a2"/>
    <w:uiPriority w:val="99"/>
    <w:semiHidden/>
    <w:unhideWhenUsed/>
    <w:rsid w:val="007621D1"/>
  </w:style>
  <w:style w:type="numbering" w:customStyle="1" w:styleId="465">
    <w:name w:val="Нет списка465"/>
    <w:next w:val="a2"/>
    <w:uiPriority w:val="99"/>
    <w:semiHidden/>
    <w:unhideWhenUsed/>
    <w:rsid w:val="007621D1"/>
  </w:style>
  <w:style w:type="numbering" w:customStyle="1" w:styleId="475">
    <w:name w:val="Нет списка475"/>
    <w:next w:val="a2"/>
    <w:uiPriority w:val="99"/>
    <w:semiHidden/>
    <w:unhideWhenUsed/>
    <w:rsid w:val="007621D1"/>
  </w:style>
  <w:style w:type="numbering" w:customStyle="1" w:styleId="485">
    <w:name w:val="Нет списка485"/>
    <w:next w:val="a2"/>
    <w:uiPriority w:val="99"/>
    <w:semiHidden/>
    <w:unhideWhenUsed/>
    <w:rsid w:val="007621D1"/>
  </w:style>
  <w:style w:type="numbering" w:customStyle="1" w:styleId="495">
    <w:name w:val="Нет списка495"/>
    <w:next w:val="a2"/>
    <w:uiPriority w:val="99"/>
    <w:semiHidden/>
    <w:unhideWhenUsed/>
    <w:rsid w:val="007621D1"/>
  </w:style>
  <w:style w:type="numbering" w:customStyle="1" w:styleId="505">
    <w:name w:val="Нет списка505"/>
    <w:next w:val="a2"/>
    <w:uiPriority w:val="99"/>
    <w:semiHidden/>
    <w:unhideWhenUsed/>
    <w:rsid w:val="007621D1"/>
  </w:style>
  <w:style w:type="numbering" w:customStyle="1" w:styleId="519">
    <w:name w:val="Нет списка519"/>
    <w:next w:val="a2"/>
    <w:uiPriority w:val="99"/>
    <w:semiHidden/>
    <w:unhideWhenUsed/>
    <w:rsid w:val="007621D1"/>
  </w:style>
  <w:style w:type="numbering" w:customStyle="1" w:styleId="525">
    <w:name w:val="Нет списка525"/>
    <w:next w:val="a2"/>
    <w:uiPriority w:val="99"/>
    <w:semiHidden/>
    <w:unhideWhenUsed/>
    <w:rsid w:val="007621D1"/>
  </w:style>
  <w:style w:type="numbering" w:customStyle="1" w:styleId="535">
    <w:name w:val="Нет списка535"/>
    <w:next w:val="a2"/>
    <w:uiPriority w:val="99"/>
    <w:semiHidden/>
    <w:unhideWhenUsed/>
    <w:rsid w:val="007621D1"/>
  </w:style>
  <w:style w:type="numbering" w:customStyle="1" w:styleId="545">
    <w:name w:val="Нет списка545"/>
    <w:next w:val="a2"/>
    <w:uiPriority w:val="99"/>
    <w:semiHidden/>
    <w:unhideWhenUsed/>
    <w:rsid w:val="007621D1"/>
  </w:style>
  <w:style w:type="numbering" w:customStyle="1" w:styleId="555">
    <w:name w:val="Нет списка555"/>
    <w:next w:val="a2"/>
    <w:uiPriority w:val="99"/>
    <w:semiHidden/>
    <w:unhideWhenUsed/>
    <w:rsid w:val="007621D1"/>
  </w:style>
  <w:style w:type="numbering" w:customStyle="1" w:styleId="565">
    <w:name w:val="Нет списка565"/>
    <w:next w:val="a2"/>
    <w:uiPriority w:val="99"/>
    <w:semiHidden/>
    <w:unhideWhenUsed/>
    <w:rsid w:val="007621D1"/>
  </w:style>
  <w:style w:type="numbering" w:customStyle="1" w:styleId="575">
    <w:name w:val="Нет списка575"/>
    <w:next w:val="a2"/>
    <w:uiPriority w:val="99"/>
    <w:semiHidden/>
    <w:unhideWhenUsed/>
    <w:rsid w:val="007621D1"/>
  </w:style>
  <w:style w:type="numbering" w:customStyle="1" w:styleId="585">
    <w:name w:val="Нет списка585"/>
    <w:next w:val="a2"/>
    <w:uiPriority w:val="99"/>
    <w:semiHidden/>
    <w:unhideWhenUsed/>
    <w:rsid w:val="007621D1"/>
  </w:style>
  <w:style w:type="numbering" w:customStyle="1" w:styleId="595">
    <w:name w:val="Нет списка595"/>
    <w:next w:val="a2"/>
    <w:uiPriority w:val="99"/>
    <w:semiHidden/>
    <w:unhideWhenUsed/>
    <w:rsid w:val="007621D1"/>
  </w:style>
  <w:style w:type="numbering" w:customStyle="1" w:styleId="605">
    <w:name w:val="Нет списка605"/>
    <w:next w:val="a2"/>
    <w:uiPriority w:val="99"/>
    <w:semiHidden/>
    <w:unhideWhenUsed/>
    <w:rsid w:val="007621D1"/>
  </w:style>
  <w:style w:type="numbering" w:customStyle="1" w:styleId="619">
    <w:name w:val="Нет списка619"/>
    <w:next w:val="a2"/>
    <w:uiPriority w:val="99"/>
    <w:semiHidden/>
    <w:unhideWhenUsed/>
    <w:rsid w:val="007621D1"/>
  </w:style>
  <w:style w:type="numbering" w:customStyle="1" w:styleId="625">
    <w:name w:val="Нет списка625"/>
    <w:next w:val="a2"/>
    <w:uiPriority w:val="99"/>
    <w:semiHidden/>
    <w:unhideWhenUsed/>
    <w:rsid w:val="007621D1"/>
  </w:style>
  <w:style w:type="numbering" w:customStyle="1" w:styleId="635">
    <w:name w:val="Нет списка635"/>
    <w:next w:val="a2"/>
    <w:uiPriority w:val="99"/>
    <w:semiHidden/>
    <w:unhideWhenUsed/>
    <w:rsid w:val="007621D1"/>
  </w:style>
  <w:style w:type="numbering" w:customStyle="1" w:styleId="645">
    <w:name w:val="Нет списка645"/>
    <w:next w:val="a2"/>
    <w:uiPriority w:val="99"/>
    <w:semiHidden/>
    <w:unhideWhenUsed/>
    <w:rsid w:val="007621D1"/>
  </w:style>
  <w:style w:type="numbering" w:customStyle="1" w:styleId="655">
    <w:name w:val="Нет списка655"/>
    <w:next w:val="a2"/>
    <w:uiPriority w:val="99"/>
    <w:semiHidden/>
    <w:unhideWhenUsed/>
    <w:rsid w:val="007621D1"/>
  </w:style>
  <w:style w:type="paragraph" w:customStyle="1" w:styleId="12ffff3">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621D1"/>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665">
    <w:name w:val="Нет списка665"/>
    <w:next w:val="a2"/>
    <w:uiPriority w:val="99"/>
    <w:semiHidden/>
    <w:unhideWhenUsed/>
    <w:rsid w:val="007621D1"/>
  </w:style>
  <w:style w:type="numbering" w:customStyle="1" w:styleId="675">
    <w:name w:val="Нет списка675"/>
    <w:next w:val="a2"/>
    <w:uiPriority w:val="99"/>
    <w:semiHidden/>
    <w:unhideWhenUsed/>
    <w:rsid w:val="007621D1"/>
  </w:style>
  <w:style w:type="numbering" w:customStyle="1" w:styleId="685">
    <w:name w:val="Нет списка685"/>
    <w:next w:val="a2"/>
    <w:uiPriority w:val="99"/>
    <w:semiHidden/>
    <w:unhideWhenUsed/>
    <w:rsid w:val="007621D1"/>
  </w:style>
  <w:style w:type="numbering" w:customStyle="1" w:styleId="695">
    <w:name w:val="Нет списка695"/>
    <w:next w:val="a2"/>
    <w:uiPriority w:val="99"/>
    <w:semiHidden/>
    <w:unhideWhenUsed/>
    <w:rsid w:val="007621D1"/>
  </w:style>
  <w:style w:type="numbering" w:customStyle="1" w:styleId="705">
    <w:name w:val="Нет списка705"/>
    <w:next w:val="a2"/>
    <w:uiPriority w:val="99"/>
    <w:semiHidden/>
    <w:unhideWhenUsed/>
    <w:rsid w:val="007621D1"/>
  </w:style>
  <w:style w:type="numbering" w:customStyle="1" w:styleId="719">
    <w:name w:val="Нет списка719"/>
    <w:next w:val="a2"/>
    <w:uiPriority w:val="99"/>
    <w:semiHidden/>
    <w:unhideWhenUsed/>
    <w:rsid w:val="007621D1"/>
  </w:style>
  <w:style w:type="paragraph" w:customStyle="1" w:styleId="affffa">
    <w:name w:val="Знак Знак Знак"/>
    <w:basedOn w:val="a"/>
    <w:rsid w:val="007621D1"/>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725">
    <w:name w:val="Нет списка725"/>
    <w:next w:val="a2"/>
    <w:uiPriority w:val="99"/>
    <w:semiHidden/>
    <w:unhideWhenUsed/>
    <w:rsid w:val="007621D1"/>
  </w:style>
  <w:style w:type="numbering" w:customStyle="1" w:styleId="735">
    <w:name w:val="Нет списка735"/>
    <w:next w:val="a2"/>
    <w:uiPriority w:val="99"/>
    <w:semiHidden/>
    <w:unhideWhenUsed/>
    <w:rsid w:val="007621D1"/>
  </w:style>
  <w:style w:type="numbering" w:customStyle="1" w:styleId="745">
    <w:name w:val="Нет списка745"/>
    <w:next w:val="a2"/>
    <w:uiPriority w:val="99"/>
    <w:semiHidden/>
    <w:unhideWhenUsed/>
    <w:rsid w:val="007621D1"/>
  </w:style>
  <w:style w:type="numbering" w:customStyle="1" w:styleId="755">
    <w:name w:val="Нет списка755"/>
    <w:next w:val="a2"/>
    <w:uiPriority w:val="99"/>
    <w:semiHidden/>
    <w:unhideWhenUsed/>
    <w:rsid w:val="007621D1"/>
  </w:style>
  <w:style w:type="numbering" w:customStyle="1" w:styleId="765">
    <w:name w:val="Нет списка765"/>
    <w:next w:val="a2"/>
    <w:uiPriority w:val="99"/>
    <w:semiHidden/>
    <w:unhideWhenUsed/>
    <w:rsid w:val="007621D1"/>
  </w:style>
  <w:style w:type="numbering" w:customStyle="1" w:styleId="775">
    <w:name w:val="Нет списка775"/>
    <w:next w:val="a2"/>
    <w:uiPriority w:val="99"/>
    <w:semiHidden/>
    <w:unhideWhenUsed/>
    <w:rsid w:val="007621D1"/>
  </w:style>
  <w:style w:type="numbering" w:customStyle="1" w:styleId="785">
    <w:name w:val="Нет списка785"/>
    <w:next w:val="a2"/>
    <w:uiPriority w:val="99"/>
    <w:semiHidden/>
    <w:unhideWhenUsed/>
    <w:rsid w:val="007621D1"/>
  </w:style>
  <w:style w:type="numbering" w:customStyle="1" w:styleId="795">
    <w:name w:val="Нет списка795"/>
    <w:next w:val="a2"/>
    <w:uiPriority w:val="99"/>
    <w:semiHidden/>
    <w:unhideWhenUsed/>
    <w:rsid w:val="007621D1"/>
  </w:style>
  <w:style w:type="numbering" w:customStyle="1" w:styleId="805">
    <w:name w:val="Нет списка805"/>
    <w:next w:val="a2"/>
    <w:uiPriority w:val="99"/>
    <w:semiHidden/>
    <w:unhideWhenUsed/>
    <w:rsid w:val="007621D1"/>
  </w:style>
  <w:style w:type="numbering" w:customStyle="1" w:styleId="818">
    <w:name w:val="Нет списка818"/>
    <w:next w:val="a2"/>
    <w:uiPriority w:val="99"/>
    <w:semiHidden/>
    <w:unhideWhenUsed/>
    <w:rsid w:val="007621D1"/>
  </w:style>
  <w:style w:type="numbering" w:customStyle="1" w:styleId="824">
    <w:name w:val="Нет списка824"/>
    <w:next w:val="a2"/>
    <w:uiPriority w:val="99"/>
    <w:semiHidden/>
    <w:unhideWhenUsed/>
    <w:rsid w:val="007621D1"/>
  </w:style>
  <w:style w:type="numbering" w:customStyle="1" w:styleId="1108">
    <w:name w:val="Нет списка1108"/>
    <w:next w:val="a2"/>
    <w:uiPriority w:val="99"/>
    <w:semiHidden/>
    <w:rsid w:val="007621D1"/>
  </w:style>
  <w:style w:type="table" w:customStyle="1" w:styleId="14e">
    <w:name w:val="Сетка таблицы14"/>
    <w:basedOn w:val="a1"/>
    <w:next w:val="a8"/>
    <w:rsid w:val="007621D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8">
    <w:name w:val="Нет списка1118"/>
    <w:next w:val="a2"/>
    <w:uiPriority w:val="99"/>
    <w:semiHidden/>
    <w:unhideWhenUsed/>
    <w:rsid w:val="007621D1"/>
  </w:style>
  <w:style w:type="numbering" w:customStyle="1" w:styleId="2105">
    <w:name w:val="Нет списка2105"/>
    <w:next w:val="a2"/>
    <w:uiPriority w:val="99"/>
    <w:semiHidden/>
    <w:unhideWhenUsed/>
    <w:rsid w:val="007621D1"/>
  </w:style>
  <w:style w:type="numbering" w:customStyle="1" w:styleId="3105">
    <w:name w:val="Нет списка3105"/>
    <w:next w:val="a2"/>
    <w:uiPriority w:val="99"/>
    <w:semiHidden/>
    <w:unhideWhenUsed/>
    <w:rsid w:val="007621D1"/>
  </w:style>
  <w:style w:type="numbering" w:customStyle="1" w:styleId="4105">
    <w:name w:val="Нет списка4105"/>
    <w:next w:val="a2"/>
    <w:uiPriority w:val="99"/>
    <w:semiHidden/>
    <w:unhideWhenUsed/>
    <w:rsid w:val="007621D1"/>
  </w:style>
  <w:style w:type="numbering" w:customStyle="1" w:styleId="5105">
    <w:name w:val="Нет списка5105"/>
    <w:next w:val="a2"/>
    <w:uiPriority w:val="99"/>
    <w:semiHidden/>
    <w:unhideWhenUsed/>
    <w:rsid w:val="007621D1"/>
  </w:style>
  <w:style w:type="numbering" w:customStyle="1" w:styleId="6105">
    <w:name w:val="Нет списка6105"/>
    <w:next w:val="a2"/>
    <w:uiPriority w:val="99"/>
    <w:semiHidden/>
    <w:unhideWhenUsed/>
    <w:rsid w:val="007621D1"/>
  </w:style>
  <w:style w:type="numbering" w:customStyle="1" w:styleId="7104">
    <w:name w:val="Нет списка7104"/>
    <w:next w:val="a2"/>
    <w:uiPriority w:val="99"/>
    <w:semiHidden/>
    <w:unhideWhenUsed/>
    <w:rsid w:val="007621D1"/>
  </w:style>
  <w:style w:type="numbering" w:customStyle="1" w:styleId="834">
    <w:name w:val="Нет списка834"/>
    <w:next w:val="a2"/>
    <w:uiPriority w:val="99"/>
    <w:semiHidden/>
    <w:unhideWhenUsed/>
    <w:rsid w:val="007621D1"/>
  </w:style>
  <w:style w:type="numbering" w:customStyle="1" w:styleId="9180">
    <w:name w:val="Нет списка918"/>
    <w:next w:val="a2"/>
    <w:uiPriority w:val="99"/>
    <w:semiHidden/>
    <w:unhideWhenUsed/>
    <w:rsid w:val="007621D1"/>
  </w:style>
  <w:style w:type="numbering" w:customStyle="1" w:styleId="1018">
    <w:name w:val="Нет списка1018"/>
    <w:next w:val="a2"/>
    <w:uiPriority w:val="99"/>
    <w:semiHidden/>
    <w:unhideWhenUsed/>
    <w:rsid w:val="007621D1"/>
  </w:style>
  <w:style w:type="numbering" w:customStyle="1" w:styleId="11115">
    <w:name w:val="Нет списка11115"/>
    <w:next w:val="a2"/>
    <w:uiPriority w:val="99"/>
    <w:semiHidden/>
    <w:unhideWhenUsed/>
    <w:rsid w:val="007621D1"/>
  </w:style>
  <w:style w:type="numbering" w:customStyle="1" w:styleId="1218">
    <w:name w:val="Нет списка1218"/>
    <w:next w:val="a2"/>
    <w:uiPriority w:val="99"/>
    <w:semiHidden/>
    <w:unhideWhenUsed/>
    <w:rsid w:val="007621D1"/>
  </w:style>
  <w:style w:type="numbering" w:customStyle="1" w:styleId="1318">
    <w:name w:val="Нет списка1318"/>
    <w:next w:val="a2"/>
    <w:uiPriority w:val="99"/>
    <w:semiHidden/>
    <w:unhideWhenUsed/>
    <w:rsid w:val="007621D1"/>
  </w:style>
  <w:style w:type="numbering" w:customStyle="1" w:styleId="1418">
    <w:name w:val="Нет списка1418"/>
    <w:next w:val="a2"/>
    <w:uiPriority w:val="99"/>
    <w:semiHidden/>
    <w:unhideWhenUsed/>
    <w:rsid w:val="007621D1"/>
  </w:style>
  <w:style w:type="numbering" w:customStyle="1" w:styleId="1518">
    <w:name w:val="Нет списка1518"/>
    <w:next w:val="a2"/>
    <w:uiPriority w:val="99"/>
    <w:semiHidden/>
    <w:unhideWhenUsed/>
    <w:rsid w:val="007621D1"/>
  </w:style>
  <w:style w:type="numbering" w:customStyle="1" w:styleId="1618">
    <w:name w:val="Нет списка1618"/>
    <w:next w:val="a2"/>
    <w:uiPriority w:val="99"/>
    <w:semiHidden/>
    <w:unhideWhenUsed/>
    <w:rsid w:val="007621D1"/>
  </w:style>
  <w:style w:type="numbering" w:customStyle="1" w:styleId="1718">
    <w:name w:val="Нет списка1718"/>
    <w:next w:val="a2"/>
    <w:uiPriority w:val="99"/>
    <w:semiHidden/>
    <w:unhideWhenUsed/>
    <w:rsid w:val="007621D1"/>
  </w:style>
  <w:style w:type="numbering" w:customStyle="1" w:styleId="1818">
    <w:name w:val="Нет списка1818"/>
    <w:next w:val="a2"/>
    <w:uiPriority w:val="99"/>
    <w:semiHidden/>
    <w:unhideWhenUsed/>
    <w:rsid w:val="007621D1"/>
  </w:style>
  <w:style w:type="numbering" w:customStyle="1" w:styleId="1918">
    <w:name w:val="Нет списка1918"/>
    <w:next w:val="a2"/>
    <w:uiPriority w:val="99"/>
    <w:semiHidden/>
    <w:unhideWhenUsed/>
    <w:rsid w:val="007621D1"/>
  </w:style>
  <w:style w:type="numbering" w:customStyle="1" w:styleId="2016">
    <w:name w:val="Нет списка2016"/>
    <w:next w:val="a2"/>
    <w:uiPriority w:val="99"/>
    <w:semiHidden/>
    <w:unhideWhenUsed/>
    <w:rsid w:val="007621D1"/>
  </w:style>
  <w:style w:type="numbering" w:customStyle="1" w:styleId="2115">
    <w:name w:val="Нет списка2115"/>
    <w:next w:val="a2"/>
    <w:uiPriority w:val="99"/>
    <w:semiHidden/>
    <w:unhideWhenUsed/>
    <w:rsid w:val="007621D1"/>
  </w:style>
  <w:style w:type="numbering" w:customStyle="1" w:styleId="2215">
    <w:name w:val="Нет списка2215"/>
    <w:next w:val="a2"/>
    <w:uiPriority w:val="99"/>
    <w:semiHidden/>
    <w:unhideWhenUsed/>
    <w:rsid w:val="007621D1"/>
  </w:style>
  <w:style w:type="numbering" w:customStyle="1" w:styleId="2315">
    <w:name w:val="Нет списка2315"/>
    <w:next w:val="a2"/>
    <w:uiPriority w:val="99"/>
    <w:semiHidden/>
    <w:unhideWhenUsed/>
    <w:rsid w:val="007621D1"/>
  </w:style>
  <w:style w:type="numbering" w:customStyle="1" w:styleId="2415">
    <w:name w:val="Нет списка2415"/>
    <w:next w:val="a2"/>
    <w:uiPriority w:val="99"/>
    <w:semiHidden/>
    <w:unhideWhenUsed/>
    <w:rsid w:val="007621D1"/>
  </w:style>
  <w:style w:type="numbering" w:customStyle="1" w:styleId="2515">
    <w:name w:val="Нет списка2515"/>
    <w:next w:val="a2"/>
    <w:uiPriority w:val="99"/>
    <w:semiHidden/>
    <w:unhideWhenUsed/>
    <w:rsid w:val="007621D1"/>
  </w:style>
  <w:style w:type="numbering" w:customStyle="1" w:styleId="2615">
    <w:name w:val="Нет списка2615"/>
    <w:next w:val="a2"/>
    <w:uiPriority w:val="99"/>
    <w:semiHidden/>
    <w:unhideWhenUsed/>
    <w:rsid w:val="007621D1"/>
  </w:style>
  <w:style w:type="numbering" w:customStyle="1" w:styleId="2715">
    <w:name w:val="Нет списка2715"/>
    <w:next w:val="a2"/>
    <w:uiPriority w:val="99"/>
    <w:semiHidden/>
    <w:unhideWhenUsed/>
    <w:rsid w:val="007621D1"/>
  </w:style>
  <w:style w:type="numbering" w:customStyle="1" w:styleId="2815">
    <w:name w:val="Нет списка2815"/>
    <w:next w:val="a2"/>
    <w:uiPriority w:val="99"/>
    <w:semiHidden/>
    <w:unhideWhenUsed/>
    <w:rsid w:val="007621D1"/>
  </w:style>
  <w:style w:type="numbering" w:customStyle="1" w:styleId="2915">
    <w:name w:val="Нет списка2915"/>
    <w:next w:val="a2"/>
    <w:uiPriority w:val="99"/>
    <w:semiHidden/>
    <w:unhideWhenUsed/>
    <w:rsid w:val="007621D1"/>
  </w:style>
  <w:style w:type="numbering" w:customStyle="1" w:styleId="3015">
    <w:name w:val="Нет списка3015"/>
    <w:next w:val="a2"/>
    <w:uiPriority w:val="99"/>
    <w:semiHidden/>
    <w:unhideWhenUsed/>
    <w:rsid w:val="007621D1"/>
  </w:style>
  <w:style w:type="numbering" w:customStyle="1" w:styleId="3115">
    <w:name w:val="Нет списка3115"/>
    <w:next w:val="a2"/>
    <w:uiPriority w:val="99"/>
    <w:semiHidden/>
    <w:unhideWhenUsed/>
    <w:rsid w:val="007621D1"/>
  </w:style>
  <w:style w:type="numbering" w:customStyle="1" w:styleId="3215">
    <w:name w:val="Нет списка3215"/>
    <w:next w:val="a2"/>
    <w:uiPriority w:val="99"/>
    <w:semiHidden/>
    <w:unhideWhenUsed/>
    <w:rsid w:val="007621D1"/>
  </w:style>
  <w:style w:type="numbering" w:customStyle="1" w:styleId="3315">
    <w:name w:val="Нет списка3315"/>
    <w:next w:val="a2"/>
    <w:uiPriority w:val="99"/>
    <w:semiHidden/>
    <w:unhideWhenUsed/>
    <w:rsid w:val="007621D1"/>
  </w:style>
  <w:style w:type="numbering" w:customStyle="1" w:styleId="3415">
    <w:name w:val="Нет списка3415"/>
    <w:next w:val="a2"/>
    <w:uiPriority w:val="99"/>
    <w:semiHidden/>
    <w:unhideWhenUsed/>
    <w:rsid w:val="007621D1"/>
  </w:style>
  <w:style w:type="numbering" w:customStyle="1" w:styleId="3515">
    <w:name w:val="Нет списка3515"/>
    <w:next w:val="a2"/>
    <w:uiPriority w:val="99"/>
    <w:semiHidden/>
    <w:unhideWhenUsed/>
    <w:rsid w:val="007621D1"/>
  </w:style>
  <w:style w:type="numbering" w:customStyle="1" w:styleId="3615">
    <w:name w:val="Нет списка3615"/>
    <w:next w:val="a2"/>
    <w:uiPriority w:val="99"/>
    <w:semiHidden/>
    <w:unhideWhenUsed/>
    <w:rsid w:val="007621D1"/>
  </w:style>
  <w:style w:type="numbering" w:customStyle="1" w:styleId="3715">
    <w:name w:val="Нет списка3715"/>
    <w:next w:val="a2"/>
    <w:uiPriority w:val="99"/>
    <w:semiHidden/>
    <w:unhideWhenUsed/>
    <w:rsid w:val="007621D1"/>
  </w:style>
  <w:style w:type="numbering" w:customStyle="1" w:styleId="3815">
    <w:name w:val="Нет списка3815"/>
    <w:next w:val="a2"/>
    <w:uiPriority w:val="99"/>
    <w:semiHidden/>
    <w:unhideWhenUsed/>
    <w:rsid w:val="007621D1"/>
  </w:style>
  <w:style w:type="numbering" w:customStyle="1" w:styleId="3915">
    <w:name w:val="Нет списка3915"/>
    <w:next w:val="a2"/>
    <w:uiPriority w:val="99"/>
    <w:semiHidden/>
    <w:unhideWhenUsed/>
    <w:rsid w:val="007621D1"/>
  </w:style>
  <w:style w:type="numbering" w:customStyle="1" w:styleId="4015">
    <w:name w:val="Нет списка4015"/>
    <w:next w:val="a2"/>
    <w:uiPriority w:val="99"/>
    <w:semiHidden/>
    <w:unhideWhenUsed/>
    <w:rsid w:val="007621D1"/>
  </w:style>
  <w:style w:type="numbering" w:customStyle="1" w:styleId="4115">
    <w:name w:val="Нет списка4115"/>
    <w:next w:val="a2"/>
    <w:uiPriority w:val="99"/>
    <w:semiHidden/>
    <w:unhideWhenUsed/>
    <w:rsid w:val="007621D1"/>
  </w:style>
  <w:style w:type="numbering" w:customStyle="1" w:styleId="4215">
    <w:name w:val="Нет списка4215"/>
    <w:next w:val="a2"/>
    <w:uiPriority w:val="99"/>
    <w:semiHidden/>
    <w:unhideWhenUsed/>
    <w:rsid w:val="007621D1"/>
  </w:style>
  <w:style w:type="numbering" w:customStyle="1" w:styleId="4315">
    <w:name w:val="Нет списка4315"/>
    <w:next w:val="a2"/>
    <w:uiPriority w:val="99"/>
    <w:semiHidden/>
    <w:unhideWhenUsed/>
    <w:rsid w:val="007621D1"/>
  </w:style>
  <w:style w:type="numbering" w:customStyle="1" w:styleId="4415">
    <w:name w:val="Нет списка4415"/>
    <w:next w:val="a2"/>
    <w:uiPriority w:val="99"/>
    <w:semiHidden/>
    <w:unhideWhenUsed/>
    <w:rsid w:val="007621D1"/>
  </w:style>
  <w:style w:type="numbering" w:customStyle="1" w:styleId="4515">
    <w:name w:val="Нет списка4515"/>
    <w:next w:val="a2"/>
    <w:uiPriority w:val="99"/>
    <w:semiHidden/>
    <w:unhideWhenUsed/>
    <w:rsid w:val="007621D1"/>
  </w:style>
  <w:style w:type="numbering" w:customStyle="1" w:styleId="4615">
    <w:name w:val="Нет списка4615"/>
    <w:next w:val="a2"/>
    <w:uiPriority w:val="99"/>
    <w:semiHidden/>
    <w:unhideWhenUsed/>
    <w:rsid w:val="007621D1"/>
  </w:style>
  <w:style w:type="numbering" w:customStyle="1" w:styleId="4715">
    <w:name w:val="Нет списка4715"/>
    <w:next w:val="a2"/>
    <w:uiPriority w:val="99"/>
    <w:semiHidden/>
    <w:unhideWhenUsed/>
    <w:rsid w:val="007621D1"/>
  </w:style>
  <w:style w:type="numbering" w:customStyle="1" w:styleId="4815">
    <w:name w:val="Нет списка4815"/>
    <w:next w:val="a2"/>
    <w:uiPriority w:val="99"/>
    <w:semiHidden/>
    <w:unhideWhenUsed/>
    <w:rsid w:val="007621D1"/>
  </w:style>
  <w:style w:type="numbering" w:customStyle="1" w:styleId="4915">
    <w:name w:val="Нет списка4915"/>
    <w:next w:val="a2"/>
    <w:uiPriority w:val="99"/>
    <w:semiHidden/>
    <w:unhideWhenUsed/>
    <w:rsid w:val="007621D1"/>
  </w:style>
  <w:style w:type="numbering" w:customStyle="1" w:styleId="5015">
    <w:name w:val="Нет списка5015"/>
    <w:next w:val="a2"/>
    <w:uiPriority w:val="99"/>
    <w:semiHidden/>
    <w:unhideWhenUsed/>
    <w:rsid w:val="007621D1"/>
  </w:style>
  <w:style w:type="numbering" w:customStyle="1" w:styleId="5115">
    <w:name w:val="Нет списка5115"/>
    <w:next w:val="a2"/>
    <w:uiPriority w:val="99"/>
    <w:semiHidden/>
    <w:unhideWhenUsed/>
    <w:rsid w:val="007621D1"/>
  </w:style>
  <w:style w:type="numbering" w:customStyle="1" w:styleId="5215">
    <w:name w:val="Нет списка5215"/>
    <w:next w:val="a2"/>
    <w:uiPriority w:val="99"/>
    <w:semiHidden/>
    <w:unhideWhenUsed/>
    <w:rsid w:val="007621D1"/>
  </w:style>
  <w:style w:type="numbering" w:customStyle="1" w:styleId="5315">
    <w:name w:val="Нет списка5315"/>
    <w:next w:val="a2"/>
    <w:uiPriority w:val="99"/>
    <w:semiHidden/>
    <w:unhideWhenUsed/>
    <w:rsid w:val="007621D1"/>
  </w:style>
  <w:style w:type="numbering" w:customStyle="1" w:styleId="5415">
    <w:name w:val="Нет списка5415"/>
    <w:next w:val="a2"/>
    <w:uiPriority w:val="99"/>
    <w:semiHidden/>
    <w:unhideWhenUsed/>
    <w:rsid w:val="007621D1"/>
  </w:style>
  <w:style w:type="numbering" w:customStyle="1" w:styleId="5515">
    <w:name w:val="Нет списка5515"/>
    <w:next w:val="a2"/>
    <w:uiPriority w:val="99"/>
    <w:semiHidden/>
    <w:unhideWhenUsed/>
    <w:rsid w:val="007621D1"/>
  </w:style>
  <w:style w:type="numbering" w:customStyle="1" w:styleId="5615">
    <w:name w:val="Нет списка5615"/>
    <w:next w:val="a2"/>
    <w:uiPriority w:val="99"/>
    <w:semiHidden/>
    <w:unhideWhenUsed/>
    <w:rsid w:val="007621D1"/>
  </w:style>
  <w:style w:type="numbering" w:customStyle="1" w:styleId="5715">
    <w:name w:val="Нет списка5715"/>
    <w:next w:val="a2"/>
    <w:uiPriority w:val="99"/>
    <w:semiHidden/>
    <w:unhideWhenUsed/>
    <w:rsid w:val="007621D1"/>
  </w:style>
  <w:style w:type="numbering" w:customStyle="1" w:styleId="5815">
    <w:name w:val="Нет списка5815"/>
    <w:next w:val="a2"/>
    <w:uiPriority w:val="99"/>
    <w:semiHidden/>
    <w:unhideWhenUsed/>
    <w:rsid w:val="007621D1"/>
  </w:style>
  <w:style w:type="numbering" w:customStyle="1" w:styleId="5915">
    <w:name w:val="Нет списка5915"/>
    <w:next w:val="a2"/>
    <w:uiPriority w:val="99"/>
    <w:semiHidden/>
    <w:unhideWhenUsed/>
    <w:rsid w:val="007621D1"/>
  </w:style>
  <w:style w:type="numbering" w:customStyle="1" w:styleId="6015">
    <w:name w:val="Нет списка6015"/>
    <w:next w:val="a2"/>
    <w:uiPriority w:val="99"/>
    <w:semiHidden/>
    <w:unhideWhenUsed/>
    <w:rsid w:val="007621D1"/>
  </w:style>
  <w:style w:type="numbering" w:customStyle="1" w:styleId="6115">
    <w:name w:val="Нет списка6115"/>
    <w:next w:val="a2"/>
    <w:uiPriority w:val="99"/>
    <w:semiHidden/>
    <w:unhideWhenUsed/>
    <w:rsid w:val="007621D1"/>
  </w:style>
  <w:style w:type="numbering" w:customStyle="1" w:styleId="6215">
    <w:name w:val="Нет списка6215"/>
    <w:next w:val="a2"/>
    <w:uiPriority w:val="99"/>
    <w:semiHidden/>
    <w:unhideWhenUsed/>
    <w:rsid w:val="007621D1"/>
  </w:style>
  <w:style w:type="numbering" w:customStyle="1" w:styleId="6315">
    <w:name w:val="Нет списка6315"/>
    <w:next w:val="a2"/>
    <w:uiPriority w:val="99"/>
    <w:semiHidden/>
    <w:unhideWhenUsed/>
    <w:rsid w:val="007621D1"/>
  </w:style>
  <w:style w:type="numbering" w:customStyle="1" w:styleId="6415">
    <w:name w:val="Нет списка6415"/>
    <w:next w:val="a2"/>
    <w:uiPriority w:val="99"/>
    <w:semiHidden/>
    <w:unhideWhenUsed/>
    <w:rsid w:val="007621D1"/>
  </w:style>
  <w:style w:type="numbering" w:customStyle="1" w:styleId="6515">
    <w:name w:val="Нет списка6515"/>
    <w:next w:val="a2"/>
    <w:uiPriority w:val="99"/>
    <w:semiHidden/>
    <w:unhideWhenUsed/>
    <w:rsid w:val="007621D1"/>
  </w:style>
  <w:style w:type="numbering" w:customStyle="1" w:styleId="6615">
    <w:name w:val="Нет списка6615"/>
    <w:next w:val="a2"/>
    <w:uiPriority w:val="99"/>
    <w:semiHidden/>
    <w:unhideWhenUsed/>
    <w:rsid w:val="007621D1"/>
  </w:style>
  <w:style w:type="numbering" w:customStyle="1" w:styleId="6715">
    <w:name w:val="Нет списка6715"/>
    <w:next w:val="a2"/>
    <w:uiPriority w:val="99"/>
    <w:semiHidden/>
    <w:unhideWhenUsed/>
    <w:rsid w:val="007621D1"/>
  </w:style>
  <w:style w:type="numbering" w:customStyle="1" w:styleId="6815">
    <w:name w:val="Нет списка6815"/>
    <w:next w:val="a2"/>
    <w:uiPriority w:val="99"/>
    <w:semiHidden/>
    <w:unhideWhenUsed/>
    <w:rsid w:val="007621D1"/>
  </w:style>
  <w:style w:type="numbering" w:customStyle="1" w:styleId="6915">
    <w:name w:val="Нет списка6915"/>
    <w:next w:val="a2"/>
    <w:uiPriority w:val="99"/>
    <w:semiHidden/>
    <w:unhideWhenUsed/>
    <w:rsid w:val="007621D1"/>
  </w:style>
  <w:style w:type="numbering" w:customStyle="1" w:styleId="7015">
    <w:name w:val="Нет списка7015"/>
    <w:next w:val="a2"/>
    <w:uiPriority w:val="99"/>
    <w:semiHidden/>
    <w:unhideWhenUsed/>
    <w:rsid w:val="007621D1"/>
  </w:style>
  <w:style w:type="numbering" w:customStyle="1" w:styleId="7115">
    <w:name w:val="Нет списка7115"/>
    <w:next w:val="a2"/>
    <w:uiPriority w:val="99"/>
    <w:semiHidden/>
    <w:unhideWhenUsed/>
    <w:rsid w:val="007621D1"/>
  </w:style>
  <w:style w:type="numbering" w:customStyle="1" w:styleId="7215">
    <w:name w:val="Нет списка7215"/>
    <w:next w:val="a2"/>
    <w:uiPriority w:val="99"/>
    <w:semiHidden/>
    <w:unhideWhenUsed/>
    <w:rsid w:val="007621D1"/>
  </w:style>
  <w:style w:type="numbering" w:customStyle="1" w:styleId="7315">
    <w:name w:val="Нет списка7315"/>
    <w:next w:val="a2"/>
    <w:uiPriority w:val="99"/>
    <w:semiHidden/>
    <w:unhideWhenUsed/>
    <w:rsid w:val="007621D1"/>
  </w:style>
  <w:style w:type="numbering" w:customStyle="1" w:styleId="7415">
    <w:name w:val="Нет списка7415"/>
    <w:next w:val="a2"/>
    <w:uiPriority w:val="99"/>
    <w:semiHidden/>
    <w:unhideWhenUsed/>
    <w:rsid w:val="007621D1"/>
  </w:style>
  <w:style w:type="numbering" w:customStyle="1" w:styleId="7515">
    <w:name w:val="Нет списка7515"/>
    <w:next w:val="a2"/>
    <w:uiPriority w:val="99"/>
    <w:semiHidden/>
    <w:rsid w:val="007621D1"/>
  </w:style>
  <w:style w:type="numbering" w:customStyle="1" w:styleId="11014">
    <w:name w:val="Нет списка11014"/>
    <w:next w:val="a2"/>
    <w:uiPriority w:val="99"/>
    <w:semiHidden/>
    <w:unhideWhenUsed/>
    <w:rsid w:val="007621D1"/>
  </w:style>
  <w:style w:type="numbering" w:customStyle="1" w:styleId="21014">
    <w:name w:val="Нет списка21014"/>
    <w:next w:val="a2"/>
    <w:uiPriority w:val="99"/>
    <w:semiHidden/>
    <w:unhideWhenUsed/>
    <w:rsid w:val="007621D1"/>
  </w:style>
  <w:style w:type="numbering" w:customStyle="1" w:styleId="31014">
    <w:name w:val="Нет списка31014"/>
    <w:next w:val="a2"/>
    <w:uiPriority w:val="99"/>
    <w:semiHidden/>
    <w:unhideWhenUsed/>
    <w:rsid w:val="007621D1"/>
  </w:style>
  <w:style w:type="numbering" w:customStyle="1" w:styleId="41014">
    <w:name w:val="Нет списка41014"/>
    <w:next w:val="a2"/>
    <w:uiPriority w:val="99"/>
    <w:semiHidden/>
    <w:unhideWhenUsed/>
    <w:rsid w:val="007621D1"/>
  </w:style>
  <w:style w:type="numbering" w:customStyle="1" w:styleId="51014">
    <w:name w:val="Нет списка51014"/>
    <w:next w:val="a2"/>
    <w:uiPriority w:val="99"/>
    <w:semiHidden/>
    <w:unhideWhenUsed/>
    <w:rsid w:val="007621D1"/>
  </w:style>
  <w:style w:type="numbering" w:customStyle="1" w:styleId="61014">
    <w:name w:val="Нет списка61014"/>
    <w:next w:val="a2"/>
    <w:uiPriority w:val="99"/>
    <w:semiHidden/>
    <w:unhideWhenUsed/>
    <w:rsid w:val="007621D1"/>
  </w:style>
  <w:style w:type="numbering" w:customStyle="1" w:styleId="7615">
    <w:name w:val="Нет списка7615"/>
    <w:next w:val="a2"/>
    <w:uiPriority w:val="99"/>
    <w:semiHidden/>
    <w:unhideWhenUsed/>
    <w:rsid w:val="007621D1"/>
  </w:style>
  <w:style w:type="numbering" w:customStyle="1" w:styleId="8115">
    <w:name w:val="Нет списка8115"/>
    <w:next w:val="a2"/>
    <w:uiPriority w:val="99"/>
    <w:semiHidden/>
    <w:unhideWhenUsed/>
    <w:rsid w:val="007621D1"/>
  </w:style>
  <w:style w:type="numbering" w:customStyle="1" w:styleId="9114">
    <w:name w:val="Нет списка9114"/>
    <w:next w:val="a2"/>
    <w:uiPriority w:val="99"/>
    <w:semiHidden/>
    <w:unhideWhenUsed/>
    <w:rsid w:val="007621D1"/>
  </w:style>
  <w:style w:type="numbering" w:customStyle="1" w:styleId="10114">
    <w:name w:val="Нет списка10114"/>
    <w:next w:val="a2"/>
    <w:uiPriority w:val="99"/>
    <w:semiHidden/>
    <w:unhideWhenUsed/>
    <w:rsid w:val="007621D1"/>
  </w:style>
  <w:style w:type="numbering" w:customStyle="1" w:styleId="1124">
    <w:name w:val="Нет списка1124"/>
    <w:next w:val="a2"/>
    <w:uiPriority w:val="99"/>
    <w:semiHidden/>
    <w:unhideWhenUsed/>
    <w:rsid w:val="007621D1"/>
  </w:style>
  <w:style w:type="numbering" w:customStyle="1" w:styleId="12114">
    <w:name w:val="Нет списка12114"/>
    <w:next w:val="a2"/>
    <w:uiPriority w:val="99"/>
    <w:semiHidden/>
    <w:unhideWhenUsed/>
    <w:rsid w:val="007621D1"/>
  </w:style>
  <w:style w:type="numbering" w:customStyle="1" w:styleId="13114">
    <w:name w:val="Нет списка13114"/>
    <w:next w:val="a2"/>
    <w:uiPriority w:val="99"/>
    <w:semiHidden/>
    <w:unhideWhenUsed/>
    <w:rsid w:val="007621D1"/>
  </w:style>
  <w:style w:type="numbering" w:customStyle="1" w:styleId="141140">
    <w:name w:val="Нет списка14114"/>
    <w:next w:val="a2"/>
    <w:uiPriority w:val="99"/>
    <w:semiHidden/>
    <w:unhideWhenUsed/>
    <w:rsid w:val="007621D1"/>
  </w:style>
  <w:style w:type="numbering" w:customStyle="1" w:styleId="15114">
    <w:name w:val="Нет списка15114"/>
    <w:next w:val="a2"/>
    <w:uiPriority w:val="99"/>
    <w:semiHidden/>
    <w:unhideWhenUsed/>
    <w:rsid w:val="007621D1"/>
  </w:style>
  <w:style w:type="numbering" w:customStyle="1" w:styleId="16114">
    <w:name w:val="Нет списка16114"/>
    <w:next w:val="a2"/>
    <w:uiPriority w:val="99"/>
    <w:semiHidden/>
    <w:unhideWhenUsed/>
    <w:rsid w:val="007621D1"/>
  </w:style>
  <w:style w:type="numbering" w:customStyle="1" w:styleId="17114">
    <w:name w:val="Нет списка17114"/>
    <w:next w:val="a2"/>
    <w:uiPriority w:val="99"/>
    <w:semiHidden/>
    <w:unhideWhenUsed/>
    <w:rsid w:val="007621D1"/>
  </w:style>
  <w:style w:type="numbering" w:customStyle="1" w:styleId="18114">
    <w:name w:val="Нет списка18114"/>
    <w:next w:val="a2"/>
    <w:uiPriority w:val="99"/>
    <w:semiHidden/>
    <w:unhideWhenUsed/>
    <w:rsid w:val="007621D1"/>
  </w:style>
  <w:style w:type="numbering" w:customStyle="1" w:styleId="19114">
    <w:name w:val="Нет списка19114"/>
    <w:next w:val="a2"/>
    <w:uiPriority w:val="99"/>
    <w:semiHidden/>
    <w:unhideWhenUsed/>
    <w:rsid w:val="007621D1"/>
  </w:style>
  <w:style w:type="numbering" w:customStyle="1" w:styleId="20114">
    <w:name w:val="Нет списка20114"/>
    <w:next w:val="a2"/>
    <w:uiPriority w:val="99"/>
    <w:semiHidden/>
    <w:unhideWhenUsed/>
    <w:rsid w:val="007621D1"/>
  </w:style>
  <w:style w:type="numbering" w:customStyle="1" w:styleId="21114">
    <w:name w:val="Нет списка21114"/>
    <w:next w:val="a2"/>
    <w:uiPriority w:val="99"/>
    <w:semiHidden/>
    <w:unhideWhenUsed/>
    <w:rsid w:val="007621D1"/>
  </w:style>
  <w:style w:type="numbering" w:customStyle="1" w:styleId="22114">
    <w:name w:val="Нет списка22114"/>
    <w:next w:val="a2"/>
    <w:uiPriority w:val="99"/>
    <w:semiHidden/>
    <w:unhideWhenUsed/>
    <w:rsid w:val="007621D1"/>
  </w:style>
  <w:style w:type="numbering" w:customStyle="1" w:styleId="23114">
    <w:name w:val="Нет списка23114"/>
    <w:next w:val="a2"/>
    <w:uiPriority w:val="99"/>
    <w:semiHidden/>
    <w:unhideWhenUsed/>
    <w:rsid w:val="007621D1"/>
  </w:style>
  <w:style w:type="numbering" w:customStyle="1" w:styleId="24114">
    <w:name w:val="Нет списка24114"/>
    <w:next w:val="a2"/>
    <w:uiPriority w:val="99"/>
    <w:semiHidden/>
    <w:unhideWhenUsed/>
    <w:rsid w:val="007621D1"/>
  </w:style>
  <w:style w:type="numbering" w:customStyle="1" w:styleId="25114">
    <w:name w:val="Нет списка25114"/>
    <w:next w:val="a2"/>
    <w:uiPriority w:val="99"/>
    <w:semiHidden/>
    <w:unhideWhenUsed/>
    <w:rsid w:val="007621D1"/>
  </w:style>
  <w:style w:type="numbering" w:customStyle="1" w:styleId="26114">
    <w:name w:val="Нет списка26114"/>
    <w:next w:val="a2"/>
    <w:uiPriority w:val="99"/>
    <w:semiHidden/>
    <w:unhideWhenUsed/>
    <w:rsid w:val="007621D1"/>
  </w:style>
  <w:style w:type="numbering" w:customStyle="1" w:styleId="27114">
    <w:name w:val="Нет списка27114"/>
    <w:next w:val="a2"/>
    <w:uiPriority w:val="99"/>
    <w:semiHidden/>
    <w:unhideWhenUsed/>
    <w:rsid w:val="007621D1"/>
  </w:style>
  <w:style w:type="numbering" w:customStyle="1" w:styleId="28114">
    <w:name w:val="Нет списка28114"/>
    <w:next w:val="a2"/>
    <w:uiPriority w:val="99"/>
    <w:semiHidden/>
    <w:unhideWhenUsed/>
    <w:rsid w:val="007621D1"/>
  </w:style>
  <w:style w:type="numbering" w:customStyle="1" w:styleId="29114">
    <w:name w:val="Нет списка29114"/>
    <w:next w:val="a2"/>
    <w:uiPriority w:val="99"/>
    <w:semiHidden/>
    <w:unhideWhenUsed/>
    <w:rsid w:val="007621D1"/>
  </w:style>
  <w:style w:type="numbering" w:customStyle="1" w:styleId="30114">
    <w:name w:val="Нет списка30114"/>
    <w:next w:val="a2"/>
    <w:uiPriority w:val="99"/>
    <w:semiHidden/>
    <w:unhideWhenUsed/>
    <w:rsid w:val="007621D1"/>
  </w:style>
  <w:style w:type="numbering" w:customStyle="1" w:styleId="31114">
    <w:name w:val="Нет списка31114"/>
    <w:next w:val="a2"/>
    <w:uiPriority w:val="99"/>
    <w:semiHidden/>
    <w:unhideWhenUsed/>
    <w:rsid w:val="007621D1"/>
  </w:style>
  <w:style w:type="numbering" w:customStyle="1" w:styleId="32114">
    <w:name w:val="Нет списка32114"/>
    <w:next w:val="a2"/>
    <w:uiPriority w:val="99"/>
    <w:semiHidden/>
    <w:unhideWhenUsed/>
    <w:rsid w:val="007621D1"/>
  </w:style>
  <w:style w:type="numbering" w:customStyle="1" w:styleId="33114">
    <w:name w:val="Нет списка33114"/>
    <w:next w:val="a2"/>
    <w:uiPriority w:val="99"/>
    <w:semiHidden/>
    <w:unhideWhenUsed/>
    <w:rsid w:val="007621D1"/>
  </w:style>
  <w:style w:type="numbering" w:customStyle="1" w:styleId="34114">
    <w:name w:val="Нет списка34114"/>
    <w:next w:val="a2"/>
    <w:uiPriority w:val="99"/>
    <w:semiHidden/>
    <w:unhideWhenUsed/>
    <w:rsid w:val="007621D1"/>
  </w:style>
  <w:style w:type="numbering" w:customStyle="1" w:styleId="35114">
    <w:name w:val="Нет списка35114"/>
    <w:next w:val="a2"/>
    <w:uiPriority w:val="99"/>
    <w:semiHidden/>
    <w:unhideWhenUsed/>
    <w:rsid w:val="007621D1"/>
  </w:style>
  <w:style w:type="numbering" w:customStyle="1" w:styleId="36114">
    <w:name w:val="Нет списка36114"/>
    <w:next w:val="a2"/>
    <w:uiPriority w:val="99"/>
    <w:semiHidden/>
    <w:unhideWhenUsed/>
    <w:rsid w:val="007621D1"/>
  </w:style>
  <w:style w:type="numbering" w:customStyle="1" w:styleId="37114">
    <w:name w:val="Нет списка37114"/>
    <w:next w:val="a2"/>
    <w:uiPriority w:val="99"/>
    <w:semiHidden/>
    <w:unhideWhenUsed/>
    <w:rsid w:val="007621D1"/>
  </w:style>
  <w:style w:type="numbering" w:customStyle="1" w:styleId="38114">
    <w:name w:val="Нет списка38114"/>
    <w:next w:val="a2"/>
    <w:uiPriority w:val="99"/>
    <w:semiHidden/>
    <w:unhideWhenUsed/>
    <w:rsid w:val="007621D1"/>
  </w:style>
  <w:style w:type="numbering" w:customStyle="1" w:styleId="39114">
    <w:name w:val="Нет списка39114"/>
    <w:next w:val="a2"/>
    <w:uiPriority w:val="99"/>
    <w:semiHidden/>
    <w:unhideWhenUsed/>
    <w:rsid w:val="007621D1"/>
  </w:style>
  <w:style w:type="numbering" w:customStyle="1" w:styleId="40114">
    <w:name w:val="Нет списка40114"/>
    <w:next w:val="a2"/>
    <w:uiPriority w:val="99"/>
    <w:semiHidden/>
    <w:unhideWhenUsed/>
    <w:rsid w:val="007621D1"/>
  </w:style>
  <w:style w:type="numbering" w:customStyle="1" w:styleId="41114">
    <w:name w:val="Нет списка41114"/>
    <w:next w:val="a2"/>
    <w:uiPriority w:val="99"/>
    <w:semiHidden/>
    <w:unhideWhenUsed/>
    <w:rsid w:val="007621D1"/>
  </w:style>
  <w:style w:type="numbering" w:customStyle="1" w:styleId="42114">
    <w:name w:val="Нет списка42114"/>
    <w:next w:val="a2"/>
    <w:uiPriority w:val="99"/>
    <w:semiHidden/>
    <w:unhideWhenUsed/>
    <w:rsid w:val="007621D1"/>
  </w:style>
  <w:style w:type="numbering" w:customStyle="1" w:styleId="43114">
    <w:name w:val="Нет списка43114"/>
    <w:next w:val="a2"/>
    <w:uiPriority w:val="99"/>
    <w:semiHidden/>
    <w:unhideWhenUsed/>
    <w:rsid w:val="007621D1"/>
  </w:style>
  <w:style w:type="numbering" w:customStyle="1" w:styleId="44114">
    <w:name w:val="Нет списка44114"/>
    <w:next w:val="a2"/>
    <w:uiPriority w:val="99"/>
    <w:semiHidden/>
    <w:unhideWhenUsed/>
    <w:rsid w:val="007621D1"/>
  </w:style>
  <w:style w:type="numbering" w:customStyle="1" w:styleId="45114">
    <w:name w:val="Нет списка45114"/>
    <w:next w:val="a2"/>
    <w:uiPriority w:val="99"/>
    <w:semiHidden/>
    <w:unhideWhenUsed/>
    <w:rsid w:val="007621D1"/>
  </w:style>
  <w:style w:type="numbering" w:customStyle="1" w:styleId="46114">
    <w:name w:val="Нет списка46114"/>
    <w:next w:val="a2"/>
    <w:uiPriority w:val="99"/>
    <w:semiHidden/>
    <w:unhideWhenUsed/>
    <w:rsid w:val="007621D1"/>
  </w:style>
  <w:style w:type="numbering" w:customStyle="1" w:styleId="47114">
    <w:name w:val="Нет списка47114"/>
    <w:next w:val="a2"/>
    <w:uiPriority w:val="99"/>
    <w:semiHidden/>
    <w:unhideWhenUsed/>
    <w:rsid w:val="007621D1"/>
  </w:style>
  <w:style w:type="numbering" w:customStyle="1" w:styleId="48114">
    <w:name w:val="Нет списка48114"/>
    <w:next w:val="a2"/>
    <w:uiPriority w:val="99"/>
    <w:semiHidden/>
    <w:unhideWhenUsed/>
    <w:rsid w:val="007621D1"/>
  </w:style>
  <w:style w:type="numbering" w:customStyle="1" w:styleId="49114">
    <w:name w:val="Нет списка49114"/>
    <w:next w:val="a2"/>
    <w:uiPriority w:val="99"/>
    <w:semiHidden/>
    <w:unhideWhenUsed/>
    <w:rsid w:val="007621D1"/>
  </w:style>
  <w:style w:type="numbering" w:customStyle="1" w:styleId="50114">
    <w:name w:val="Нет списка50114"/>
    <w:next w:val="a2"/>
    <w:uiPriority w:val="99"/>
    <w:semiHidden/>
    <w:unhideWhenUsed/>
    <w:rsid w:val="007621D1"/>
  </w:style>
  <w:style w:type="numbering" w:customStyle="1" w:styleId="51114">
    <w:name w:val="Нет списка51114"/>
    <w:next w:val="a2"/>
    <w:uiPriority w:val="99"/>
    <w:semiHidden/>
    <w:unhideWhenUsed/>
    <w:rsid w:val="007621D1"/>
  </w:style>
  <w:style w:type="numbering" w:customStyle="1" w:styleId="52114">
    <w:name w:val="Нет списка52114"/>
    <w:next w:val="a2"/>
    <w:uiPriority w:val="99"/>
    <w:semiHidden/>
    <w:unhideWhenUsed/>
    <w:rsid w:val="007621D1"/>
  </w:style>
  <w:style w:type="numbering" w:customStyle="1" w:styleId="53114">
    <w:name w:val="Нет списка53114"/>
    <w:next w:val="a2"/>
    <w:uiPriority w:val="99"/>
    <w:semiHidden/>
    <w:unhideWhenUsed/>
    <w:rsid w:val="007621D1"/>
  </w:style>
  <w:style w:type="numbering" w:customStyle="1" w:styleId="54114">
    <w:name w:val="Нет списка54114"/>
    <w:next w:val="a2"/>
    <w:uiPriority w:val="99"/>
    <w:semiHidden/>
    <w:unhideWhenUsed/>
    <w:rsid w:val="007621D1"/>
  </w:style>
  <w:style w:type="numbering" w:customStyle="1" w:styleId="55114">
    <w:name w:val="Нет списка55114"/>
    <w:next w:val="a2"/>
    <w:uiPriority w:val="99"/>
    <w:semiHidden/>
    <w:unhideWhenUsed/>
    <w:rsid w:val="007621D1"/>
  </w:style>
  <w:style w:type="numbering" w:customStyle="1" w:styleId="56114">
    <w:name w:val="Нет списка56114"/>
    <w:next w:val="a2"/>
    <w:uiPriority w:val="99"/>
    <w:semiHidden/>
    <w:unhideWhenUsed/>
    <w:rsid w:val="007621D1"/>
  </w:style>
  <w:style w:type="numbering" w:customStyle="1" w:styleId="57114">
    <w:name w:val="Нет списка57114"/>
    <w:next w:val="a2"/>
    <w:uiPriority w:val="99"/>
    <w:semiHidden/>
    <w:unhideWhenUsed/>
    <w:rsid w:val="007621D1"/>
  </w:style>
  <w:style w:type="numbering" w:customStyle="1" w:styleId="58114">
    <w:name w:val="Нет списка58114"/>
    <w:next w:val="a2"/>
    <w:uiPriority w:val="99"/>
    <w:semiHidden/>
    <w:unhideWhenUsed/>
    <w:rsid w:val="007621D1"/>
  </w:style>
  <w:style w:type="numbering" w:customStyle="1" w:styleId="59114">
    <w:name w:val="Нет списка59114"/>
    <w:next w:val="a2"/>
    <w:uiPriority w:val="99"/>
    <w:semiHidden/>
    <w:unhideWhenUsed/>
    <w:rsid w:val="007621D1"/>
  </w:style>
  <w:style w:type="numbering" w:customStyle="1" w:styleId="60114">
    <w:name w:val="Нет списка60114"/>
    <w:next w:val="a2"/>
    <w:uiPriority w:val="99"/>
    <w:semiHidden/>
    <w:unhideWhenUsed/>
    <w:rsid w:val="007621D1"/>
  </w:style>
  <w:style w:type="numbering" w:customStyle="1" w:styleId="61114">
    <w:name w:val="Нет списка61114"/>
    <w:next w:val="a2"/>
    <w:uiPriority w:val="99"/>
    <w:semiHidden/>
    <w:unhideWhenUsed/>
    <w:rsid w:val="007621D1"/>
  </w:style>
  <w:style w:type="numbering" w:customStyle="1" w:styleId="62114">
    <w:name w:val="Нет списка62114"/>
    <w:next w:val="a2"/>
    <w:uiPriority w:val="99"/>
    <w:semiHidden/>
    <w:unhideWhenUsed/>
    <w:rsid w:val="007621D1"/>
  </w:style>
  <w:style w:type="numbering" w:customStyle="1" w:styleId="63114">
    <w:name w:val="Нет списка63114"/>
    <w:next w:val="a2"/>
    <w:uiPriority w:val="99"/>
    <w:semiHidden/>
    <w:unhideWhenUsed/>
    <w:rsid w:val="007621D1"/>
  </w:style>
  <w:style w:type="numbering" w:customStyle="1" w:styleId="64114">
    <w:name w:val="Нет списка64114"/>
    <w:next w:val="a2"/>
    <w:uiPriority w:val="99"/>
    <w:semiHidden/>
    <w:unhideWhenUsed/>
    <w:rsid w:val="007621D1"/>
  </w:style>
  <w:style w:type="numbering" w:customStyle="1" w:styleId="65114">
    <w:name w:val="Нет списка65114"/>
    <w:next w:val="a2"/>
    <w:uiPriority w:val="99"/>
    <w:semiHidden/>
    <w:unhideWhenUsed/>
    <w:rsid w:val="007621D1"/>
  </w:style>
  <w:style w:type="numbering" w:customStyle="1" w:styleId="66114">
    <w:name w:val="Нет списка66114"/>
    <w:next w:val="a2"/>
    <w:uiPriority w:val="99"/>
    <w:semiHidden/>
    <w:unhideWhenUsed/>
    <w:rsid w:val="007621D1"/>
  </w:style>
  <w:style w:type="numbering" w:customStyle="1" w:styleId="67114">
    <w:name w:val="Нет списка67114"/>
    <w:next w:val="a2"/>
    <w:uiPriority w:val="99"/>
    <w:semiHidden/>
    <w:unhideWhenUsed/>
    <w:rsid w:val="007621D1"/>
  </w:style>
  <w:style w:type="numbering" w:customStyle="1" w:styleId="68114">
    <w:name w:val="Нет списка68114"/>
    <w:next w:val="a2"/>
    <w:uiPriority w:val="99"/>
    <w:semiHidden/>
    <w:unhideWhenUsed/>
    <w:rsid w:val="007621D1"/>
  </w:style>
  <w:style w:type="numbering" w:customStyle="1" w:styleId="69114">
    <w:name w:val="Нет списка69114"/>
    <w:next w:val="a2"/>
    <w:uiPriority w:val="99"/>
    <w:semiHidden/>
    <w:unhideWhenUsed/>
    <w:rsid w:val="007621D1"/>
  </w:style>
  <w:style w:type="numbering" w:customStyle="1" w:styleId="70114">
    <w:name w:val="Нет списка70114"/>
    <w:next w:val="a2"/>
    <w:uiPriority w:val="99"/>
    <w:semiHidden/>
    <w:unhideWhenUsed/>
    <w:rsid w:val="007621D1"/>
  </w:style>
  <w:style w:type="numbering" w:customStyle="1" w:styleId="71114">
    <w:name w:val="Нет списка71114"/>
    <w:next w:val="a2"/>
    <w:uiPriority w:val="99"/>
    <w:semiHidden/>
    <w:unhideWhenUsed/>
    <w:rsid w:val="007621D1"/>
  </w:style>
  <w:style w:type="numbering" w:customStyle="1" w:styleId="72114">
    <w:name w:val="Нет списка72114"/>
    <w:next w:val="a2"/>
    <w:uiPriority w:val="99"/>
    <w:semiHidden/>
    <w:unhideWhenUsed/>
    <w:rsid w:val="007621D1"/>
  </w:style>
  <w:style w:type="numbering" w:customStyle="1" w:styleId="73114">
    <w:name w:val="Нет списка73114"/>
    <w:next w:val="a2"/>
    <w:uiPriority w:val="99"/>
    <w:semiHidden/>
    <w:unhideWhenUsed/>
    <w:rsid w:val="007621D1"/>
  </w:style>
  <w:style w:type="numbering" w:customStyle="1" w:styleId="74114">
    <w:name w:val="Нет списка74114"/>
    <w:next w:val="a2"/>
    <w:uiPriority w:val="99"/>
    <w:semiHidden/>
    <w:unhideWhenUsed/>
    <w:rsid w:val="007621D1"/>
  </w:style>
  <w:style w:type="numbering" w:customStyle="1" w:styleId="75114">
    <w:name w:val="Нет списка75114"/>
    <w:next w:val="a2"/>
    <w:uiPriority w:val="99"/>
    <w:semiHidden/>
    <w:unhideWhenUsed/>
    <w:rsid w:val="007621D1"/>
  </w:style>
  <w:style w:type="numbering" w:customStyle="1" w:styleId="76114">
    <w:name w:val="Нет списка76114"/>
    <w:next w:val="a2"/>
    <w:uiPriority w:val="99"/>
    <w:semiHidden/>
    <w:unhideWhenUsed/>
    <w:rsid w:val="007621D1"/>
  </w:style>
  <w:style w:type="numbering" w:customStyle="1" w:styleId="7714">
    <w:name w:val="Нет списка7714"/>
    <w:next w:val="a2"/>
    <w:uiPriority w:val="99"/>
    <w:semiHidden/>
    <w:unhideWhenUsed/>
    <w:rsid w:val="007621D1"/>
  </w:style>
  <w:style w:type="numbering" w:customStyle="1" w:styleId="7814">
    <w:name w:val="Нет списка7814"/>
    <w:next w:val="a2"/>
    <w:uiPriority w:val="99"/>
    <w:semiHidden/>
    <w:unhideWhenUsed/>
    <w:rsid w:val="007621D1"/>
  </w:style>
  <w:style w:type="numbering" w:customStyle="1" w:styleId="7914">
    <w:name w:val="Нет списка7914"/>
    <w:next w:val="a2"/>
    <w:uiPriority w:val="99"/>
    <w:semiHidden/>
    <w:unhideWhenUsed/>
    <w:rsid w:val="007621D1"/>
  </w:style>
  <w:style w:type="numbering" w:customStyle="1" w:styleId="8014">
    <w:name w:val="Нет списка8014"/>
    <w:next w:val="a2"/>
    <w:uiPriority w:val="99"/>
    <w:semiHidden/>
    <w:unhideWhenUsed/>
    <w:rsid w:val="007621D1"/>
  </w:style>
  <w:style w:type="numbering" w:customStyle="1" w:styleId="81114">
    <w:name w:val="Нет списка81114"/>
    <w:next w:val="a2"/>
    <w:uiPriority w:val="99"/>
    <w:semiHidden/>
    <w:unhideWhenUsed/>
    <w:rsid w:val="007621D1"/>
  </w:style>
  <w:style w:type="numbering" w:customStyle="1" w:styleId="844">
    <w:name w:val="Нет списка844"/>
    <w:next w:val="a2"/>
    <w:uiPriority w:val="99"/>
    <w:semiHidden/>
    <w:unhideWhenUsed/>
    <w:rsid w:val="007621D1"/>
  </w:style>
  <w:style w:type="numbering" w:customStyle="1" w:styleId="854">
    <w:name w:val="Нет списка854"/>
    <w:next w:val="a2"/>
    <w:uiPriority w:val="99"/>
    <w:semiHidden/>
    <w:unhideWhenUsed/>
    <w:rsid w:val="007621D1"/>
  </w:style>
  <w:style w:type="numbering" w:customStyle="1" w:styleId="864">
    <w:name w:val="Нет списка864"/>
    <w:next w:val="a2"/>
    <w:uiPriority w:val="99"/>
    <w:semiHidden/>
    <w:unhideWhenUsed/>
    <w:rsid w:val="007621D1"/>
  </w:style>
  <w:style w:type="numbering" w:customStyle="1" w:styleId="874">
    <w:name w:val="Нет списка874"/>
    <w:next w:val="a2"/>
    <w:uiPriority w:val="99"/>
    <w:semiHidden/>
    <w:unhideWhenUsed/>
    <w:rsid w:val="007621D1"/>
  </w:style>
  <w:style w:type="numbering" w:customStyle="1" w:styleId="884">
    <w:name w:val="Нет списка884"/>
    <w:next w:val="a2"/>
    <w:uiPriority w:val="99"/>
    <w:semiHidden/>
    <w:unhideWhenUsed/>
    <w:rsid w:val="007621D1"/>
  </w:style>
  <w:style w:type="numbering" w:customStyle="1" w:styleId="894">
    <w:name w:val="Нет списка894"/>
    <w:next w:val="a2"/>
    <w:uiPriority w:val="99"/>
    <w:semiHidden/>
    <w:unhideWhenUsed/>
    <w:rsid w:val="007621D1"/>
  </w:style>
  <w:style w:type="numbering" w:customStyle="1" w:styleId="904">
    <w:name w:val="Нет списка904"/>
    <w:next w:val="a2"/>
    <w:uiPriority w:val="99"/>
    <w:semiHidden/>
    <w:unhideWhenUsed/>
    <w:rsid w:val="007621D1"/>
  </w:style>
  <w:style w:type="numbering" w:customStyle="1" w:styleId="924">
    <w:name w:val="Нет списка924"/>
    <w:next w:val="a2"/>
    <w:uiPriority w:val="99"/>
    <w:semiHidden/>
    <w:unhideWhenUsed/>
    <w:rsid w:val="007621D1"/>
  </w:style>
  <w:style w:type="numbering" w:customStyle="1" w:styleId="934">
    <w:name w:val="Нет списка934"/>
    <w:next w:val="a2"/>
    <w:uiPriority w:val="99"/>
    <w:semiHidden/>
    <w:unhideWhenUsed/>
    <w:rsid w:val="007621D1"/>
  </w:style>
  <w:style w:type="numbering" w:customStyle="1" w:styleId="944">
    <w:name w:val="Нет списка944"/>
    <w:next w:val="a2"/>
    <w:uiPriority w:val="99"/>
    <w:semiHidden/>
    <w:unhideWhenUsed/>
    <w:rsid w:val="007621D1"/>
  </w:style>
  <w:style w:type="numbering" w:customStyle="1" w:styleId="954">
    <w:name w:val="Нет списка954"/>
    <w:next w:val="a2"/>
    <w:uiPriority w:val="99"/>
    <w:semiHidden/>
    <w:unhideWhenUsed/>
    <w:rsid w:val="007621D1"/>
  </w:style>
  <w:style w:type="numbering" w:customStyle="1" w:styleId="964">
    <w:name w:val="Нет списка964"/>
    <w:next w:val="a2"/>
    <w:uiPriority w:val="99"/>
    <w:semiHidden/>
    <w:unhideWhenUsed/>
    <w:rsid w:val="007621D1"/>
  </w:style>
  <w:style w:type="numbering" w:customStyle="1" w:styleId="974">
    <w:name w:val="Нет списка974"/>
    <w:next w:val="a2"/>
    <w:uiPriority w:val="99"/>
    <w:semiHidden/>
    <w:unhideWhenUsed/>
    <w:rsid w:val="007621D1"/>
  </w:style>
  <w:style w:type="numbering" w:customStyle="1" w:styleId="984">
    <w:name w:val="Нет списка984"/>
    <w:next w:val="a2"/>
    <w:uiPriority w:val="99"/>
    <w:semiHidden/>
    <w:unhideWhenUsed/>
    <w:rsid w:val="007621D1"/>
  </w:style>
  <w:style w:type="numbering" w:customStyle="1" w:styleId="994">
    <w:name w:val="Нет списка994"/>
    <w:next w:val="a2"/>
    <w:uiPriority w:val="99"/>
    <w:semiHidden/>
    <w:unhideWhenUsed/>
    <w:rsid w:val="007621D1"/>
  </w:style>
  <w:style w:type="numbering" w:customStyle="1" w:styleId="1004">
    <w:name w:val="Нет списка1004"/>
    <w:next w:val="a2"/>
    <w:uiPriority w:val="99"/>
    <w:semiHidden/>
    <w:unhideWhenUsed/>
    <w:rsid w:val="007621D1"/>
  </w:style>
  <w:style w:type="numbering" w:customStyle="1" w:styleId="1024">
    <w:name w:val="Нет списка1024"/>
    <w:next w:val="a2"/>
    <w:uiPriority w:val="99"/>
    <w:semiHidden/>
    <w:unhideWhenUsed/>
    <w:rsid w:val="007621D1"/>
  </w:style>
  <w:style w:type="numbering" w:customStyle="1" w:styleId="1034">
    <w:name w:val="Нет списка1034"/>
    <w:next w:val="a2"/>
    <w:uiPriority w:val="99"/>
    <w:semiHidden/>
    <w:unhideWhenUsed/>
    <w:rsid w:val="007621D1"/>
  </w:style>
  <w:style w:type="numbering" w:customStyle="1" w:styleId="1044">
    <w:name w:val="Нет списка1044"/>
    <w:next w:val="a2"/>
    <w:uiPriority w:val="99"/>
    <w:semiHidden/>
    <w:unhideWhenUsed/>
    <w:rsid w:val="007621D1"/>
  </w:style>
  <w:style w:type="numbering" w:customStyle="1" w:styleId="1054">
    <w:name w:val="Нет списка1054"/>
    <w:next w:val="a2"/>
    <w:uiPriority w:val="99"/>
    <w:semiHidden/>
    <w:unhideWhenUsed/>
    <w:rsid w:val="007621D1"/>
  </w:style>
  <w:style w:type="numbering" w:customStyle="1" w:styleId="1064">
    <w:name w:val="Нет списка1064"/>
    <w:next w:val="a2"/>
    <w:uiPriority w:val="99"/>
    <w:semiHidden/>
    <w:unhideWhenUsed/>
    <w:rsid w:val="007621D1"/>
  </w:style>
  <w:style w:type="numbering" w:customStyle="1" w:styleId="1074">
    <w:name w:val="Нет списка1074"/>
    <w:next w:val="a2"/>
    <w:uiPriority w:val="99"/>
    <w:semiHidden/>
    <w:unhideWhenUsed/>
    <w:rsid w:val="007621D1"/>
  </w:style>
  <w:style w:type="numbering" w:customStyle="1" w:styleId="1084">
    <w:name w:val="Нет списка1084"/>
    <w:next w:val="a2"/>
    <w:uiPriority w:val="99"/>
    <w:semiHidden/>
    <w:unhideWhenUsed/>
    <w:rsid w:val="007621D1"/>
  </w:style>
  <w:style w:type="numbering" w:customStyle="1" w:styleId="1094">
    <w:name w:val="Нет списка1094"/>
    <w:next w:val="a2"/>
    <w:uiPriority w:val="99"/>
    <w:semiHidden/>
    <w:unhideWhenUsed/>
    <w:rsid w:val="007621D1"/>
  </w:style>
  <w:style w:type="numbering" w:customStyle="1" w:styleId="1134">
    <w:name w:val="Нет списка1134"/>
    <w:next w:val="a2"/>
    <w:uiPriority w:val="99"/>
    <w:semiHidden/>
    <w:unhideWhenUsed/>
    <w:rsid w:val="007621D1"/>
  </w:style>
  <w:style w:type="numbering" w:customStyle="1" w:styleId="1144">
    <w:name w:val="Нет списка1144"/>
    <w:next w:val="a2"/>
    <w:uiPriority w:val="99"/>
    <w:semiHidden/>
    <w:unhideWhenUsed/>
    <w:rsid w:val="007621D1"/>
  </w:style>
  <w:style w:type="numbering" w:customStyle="1" w:styleId="1154">
    <w:name w:val="Нет списка1154"/>
    <w:next w:val="a2"/>
    <w:uiPriority w:val="99"/>
    <w:semiHidden/>
    <w:unhideWhenUsed/>
    <w:rsid w:val="007621D1"/>
  </w:style>
  <w:style w:type="numbering" w:customStyle="1" w:styleId="1164">
    <w:name w:val="Нет списка1164"/>
    <w:next w:val="a2"/>
    <w:uiPriority w:val="99"/>
    <w:semiHidden/>
    <w:unhideWhenUsed/>
    <w:rsid w:val="007621D1"/>
  </w:style>
  <w:style w:type="numbering" w:customStyle="1" w:styleId="1174">
    <w:name w:val="Нет списка1174"/>
    <w:next w:val="a2"/>
    <w:uiPriority w:val="99"/>
    <w:semiHidden/>
    <w:unhideWhenUsed/>
    <w:rsid w:val="007621D1"/>
  </w:style>
  <w:style w:type="numbering" w:customStyle="1" w:styleId="1184">
    <w:name w:val="Нет списка1184"/>
    <w:next w:val="a2"/>
    <w:uiPriority w:val="99"/>
    <w:semiHidden/>
    <w:unhideWhenUsed/>
    <w:rsid w:val="007621D1"/>
  </w:style>
  <w:style w:type="numbering" w:customStyle="1" w:styleId="1194">
    <w:name w:val="Нет списка1194"/>
    <w:next w:val="a2"/>
    <w:uiPriority w:val="99"/>
    <w:semiHidden/>
    <w:unhideWhenUsed/>
    <w:rsid w:val="007621D1"/>
  </w:style>
  <w:style w:type="numbering" w:customStyle="1" w:styleId="1204">
    <w:name w:val="Нет списка1204"/>
    <w:next w:val="a2"/>
    <w:uiPriority w:val="99"/>
    <w:semiHidden/>
    <w:unhideWhenUsed/>
    <w:rsid w:val="007621D1"/>
  </w:style>
  <w:style w:type="numbering" w:customStyle="1" w:styleId="1224">
    <w:name w:val="Нет списка1224"/>
    <w:next w:val="a2"/>
    <w:uiPriority w:val="99"/>
    <w:semiHidden/>
    <w:unhideWhenUsed/>
    <w:rsid w:val="007621D1"/>
  </w:style>
  <w:style w:type="numbering" w:customStyle="1" w:styleId="1234">
    <w:name w:val="Нет списка1234"/>
    <w:next w:val="a2"/>
    <w:uiPriority w:val="99"/>
    <w:semiHidden/>
    <w:unhideWhenUsed/>
    <w:rsid w:val="007621D1"/>
  </w:style>
  <w:style w:type="numbering" w:customStyle="1" w:styleId="1244">
    <w:name w:val="Нет списка1244"/>
    <w:next w:val="a2"/>
    <w:uiPriority w:val="99"/>
    <w:semiHidden/>
    <w:unhideWhenUsed/>
    <w:rsid w:val="007621D1"/>
  </w:style>
  <w:style w:type="numbering" w:customStyle="1" w:styleId="1254">
    <w:name w:val="Нет списка1254"/>
    <w:next w:val="a2"/>
    <w:uiPriority w:val="99"/>
    <w:semiHidden/>
    <w:unhideWhenUsed/>
    <w:rsid w:val="007621D1"/>
  </w:style>
  <w:style w:type="numbering" w:customStyle="1" w:styleId="1264">
    <w:name w:val="Нет списка1264"/>
    <w:next w:val="a2"/>
    <w:uiPriority w:val="99"/>
    <w:semiHidden/>
    <w:unhideWhenUsed/>
    <w:rsid w:val="007621D1"/>
  </w:style>
  <w:style w:type="numbering" w:customStyle="1" w:styleId="1274">
    <w:name w:val="Нет списка1274"/>
    <w:next w:val="a2"/>
    <w:uiPriority w:val="99"/>
    <w:semiHidden/>
    <w:unhideWhenUsed/>
    <w:rsid w:val="007621D1"/>
  </w:style>
  <w:style w:type="numbering" w:customStyle="1" w:styleId="1284">
    <w:name w:val="Нет списка1284"/>
    <w:next w:val="a2"/>
    <w:uiPriority w:val="99"/>
    <w:semiHidden/>
    <w:unhideWhenUsed/>
    <w:rsid w:val="007621D1"/>
  </w:style>
  <w:style w:type="numbering" w:customStyle="1" w:styleId="1294">
    <w:name w:val="Нет списка1294"/>
    <w:next w:val="a2"/>
    <w:uiPriority w:val="99"/>
    <w:semiHidden/>
    <w:unhideWhenUsed/>
    <w:rsid w:val="007621D1"/>
  </w:style>
  <w:style w:type="numbering" w:customStyle="1" w:styleId="1304">
    <w:name w:val="Нет списка1304"/>
    <w:next w:val="a2"/>
    <w:uiPriority w:val="99"/>
    <w:semiHidden/>
    <w:unhideWhenUsed/>
    <w:rsid w:val="007621D1"/>
  </w:style>
  <w:style w:type="numbering" w:customStyle="1" w:styleId="1324">
    <w:name w:val="Нет списка1324"/>
    <w:next w:val="a2"/>
    <w:uiPriority w:val="99"/>
    <w:semiHidden/>
    <w:unhideWhenUsed/>
    <w:rsid w:val="007621D1"/>
  </w:style>
  <w:style w:type="numbering" w:customStyle="1" w:styleId="1334">
    <w:name w:val="Нет списка1334"/>
    <w:next w:val="a2"/>
    <w:uiPriority w:val="99"/>
    <w:semiHidden/>
    <w:unhideWhenUsed/>
    <w:rsid w:val="007621D1"/>
  </w:style>
  <w:style w:type="numbering" w:customStyle="1" w:styleId="1344">
    <w:name w:val="Нет списка1344"/>
    <w:next w:val="a2"/>
    <w:uiPriority w:val="99"/>
    <w:semiHidden/>
    <w:unhideWhenUsed/>
    <w:rsid w:val="007621D1"/>
  </w:style>
  <w:style w:type="numbering" w:customStyle="1" w:styleId="1354">
    <w:name w:val="Нет списка1354"/>
    <w:next w:val="a2"/>
    <w:uiPriority w:val="99"/>
    <w:semiHidden/>
    <w:unhideWhenUsed/>
    <w:rsid w:val="007621D1"/>
  </w:style>
  <w:style w:type="numbering" w:customStyle="1" w:styleId="1364">
    <w:name w:val="Нет списка1364"/>
    <w:next w:val="a2"/>
    <w:uiPriority w:val="99"/>
    <w:semiHidden/>
    <w:unhideWhenUsed/>
    <w:rsid w:val="007621D1"/>
  </w:style>
  <w:style w:type="numbering" w:customStyle="1" w:styleId="1374">
    <w:name w:val="Нет списка1374"/>
    <w:next w:val="a2"/>
    <w:uiPriority w:val="99"/>
    <w:semiHidden/>
    <w:unhideWhenUsed/>
    <w:rsid w:val="007621D1"/>
  </w:style>
  <w:style w:type="numbering" w:customStyle="1" w:styleId="1384">
    <w:name w:val="Нет списка1384"/>
    <w:next w:val="a2"/>
    <w:uiPriority w:val="99"/>
    <w:semiHidden/>
    <w:unhideWhenUsed/>
    <w:rsid w:val="007621D1"/>
  </w:style>
  <w:style w:type="numbering" w:customStyle="1" w:styleId="1394">
    <w:name w:val="Нет списка1394"/>
    <w:next w:val="a2"/>
    <w:uiPriority w:val="99"/>
    <w:semiHidden/>
    <w:unhideWhenUsed/>
    <w:rsid w:val="007621D1"/>
  </w:style>
  <w:style w:type="numbering" w:customStyle="1" w:styleId="1404">
    <w:name w:val="Нет списка1404"/>
    <w:next w:val="a2"/>
    <w:uiPriority w:val="99"/>
    <w:semiHidden/>
    <w:unhideWhenUsed/>
    <w:rsid w:val="007621D1"/>
  </w:style>
  <w:style w:type="numbering" w:customStyle="1" w:styleId="1424">
    <w:name w:val="Нет списка1424"/>
    <w:next w:val="a2"/>
    <w:uiPriority w:val="99"/>
    <w:semiHidden/>
    <w:unhideWhenUsed/>
    <w:rsid w:val="007621D1"/>
  </w:style>
  <w:style w:type="numbering" w:customStyle="1" w:styleId="1434">
    <w:name w:val="Нет списка1434"/>
    <w:next w:val="a2"/>
    <w:uiPriority w:val="99"/>
    <w:semiHidden/>
    <w:unhideWhenUsed/>
    <w:rsid w:val="007621D1"/>
  </w:style>
  <w:style w:type="numbering" w:customStyle="1" w:styleId="1444">
    <w:name w:val="Нет списка1444"/>
    <w:next w:val="a2"/>
    <w:uiPriority w:val="99"/>
    <w:semiHidden/>
    <w:unhideWhenUsed/>
    <w:rsid w:val="007621D1"/>
  </w:style>
  <w:style w:type="numbering" w:customStyle="1" w:styleId="1454">
    <w:name w:val="Нет списка1454"/>
    <w:next w:val="a2"/>
    <w:uiPriority w:val="99"/>
    <w:semiHidden/>
    <w:unhideWhenUsed/>
    <w:rsid w:val="007621D1"/>
  </w:style>
  <w:style w:type="numbering" w:customStyle="1" w:styleId="1464">
    <w:name w:val="Нет списка1464"/>
    <w:next w:val="a2"/>
    <w:uiPriority w:val="99"/>
    <w:semiHidden/>
    <w:unhideWhenUsed/>
    <w:rsid w:val="007621D1"/>
  </w:style>
  <w:style w:type="numbering" w:customStyle="1" w:styleId="1474">
    <w:name w:val="Нет списка1474"/>
    <w:next w:val="a2"/>
    <w:uiPriority w:val="99"/>
    <w:semiHidden/>
    <w:unhideWhenUsed/>
    <w:rsid w:val="007621D1"/>
  </w:style>
  <w:style w:type="numbering" w:customStyle="1" w:styleId="1484">
    <w:name w:val="Нет списка1484"/>
    <w:next w:val="a2"/>
    <w:uiPriority w:val="99"/>
    <w:semiHidden/>
    <w:unhideWhenUsed/>
    <w:rsid w:val="007621D1"/>
  </w:style>
  <w:style w:type="numbering" w:customStyle="1" w:styleId="1494">
    <w:name w:val="Нет списка1494"/>
    <w:next w:val="a2"/>
    <w:uiPriority w:val="99"/>
    <w:semiHidden/>
    <w:unhideWhenUsed/>
    <w:rsid w:val="007621D1"/>
  </w:style>
  <w:style w:type="numbering" w:customStyle="1" w:styleId="1504">
    <w:name w:val="Нет списка1504"/>
    <w:next w:val="a2"/>
    <w:uiPriority w:val="99"/>
    <w:semiHidden/>
    <w:unhideWhenUsed/>
    <w:rsid w:val="007621D1"/>
  </w:style>
  <w:style w:type="numbering" w:customStyle="1" w:styleId="1524">
    <w:name w:val="Нет списка1524"/>
    <w:next w:val="a2"/>
    <w:uiPriority w:val="99"/>
    <w:semiHidden/>
    <w:unhideWhenUsed/>
    <w:rsid w:val="007621D1"/>
  </w:style>
  <w:style w:type="numbering" w:customStyle="1" w:styleId="1534">
    <w:name w:val="Нет списка1534"/>
    <w:next w:val="a2"/>
    <w:uiPriority w:val="99"/>
    <w:semiHidden/>
    <w:unhideWhenUsed/>
    <w:rsid w:val="007621D1"/>
  </w:style>
  <w:style w:type="paragraph" w:customStyle="1" w:styleId="1ffff0">
    <w:name w:val="Знак Знак1 Знак Знак"/>
    <w:basedOn w:val="a"/>
    <w:rsid w:val="007621D1"/>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544">
    <w:name w:val="Нет списка1544"/>
    <w:next w:val="a2"/>
    <w:uiPriority w:val="99"/>
    <w:semiHidden/>
    <w:unhideWhenUsed/>
    <w:rsid w:val="007621D1"/>
  </w:style>
  <w:style w:type="numbering" w:customStyle="1" w:styleId="1554">
    <w:name w:val="Нет списка1554"/>
    <w:next w:val="a2"/>
    <w:uiPriority w:val="99"/>
    <w:semiHidden/>
    <w:unhideWhenUsed/>
    <w:rsid w:val="007621D1"/>
  </w:style>
  <w:style w:type="numbering" w:customStyle="1" w:styleId="1564">
    <w:name w:val="Нет списка1564"/>
    <w:next w:val="a2"/>
    <w:uiPriority w:val="99"/>
    <w:semiHidden/>
    <w:unhideWhenUsed/>
    <w:rsid w:val="007621D1"/>
  </w:style>
  <w:style w:type="numbering" w:customStyle="1" w:styleId="1574">
    <w:name w:val="Нет списка1574"/>
    <w:next w:val="a2"/>
    <w:uiPriority w:val="99"/>
    <w:semiHidden/>
    <w:unhideWhenUsed/>
    <w:rsid w:val="007621D1"/>
  </w:style>
  <w:style w:type="numbering" w:customStyle="1" w:styleId="1584">
    <w:name w:val="Нет списка1584"/>
    <w:next w:val="a2"/>
    <w:uiPriority w:val="99"/>
    <w:semiHidden/>
    <w:unhideWhenUsed/>
    <w:rsid w:val="007621D1"/>
  </w:style>
  <w:style w:type="numbering" w:customStyle="1" w:styleId="1594">
    <w:name w:val="Нет списка1594"/>
    <w:next w:val="a2"/>
    <w:uiPriority w:val="99"/>
    <w:semiHidden/>
    <w:unhideWhenUsed/>
    <w:rsid w:val="007621D1"/>
  </w:style>
  <w:style w:type="numbering" w:customStyle="1" w:styleId="1604">
    <w:name w:val="Нет списка1604"/>
    <w:next w:val="a2"/>
    <w:uiPriority w:val="99"/>
    <w:semiHidden/>
    <w:unhideWhenUsed/>
    <w:rsid w:val="007621D1"/>
  </w:style>
  <w:style w:type="numbering" w:customStyle="1" w:styleId="1624">
    <w:name w:val="Нет списка1624"/>
    <w:next w:val="a2"/>
    <w:uiPriority w:val="99"/>
    <w:semiHidden/>
    <w:unhideWhenUsed/>
    <w:rsid w:val="007621D1"/>
  </w:style>
  <w:style w:type="numbering" w:customStyle="1" w:styleId="1634">
    <w:name w:val="Нет списка1634"/>
    <w:next w:val="a2"/>
    <w:uiPriority w:val="99"/>
    <w:semiHidden/>
    <w:unhideWhenUsed/>
    <w:rsid w:val="007621D1"/>
  </w:style>
  <w:style w:type="numbering" w:customStyle="1" w:styleId="1644">
    <w:name w:val="Нет списка1644"/>
    <w:next w:val="a2"/>
    <w:uiPriority w:val="99"/>
    <w:semiHidden/>
    <w:unhideWhenUsed/>
    <w:rsid w:val="007621D1"/>
  </w:style>
  <w:style w:type="numbering" w:customStyle="1" w:styleId="1654">
    <w:name w:val="Нет списка1654"/>
    <w:next w:val="a2"/>
    <w:uiPriority w:val="99"/>
    <w:semiHidden/>
    <w:unhideWhenUsed/>
    <w:rsid w:val="007621D1"/>
  </w:style>
  <w:style w:type="numbering" w:customStyle="1" w:styleId="1664">
    <w:name w:val="Нет списка1664"/>
    <w:next w:val="a2"/>
    <w:uiPriority w:val="99"/>
    <w:semiHidden/>
    <w:unhideWhenUsed/>
    <w:rsid w:val="007621D1"/>
  </w:style>
  <w:style w:type="numbering" w:customStyle="1" w:styleId="1674">
    <w:name w:val="Нет списка1674"/>
    <w:next w:val="a2"/>
    <w:uiPriority w:val="99"/>
    <w:semiHidden/>
    <w:unhideWhenUsed/>
    <w:rsid w:val="007621D1"/>
  </w:style>
  <w:style w:type="numbering" w:customStyle="1" w:styleId="1684">
    <w:name w:val="Нет списка1684"/>
    <w:next w:val="a2"/>
    <w:uiPriority w:val="99"/>
    <w:semiHidden/>
    <w:unhideWhenUsed/>
    <w:rsid w:val="007621D1"/>
  </w:style>
  <w:style w:type="numbering" w:customStyle="1" w:styleId="1694">
    <w:name w:val="Нет списка1694"/>
    <w:next w:val="a2"/>
    <w:uiPriority w:val="99"/>
    <w:semiHidden/>
    <w:unhideWhenUsed/>
    <w:rsid w:val="007621D1"/>
  </w:style>
  <w:style w:type="numbering" w:customStyle="1" w:styleId="1704">
    <w:name w:val="Нет списка1704"/>
    <w:next w:val="a2"/>
    <w:uiPriority w:val="99"/>
    <w:semiHidden/>
    <w:unhideWhenUsed/>
    <w:rsid w:val="007621D1"/>
  </w:style>
  <w:style w:type="numbering" w:customStyle="1" w:styleId="1724">
    <w:name w:val="Нет списка1724"/>
    <w:next w:val="a2"/>
    <w:uiPriority w:val="99"/>
    <w:semiHidden/>
    <w:unhideWhenUsed/>
    <w:rsid w:val="007621D1"/>
  </w:style>
  <w:style w:type="numbering" w:customStyle="1" w:styleId="1734">
    <w:name w:val="Нет списка1734"/>
    <w:next w:val="a2"/>
    <w:uiPriority w:val="99"/>
    <w:semiHidden/>
    <w:unhideWhenUsed/>
    <w:rsid w:val="007621D1"/>
  </w:style>
  <w:style w:type="numbering" w:customStyle="1" w:styleId="1744">
    <w:name w:val="Нет списка1744"/>
    <w:next w:val="a2"/>
    <w:uiPriority w:val="99"/>
    <w:semiHidden/>
    <w:unhideWhenUsed/>
    <w:rsid w:val="007621D1"/>
  </w:style>
  <w:style w:type="numbering" w:customStyle="1" w:styleId="1754">
    <w:name w:val="Нет списка1754"/>
    <w:next w:val="a2"/>
    <w:uiPriority w:val="99"/>
    <w:semiHidden/>
    <w:unhideWhenUsed/>
    <w:rsid w:val="007621D1"/>
  </w:style>
  <w:style w:type="numbering" w:customStyle="1" w:styleId="1764">
    <w:name w:val="Нет списка1764"/>
    <w:next w:val="a2"/>
    <w:uiPriority w:val="99"/>
    <w:semiHidden/>
    <w:unhideWhenUsed/>
    <w:rsid w:val="007621D1"/>
  </w:style>
  <w:style w:type="numbering" w:customStyle="1" w:styleId="1774">
    <w:name w:val="Нет списка1774"/>
    <w:next w:val="a2"/>
    <w:uiPriority w:val="99"/>
    <w:semiHidden/>
    <w:unhideWhenUsed/>
    <w:rsid w:val="007621D1"/>
  </w:style>
  <w:style w:type="numbering" w:customStyle="1" w:styleId="1784">
    <w:name w:val="Нет списка1784"/>
    <w:next w:val="a2"/>
    <w:uiPriority w:val="99"/>
    <w:semiHidden/>
    <w:unhideWhenUsed/>
    <w:rsid w:val="007621D1"/>
  </w:style>
  <w:style w:type="numbering" w:customStyle="1" w:styleId="1794">
    <w:name w:val="Нет списка1794"/>
    <w:next w:val="a2"/>
    <w:uiPriority w:val="99"/>
    <w:semiHidden/>
    <w:unhideWhenUsed/>
    <w:rsid w:val="007621D1"/>
  </w:style>
  <w:style w:type="numbering" w:customStyle="1" w:styleId="1804">
    <w:name w:val="Нет списка1804"/>
    <w:next w:val="a2"/>
    <w:uiPriority w:val="99"/>
    <w:semiHidden/>
    <w:unhideWhenUsed/>
    <w:rsid w:val="007621D1"/>
  </w:style>
  <w:style w:type="numbering" w:customStyle="1" w:styleId="1824">
    <w:name w:val="Нет списка1824"/>
    <w:next w:val="a2"/>
    <w:uiPriority w:val="99"/>
    <w:semiHidden/>
    <w:unhideWhenUsed/>
    <w:rsid w:val="007621D1"/>
  </w:style>
  <w:style w:type="numbering" w:customStyle="1" w:styleId="1834">
    <w:name w:val="Нет списка1834"/>
    <w:next w:val="a2"/>
    <w:uiPriority w:val="99"/>
    <w:semiHidden/>
    <w:unhideWhenUsed/>
    <w:rsid w:val="007621D1"/>
  </w:style>
  <w:style w:type="numbering" w:customStyle="1" w:styleId="1844">
    <w:name w:val="Нет списка1844"/>
    <w:next w:val="a2"/>
    <w:uiPriority w:val="99"/>
    <w:semiHidden/>
    <w:unhideWhenUsed/>
    <w:rsid w:val="007621D1"/>
  </w:style>
  <w:style w:type="numbering" w:customStyle="1" w:styleId="1854">
    <w:name w:val="Нет списка1854"/>
    <w:next w:val="a2"/>
    <w:uiPriority w:val="99"/>
    <w:semiHidden/>
    <w:unhideWhenUsed/>
    <w:rsid w:val="007621D1"/>
  </w:style>
  <w:style w:type="numbering" w:customStyle="1" w:styleId="1864">
    <w:name w:val="Нет списка1864"/>
    <w:next w:val="a2"/>
    <w:uiPriority w:val="99"/>
    <w:semiHidden/>
    <w:unhideWhenUsed/>
    <w:rsid w:val="007621D1"/>
  </w:style>
  <w:style w:type="numbering" w:customStyle="1" w:styleId="1874">
    <w:name w:val="Нет списка1874"/>
    <w:next w:val="a2"/>
    <w:uiPriority w:val="99"/>
    <w:semiHidden/>
    <w:unhideWhenUsed/>
    <w:rsid w:val="007621D1"/>
  </w:style>
  <w:style w:type="numbering" w:customStyle="1" w:styleId="1884">
    <w:name w:val="Нет списка1884"/>
    <w:next w:val="a2"/>
    <w:uiPriority w:val="99"/>
    <w:semiHidden/>
    <w:unhideWhenUsed/>
    <w:rsid w:val="007621D1"/>
  </w:style>
  <w:style w:type="numbering" w:customStyle="1" w:styleId="1894">
    <w:name w:val="Нет списка1894"/>
    <w:next w:val="a2"/>
    <w:uiPriority w:val="99"/>
    <w:semiHidden/>
    <w:unhideWhenUsed/>
    <w:rsid w:val="007621D1"/>
  </w:style>
  <w:style w:type="numbering" w:customStyle="1" w:styleId="1904">
    <w:name w:val="Нет списка1904"/>
    <w:next w:val="a2"/>
    <w:uiPriority w:val="99"/>
    <w:semiHidden/>
    <w:unhideWhenUsed/>
    <w:rsid w:val="007621D1"/>
  </w:style>
  <w:style w:type="numbering" w:customStyle="1" w:styleId="1924">
    <w:name w:val="Нет списка1924"/>
    <w:next w:val="a2"/>
    <w:uiPriority w:val="99"/>
    <w:semiHidden/>
    <w:unhideWhenUsed/>
    <w:rsid w:val="007621D1"/>
  </w:style>
  <w:style w:type="numbering" w:customStyle="1" w:styleId="1934">
    <w:name w:val="Нет списка1934"/>
    <w:next w:val="a2"/>
    <w:uiPriority w:val="99"/>
    <w:semiHidden/>
    <w:unhideWhenUsed/>
    <w:rsid w:val="007621D1"/>
  </w:style>
  <w:style w:type="numbering" w:customStyle="1" w:styleId="1944">
    <w:name w:val="Нет списка1944"/>
    <w:next w:val="a2"/>
    <w:uiPriority w:val="99"/>
    <w:semiHidden/>
    <w:unhideWhenUsed/>
    <w:rsid w:val="007621D1"/>
  </w:style>
  <w:style w:type="numbering" w:customStyle="1" w:styleId="1954">
    <w:name w:val="Нет списка1954"/>
    <w:next w:val="a2"/>
    <w:uiPriority w:val="99"/>
    <w:semiHidden/>
    <w:unhideWhenUsed/>
    <w:rsid w:val="007621D1"/>
  </w:style>
  <w:style w:type="numbering" w:customStyle="1" w:styleId="1964">
    <w:name w:val="Нет списка1964"/>
    <w:next w:val="a2"/>
    <w:uiPriority w:val="99"/>
    <w:semiHidden/>
    <w:unhideWhenUsed/>
    <w:rsid w:val="007621D1"/>
  </w:style>
  <w:style w:type="numbering" w:customStyle="1" w:styleId="1974">
    <w:name w:val="Нет списка1974"/>
    <w:next w:val="a2"/>
    <w:uiPriority w:val="99"/>
    <w:semiHidden/>
    <w:unhideWhenUsed/>
    <w:rsid w:val="007621D1"/>
  </w:style>
  <w:style w:type="numbering" w:customStyle="1" w:styleId="1984">
    <w:name w:val="Нет списка1984"/>
    <w:next w:val="a2"/>
    <w:uiPriority w:val="99"/>
    <w:semiHidden/>
    <w:unhideWhenUsed/>
    <w:rsid w:val="007621D1"/>
  </w:style>
  <w:style w:type="numbering" w:customStyle="1" w:styleId="1994">
    <w:name w:val="Нет списка1994"/>
    <w:next w:val="a2"/>
    <w:uiPriority w:val="99"/>
    <w:semiHidden/>
    <w:unhideWhenUsed/>
    <w:rsid w:val="007621D1"/>
  </w:style>
  <w:style w:type="numbering" w:customStyle="1" w:styleId="2004">
    <w:name w:val="Нет списка2004"/>
    <w:next w:val="a2"/>
    <w:uiPriority w:val="99"/>
    <w:semiHidden/>
    <w:unhideWhenUsed/>
    <w:rsid w:val="007621D1"/>
  </w:style>
  <w:style w:type="numbering" w:customStyle="1" w:styleId="2024">
    <w:name w:val="Нет списка2024"/>
    <w:next w:val="a2"/>
    <w:uiPriority w:val="99"/>
    <w:semiHidden/>
    <w:unhideWhenUsed/>
    <w:rsid w:val="007621D1"/>
  </w:style>
  <w:style w:type="numbering" w:customStyle="1" w:styleId="2034">
    <w:name w:val="Нет списка2034"/>
    <w:next w:val="a2"/>
    <w:uiPriority w:val="99"/>
    <w:semiHidden/>
    <w:unhideWhenUsed/>
    <w:rsid w:val="007621D1"/>
  </w:style>
  <w:style w:type="numbering" w:customStyle="1" w:styleId="2043">
    <w:name w:val="Нет списка2043"/>
    <w:next w:val="a2"/>
    <w:uiPriority w:val="99"/>
    <w:semiHidden/>
    <w:unhideWhenUsed/>
    <w:rsid w:val="007621D1"/>
  </w:style>
  <w:style w:type="numbering" w:customStyle="1" w:styleId="2053">
    <w:name w:val="Нет списка2053"/>
    <w:next w:val="a2"/>
    <w:uiPriority w:val="99"/>
    <w:semiHidden/>
    <w:unhideWhenUsed/>
    <w:rsid w:val="007621D1"/>
  </w:style>
  <w:style w:type="numbering" w:customStyle="1" w:styleId="2063">
    <w:name w:val="Нет списка2063"/>
    <w:next w:val="a2"/>
    <w:uiPriority w:val="99"/>
    <w:semiHidden/>
    <w:unhideWhenUsed/>
    <w:rsid w:val="007621D1"/>
  </w:style>
  <w:style w:type="numbering" w:customStyle="1" w:styleId="2073">
    <w:name w:val="Нет списка2073"/>
    <w:next w:val="a2"/>
    <w:uiPriority w:val="99"/>
    <w:semiHidden/>
    <w:unhideWhenUsed/>
    <w:rsid w:val="007621D1"/>
  </w:style>
  <w:style w:type="numbering" w:customStyle="1" w:styleId="2082">
    <w:name w:val="Нет списка2082"/>
    <w:next w:val="a2"/>
    <w:uiPriority w:val="99"/>
    <w:semiHidden/>
    <w:unhideWhenUsed/>
    <w:rsid w:val="007621D1"/>
  </w:style>
  <w:style w:type="numbering" w:customStyle="1" w:styleId="2092">
    <w:name w:val="Нет списка2092"/>
    <w:next w:val="a2"/>
    <w:uiPriority w:val="99"/>
    <w:semiHidden/>
    <w:unhideWhenUsed/>
    <w:rsid w:val="007621D1"/>
  </w:style>
  <w:style w:type="numbering" w:customStyle="1" w:styleId="2121">
    <w:name w:val="Нет списка2121"/>
    <w:next w:val="a2"/>
    <w:uiPriority w:val="99"/>
    <w:semiHidden/>
    <w:unhideWhenUsed/>
    <w:rsid w:val="007621D1"/>
  </w:style>
  <w:style w:type="numbering" w:customStyle="1" w:styleId="2131">
    <w:name w:val="Нет списка2131"/>
    <w:next w:val="a2"/>
    <w:uiPriority w:val="99"/>
    <w:semiHidden/>
    <w:unhideWhenUsed/>
    <w:rsid w:val="007621D1"/>
  </w:style>
  <w:style w:type="numbering" w:customStyle="1" w:styleId="2141">
    <w:name w:val="Нет списка2141"/>
    <w:next w:val="a2"/>
    <w:uiPriority w:val="99"/>
    <w:semiHidden/>
    <w:unhideWhenUsed/>
    <w:rsid w:val="007621D1"/>
  </w:style>
  <w:style w:type="numbering" w:customStyle="1" w:styleId="2151">
    <w:name w:val="Нет списка2151"/>
    <w:next w:val="a2"/>
    <w:uiPriority w:val="99"/>
    <w:semiHidden/>
    <w:unhideWhenUsed/>
    <w:rsid w:val="007621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343616">
      <w:bodyDiv w:val="1"/>
      <w:marLeft w:val="0"/>
      <w:marRight w:val="0"/>
      <w:marTop w:val="0"/>
      <w:marBottom w:val="0"/>
      <w:divBdr>
        <w:top w:val="none" w:sz="0" w:space="0" w:color="auto"/>
        <w:left w:val="none" w:sz="0" w:space="0" w:color="auto"/>
        <w:bottom w:val="none" w:sz="0" w:space="0" w:color="auto"/>
        <w:right w:val="none" w:sz="0" w:space="0" w:color="auto"/>
      </w:divBdr>
    </w:div>
    <w:div w:id="1700856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42</Pages>
  <Words>9392</Words>
  <Characters>53535</Characters>
  <Application>Microsoft Office Word</Application>
  <DocSecurity>0</DocSecurity>
  <Lines>446</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Рита Станиславовна Матвиенко</dc:creator>
  <cp:keywords/>
  <dc:description/>
  <cp:lastModifiedBy>Наталья Викторовна Какурина</cp:lastModifiedBy>
  <cp:revision>12</cp:revision>
  <dcterms:created xsi:type="dcterms:W3CDTF">2022-12-23T12:32:00Z</dcterms:created>
  <dcterms:modified xsi:type="dcterms:W3CDTF">2023-05-29T12:26:00Z</dcterms:modified>
</cp:coreProperties>
</file>